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048FE" w14:textId="77777777" w:rsidR="000D55B9" w:rsidRPr="000D55B9" w:rsidRDefault="000D55B9" w:rsidP="000D55B9">
      <w:pPr>
        <w:spacing w:line="200" w:lineRule="exact"/>
        <w:rPr>
          <w:rFonts w:ascii="Montserrat" w:hAnsi="Montserrat" w:cs="Calibri"/>
          <w:sz w:val="22"/>
          <w:szCs w:val="22"/>
          <w:lang w:val="ro-RO"/>
        </w:rPr>
      </w:pPr>
    </w:p>
    <w:p w14:paraId="0EECEB61" w14:textId="77777777" w:rsidR="000D55B9" w:rsidRPr="000D55B9" w:rsidRDefault="000D55B9" w:rsidP="000D55B9">
      <w:pPr>
        <w:spacing w:line="200" w:lineRule="exact"/>
        <w:rPr>
          <w:rFonts w:ascii="Montserrat" w:hAnsi="Montserrat" w:cs="Calibri"/>
          <w:sz w:val="22"/>
          <w:szCs w:val="22"/>
          <w:lang w:val="ro-RO"/>
        </w:rPr>
      </w:pPr>
    </w:p>
    <w:p w14:paraId="320E9712" w14:textId="77777777" w:rsidR="000D55B9" w:rsidRPr="000D55B9" w:rsidRDefault="000D55B9" w:rsidP="000D55B9">
      <w:pPr>
        <w:rPr>
          <w:rFonts w:ascii="Montserrat" w:eastAsia="Calibri" w:hAnsi="Montserrat" w:cs="Calibri"/>
          <w:sz w:val="22"/>
          <w:szCs w:val="22"/>
          <w:lang w:val="ro-RO"/>
        </w:rPr>
      </w:pPr>
    </w:p>
    <w:p w14:paraId="775EB6C0" w14:textId="608D5956" w:rsidR="000D55B9" w:rsidRPr="000D55B9" w:rsidRDefault="000D55B9" w:rsidP="000D55B9">
      <w:pPr>
        <w:ind w:right="-46"/>
        <w:rPr>
          <w:rFonts w:ascii="Montserrat" w:hAnsi="Montserrat" w:cstheme="minorHAnsi"/>
          <w:sz w:val="22"/>
          <w:szCs w:val="22"/>
        </w:rPr>
      </w:pPr>
      <w:r w:rsidRPr="000D55B9">
        <w:rPr>
          <w:rFonts w:ascii="Montserrat" w:hAnsi="Montserrat" w:cstheme="minorHAnsi"/>
          <w:sz w:val="22"/>
          <w:szCs w:val="22"/>
        </w:rPr>
        <w:t xml:space="preserve">Apel de proiecte </w:t>
      </w:r>
      <w:r w:rsidRPr="000D55B9">
        <w:rPr>
          <w:rFonts w:ascii="Montserrat" w:eastAsia="Montserrat" w:hAnsi="Montserrat" w:cs="Montserrat"/>
          <w:sz w:val="22"/>
          <w:szCs w:val="22"/>
        </w:rPr>
        <w:t>nr. PR/NE/2024/P1/RSO1.1.3.1/1 - Proiecte de CDI și investiții în IMM</w:t>
      </w:r>
    </w:p>
    <w:p w14:paraId="4AD1E825" w14:textId="77777777" w:rsidR="000D55B9" w:rsidRDefault="000D55B9" w:rsidP="000D55B9">
      <w:pPr>
        <w:rPr>
          <w:rFonts w:ascii="Montserrat" w:eastAsia="Calibri" w:hAnsi="Montserrat" w:cs="Calibri"/>
          <w:sz w:val="22"/>
          <w:szCs w:val="22"/>
          <w:lang w:val="ro-RO"/>
        </w:rPr>
      </w:pPr>
    </w:p>
    <w:p w14:paraId="7BA4ABC6" w14:textId="77777777" w:rsidR="000D55B9" w:rsidRDefault="000D55B9" w:rsidP="000D55B9">
      <w:pPr>
        <w:rPr>
          <w:rFonts w:ascii="Montserrat" w:eastAsia="Calibri" w:hAnsi="Montserrat" w:cs="Calibri"/>
          <w:sz w:val="22"/>
          <w:szCs w:val="22"/>
          <w:lang w:val="ro-RO"/>
        </w:rPr>
      </w:pPr>
    </w:p>
    <w:p w14:paraId="74C6552B" w14:textId="18911AC0" w:rsidR="000D55B9" w:rsidRPr="000D55B9" w:rsidRDefault="000D55B9" w:rsidP="000D55B9">
      <w:pPr>
        <w:jc w:val="right"/>
        <w:rPr>
          <w:rFonts w:ascii="Montserrat" w:eastAsia="Calibri" w:hAnsi="Montserrat" w:cs="Calibri"/>
          <w:b/>
          <w:bCs/>
          <w:sz w:val="22"/>
          <w:szCs w:val="22"/>
          <w:lang w:val="ro-RO"/>
        </w:rPr>
      </w:pPr>
      <w:r w:rsidRPr="000D55B9">
        <w:rPr>
          <w:rFonts w:ascii="Montserrat" w:eastAsia="Calibri" w:hAnsi="Montserrat" w:cs="Calibri"/>
          <w:b/>
          <w:bCs/>
          <w:sz w:val="22"/>
          <w:szCs w:val="22"/>
          <w:lang w:val="ro-RO"/>
        </w:rPr>
        <w:t>A</w:t>
      </w:r>
      <w:r w:rsidRPr="000D55B9">
        <w:rPr>
          <w:rFonts w:ascii="Montserrat" w:eastAsia="Calibri" w:hAnsi="Montserrat" w:cs="Calibri"/>
          <w:b/>
          <w:bCs/>
          <w:spacing w:val="-1"/>
          <w:sz w:val="22"/>
          <w:szCs w:val="22"/>
          <w:lang w:val="ro-RO"/>
        </w:rPr>
        <w:t xml:space="preserve">nexa </w:t>
      </w:r>
      <w:r w:rsidRPr="000D55B9">
        <w:rPr>
          <w:rFonts w:ascii="Montserrat" w:eastAsia="Calibri" w:hAnsi="Montserrat" w:cs="Calibri"/>
          <w:b/>
          <w:bCs/>
          <w:sz w:val="22"/>
          <w:szCs w:val="22"/>
          <w:lang w:val="ro-RO"/>
        </w:rPr>
        <w:t>1</w:t>
      </w:r>
      <w:r w:rsidR="00494A8B">
        <w:rPr>
          <w:rFonts w:ascii="Montserrat" w:eastAsia="Calibri" w:hAnsi="Montserrat" w:cs="Calibri"/>
          <w:b/>
          <w:bCs/>
          <w:sz w:val="22"/>
          <w:szCs w:val="22"/>
          <w:lang w:val="ro-RO"/>
        </w:rPr>
        <w:t>8</w:t>
      </w:r>
      <w:r w:rsidRPr="000D55B9">
        <w:rPr>
          <w:rFonts w:ascii="Montserrat" w:eastAsia="Calibri" w:hAnsi="Montserrat" w:cs="Calibri"/>
          <w:b/>
          <w:bCs/>
          <w:sz w:val="22"/>
          <w:szCs w:val="22"/>
          <w:lang w:val="ro-RO"/>
        </w:rPr>
        <w:t xml:space="preserve">  </w:t>
      </w:r>
    </w:p>
    <w:p w14:paraId="77BE4555" w14:textId="77777777" w:rsidR="000D55B9" w:rsidRPr="000D55B9" w:rsidRDefault="000D55B9" w:rsidP="000D55B9">
      <w:pPr>
        <w:jc w:val="right"/>
        <w:rPr>
          <w:rFonts w:ascii="Montserrat" w:hAnsi="Montserrat" w:cs="Calibri"/>
          <w:sz w:val="22"/>
          <w:szCs w:val="22"/>
          <w:lang w:val="ro-RO"/>
        </w:rPr>
      </w:pPr>
      <w:r w:rsidRPr="000D55B9">
        <w:rPr>
          <w:rFonts w:ascii="Montserrat" w:eastAsia="Calibri" w:hAnsi="Montserrat" w:cs="Calibri"/>
          <w:sz w:val="22"/>
          <w:szCs w:val="22"/>
          <w:lang w:val="ro-RO"/>
        </w:rPr>
        <w:t xml:space="preserve"> </w:t>
      </w:r>
    </w:p>
    <w:p w14:paraId="5976D1AD" w14:textId="77777777" w:rsidR="000D55B9" w:rsidRPr="000D55B9" w:rsidRDefault="000D55B9" w:rsidP="000D55B9">
      <w:pPr>
        <w:spacing w:before="29" w:line="240" w:lineRule="exact"/>
        <w:ind w:right="18"/>
        <w:jc w:val="center"/>
        <w:rPr>
          <w:rFonts w:ascii="Montserrat" w:eastAsia="Arial" w:hAnsi="Montserrat" w:cs="Calibri"/>
          <w:b/>
          <w:bCs/>
          <w:position w:val="-1"/>
          <w:sz w:val="22"/>
          <w:szCs w:val="22"/>
          <w:lang w:val="ro-RO"/>
        </w:rPr>
      </w:pPr>
      <w:r w:rsidRPr="000D55B9">
        <w:rPr>
          <w:rFonts w:ascii="Montserrat" w:eastAsia="Arial" w:hAnsi="Montserrat" w:cs="Calibri"/>
          <w:b/>
          <w:bCs/>
          <w:spacing w:val="-1"/>
          <w:position w:val="-1"/>
          <w:sz w:val="22"/>
          <w:szCs w:val="22"/>
          <w:lang w:val="ro-RO"/>
        </w:rPr>
        <w:t>C</w:t>
      </w:r>
      <w:r w:rsidRPr="000D55B9">
        <w:rPr>
          <w:rFonts w:ascii="Montserrat" w:eastAsia="Arial" w:hAnsi="Montserrat" w:cs="Calibri"/>
          <w:b/>
          <w:bCs/>
          <w:spacing w:val="1"/>
          <w:position w:val="-1"/>
          <w:sz w:val="22"/>
          <w:szCs w:val="22"/>
          <w:lang w:val="ro-RO"/>
        </w:rPr>
        <w:t>O</w:t>
      </w:r>
      <w:r w:rsidRPr="000D55B9">
        <w:rPr>
          <w:rFonts w:ascii="Montserrat" w:eastAsia="Arial" w:hAnsi="Montserrat" w:cs="Calibri"/>
          <w:b/>
          <w:bCs/>
          <w:spacing w:val="-1"/>
          <w:position w:val="-1"/>
          <w:sz w:val="22"/>
          <w:szCs w:val="22"/>
          <w:lang w:val="ro-RO"/>
        </w:rPr>
        <w:t>N</w:t>
      </w:r>
      <w:r w:rsidRPr="000D55B9">
        <w:rPr>
          <w:rFonts w:ascii="Montserrat" w:eastAsia="Arial" w:hAnsi="Montserrat" w:cs="Calibri"/>
          <w:b/>
          <w:bCs/>
          <w:spacing w:val="-3"/>
          <w:position w:val="-1"/>
          <w:sz w:val="22"/>
          <w:szCs w:val="22"/>
          <w:lang w:val="ro-RO"/>
        </w:rPr>
        <w:t>T</w:t>
      </w:r>
      <w:r w:rsidRPr="000D55B9">
        <w:rPr>
          <w:rFonts w:ascii="Montserrat" w:eastAsia="Arial" w:hAnsi="Montserrat" w:cs="Calibri"/>
          <w:b/>
          <w:bCs/>
          <w:spacing w:val="4"/>
          <w:position w:val="-1"/>
          <w:sz w:val="22"/>
          <w:szCs w:val="22"/>
          <w:lang w:val="ro-RO"/>
        </w:rPr>
        <w:t>R</w:t>
      </w:r>
      <w:r w:rsidRPr="000D55B9">
        <w:rPr>
          <w:rFonts w:ascii="Montserrat" w:eastAsia="Arial" w:hAnsi="Montserrat" w:cs="Calibri"/>
          <w:b/>
          <w:bCs/>
          <w:spacing w:val="-6"/>
          <w:position w:val="-1"/>
          <w:sz w:val="22"/>
          <w:szCs w:val="22"/>
          <w:lang w:val="ro-RO"/>
        </w:rPr>
        <w:t>A</w:t>
      </w:r>
      <w:r w:rsidRPr="000D55B9">
        <w:rPr>
          <w:rFonts w:ascii="Montserrat" w:eastAsia="Arial" w:hAnsi="Montserrat" w:cs="Calibri"/>
          <w:b/>
          <w:bCs/>
          <w:spacing w:val="1"/>
          <w:position w:val="-1"/>
          <w:sz w:val="22"/>
          <w:szCs w:val="22"/>
          <w:lang w:val="ro-RO"/>
        </w:rPr>
        <w:t>C</w:t>
      </w:r>
      <w:r w:rsidRPr="000D55B9">
        <w:rPr>
          <w:rFonts w:ascii="Montserrat" w:eastAsia="Arial" w:hAnsi="Montserrat" w:cs="Calibri"/>
          <w:b/>
          <w:bCs/>
          <w:position w:val="-1"/>
          <w:sz w:val="22"/>
          <w:szCs w:val="22"/>
          <w:lang w:val="ro-RO"/>
        </w:rPr>
        <w:t>T DE FINANȚARE</w:t>
      </w:r>
    </w:p>
    <w:p w14:paraId="3E56C72B" w14:textId="77777777" w:rsidR="000D55B9" w:rsidRDefault="000D55B9" w:rsidP="000D55B9">
      <w:pPr>
        <w:tabs>
          <w:tab w:val="left" w:pos="450"/>
        </w:tabs>
        <w:ind w:right="75"/>
        <w:jc w:val="both"/>
        <w:rPr>
          <w:rFonts w:ascii="Montserrat" w:eastAsia="Arial" w:hAnsi="Montserrat" w:cs="Calibri"/>
          <w:spacing w:val="1"/>
          <w:sz w:val="22"/>
          <w:szCs w:val="22"/>
          <w:lang w:val="ro-RO"/>
        </w:rPr>
      </w:pPr>
    </w:p>
    <w:p w14:paraId="09FF5094"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222396FD" w14:textId="77777777" w:rsidR="000D55B9" w:rsidRPr="000D55B9" w:rsidRDefault="000D55B9" w:rsidP="000D55B9">
      <w:pPr>
        <w:spacing w:before="2" w:line="240" w:lineRule="exact"/>
        <w:ind w:right="75"/>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I. Părţile  </w:t>
      </w:r>
    </w:p>
    <w:p w14:paraId="4A641DA2" w14:textId="77777777" w:rsidR="000D55B9" w:rsidRPr="000D55B9" w:rsidRDefault="000D55B9" w:rsidP="000D55B9">
      <w:pPr>
        <w:spacing w:before="2" w:line="276" w:lineRule="auto"/>
        <w:ind w:right="75"/>
        <w:jc w:val="both"/>
        <w:rPr>
          <w:rFonts w:ascii="Montserrat" w:eastAsia="Arial" w:hAnsi="Montserrat" w:cs="Calibri"/>
          <w:sz w:val="22"/>
          <w:szCs w:val="22"/>
          <w:lang w:val="ro-RO"/>
        </w:rPr>
      </w:pPr>
    </w:p>
    <w:p w14:paraId="7DD1B2C1" w14:textId="77777777" w:rsidR="000D55B9" w:rsidRPr="000D55B9" w:rsidRDefault="000D55B9" w:rsidP="000D55B9">
      <w:pPr>
        <w:ind w:right="77"/>
        <w:jc w:val="both"/>
        <w:rPr>
          <w:rFonts w:ascii="Montserrat" w:eastAsia="Arial" w:hAnsi="Montserrat" w:cs="Calibri"/>
          <w:spacing w:val="3"/>
          <w:sz w:val="22"/>
          <w:szCs w:val="22"/>
          <w:lang w:val="ro-RO"/>
        </w:rPr>
      </w:pP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ersoana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ur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ă</w:t>
      </w:r>
      <w:r w:rsidRPr="000D55B9">
        <w:rPr>
          <w:rFonts w:ascii="Montserrat" w:eastAsia="Arial" w:hAnsi="Montserrat" w:cs="Calibri"/>
          <w:sz w:val="22"/>
          <w:szCs w:val="22"/>
          <w:lang w:val="ro-RO"/>
        </w:rPr>
        <w:t>]</w:t>
      </w:r>
      <w:r w:rsidRPr="000D55B9">
        <w:rPr>
          <w:rFonts w:ascii="Montserrat" w:eastAsia="Arial" w:hAnsi="Montserrat" w:cs="Calibri"/>
          <w:spacing w:val="3"/>
          <w:sz w:val="22"/>
          <w:szCs w:val="22"/>
          <w:lang w:val="ro-RO"/>
        </w:rPr>
        <w:t xml:space="preserve"> .................................... în calitate de Autoritate de Management/Organism Intermediar pentru Programul .............................., cu   sediul   în   str.   ……………………….…………..,   nr.   ……..,   localitatea ………………………….………,  județul  …………………….……..,  România,  cod  postal ………...,     telefon:     …….…………….,     fax:     …….………..,     poștă     electronică: ……………………………..……,  cod  fiscal  ……………….,  reprezentat legal prin  (persoana fizică, nume, prenume, funcția deținută) ………………………………………….…………., denumită în cele ce urmează AM/OI, </w:t>
      </w:r>
    </w:p>
    <w:p w14:paraId="70C38D52" w14:textId="77777777" w:rsidR="000D55B9" w:rsidRPr="000D55B9" w:rsidRDefault="000D55B9" w:rsidP="000D55B9">
      <w:pPr>
        <w:ind w:right="77"/>
        <w:jc w:val="both"/>
        <w:rPr>
          <w:rFonts w:ascii="Montserrat" w:eastAsia="Arial" w:hAnsi="Montserrat" w:cs="Calibri"/>
          <w:spacing w:val="3"/>
          <w:sz w:val="22"/>
          <w:szCs w:val="22"/>
          <w:lang w:val="ro-RO"/>
        </w:rPr>
      </w:pPr>
    </w:p>
    <w:p w14:paraId="191182B2" w14:textId="77777777" w:rsidR="000D55B9" w:rsidRPr="000D55B9" w:rsidRDefault="000D55B9" w:rsidP="000D55B9">
      <w:pPr>
        <w:ind w:right="77"/>
        <w:jc w:val="both"/>
        <w:rPr>
          <w:rFonts w:ascii="Montserrat" w:eastAsia="Arial" w:hAnsi="Montserrat" w:cs="Calibri"/>
          <w:spacing w:val="3"/>
          <w:sz w:val="22"/>
          <w:szCs w:val="22"/>
          <w:lang w:val="ro-RO"/>
        </w:rPr>
      </w:pPr>
      <w:r w:rsidRPr="000D55B9">
        <w:rPr>
          <w:rFonts w:ascii="Montserrat" w:eastAsia="Arial" w:hAnsi="Montserrat" w:cs="Calibri"/>
          <w:spacing w:val="3"/>
          <w:sz w:val="22"/>
          <w:szCs w:val="22"/>
          <w:lang w:val="ro-RO"/>
        </w:rPr>
        <w:t>&lt;dacă este cazul/aplicabil, prin raportare la funcțiile delegate /dacă nu sunt delegate către OI atribuții în ceea ce privește contractarea, putând fi evidențiate funcțiile care sunt delegate către OI&gt;</w:t>
      </w:r>
    </w:p>
    <w:p w14:paraId="4FCF9C89" w14:textId="77777777" w:rsidR="000D55B9" w:rsidRPr="000D55B9" w:rsidRDefault="000D55B9" w:rsidP="000D55B9">
      <w:pPr>
        <w:ind w:right="77"/>
        <w:jc w:val="both"/>
        <w:rPr>
          <w:rFonts w:ascii="Montserrat" w:eastAsia="Arial" w:hAnsi="Montserrat" w:cs="Calibri"/>
          <w:spacing w:val="3"/>
          <w:sz w:val="22"/>
          <w:szCs w:val="22"/>
          <w:lang w:val="ro-RO"/>
        </w:rPr>
      </w:pP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ersoana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ur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ă</w:t>
      </w:r>
      <w:r w:rsidRPr="000D55B9">
        <w:rPr>
          <w:rFonts w:ascii="Montserrat" w:eastAsia="Arial" w:hAnsi="Montserrat" w:cs="Calibri"/>
          <w:sz w:val="22"/>
          <w:szCs w:val="22"/>
          <w:lang w:val="ro-RO"/>
        </w:rPr>
        <w:t>]</w:t>
      </w:r>
      <w:r w:rsidRPr="000D55B9">
        <w:rPr>
          <w:rFonts w:ascii="Montserrat" w:eastAsia="Arial" w:hAnsi="Montserrat" w:cs="Calibri"/>
          <w:spacing w:val="3"/>
          <w:sz w:val="22"/>
          <w:szCs w:val="22"/>
          <w:lang w:val="ro-RO"/>
        </w:rPr>
        <w:t xml:space="preserve"> .................................... în calitate de Organism Intermediar pentru Programul .............................., cu   sediul   în   str.   ……………………….…………..,   nr.   ……..,   localitatea ………………………….………,  județul  …………………….……..,  România,  cod  postal ………...,     telefon:     …….…………….,     fax:     …….………..,     poștă     electronică: ……………………………..……,  cod  fiscal  ……………….,  reprezentat legal prin  (persoana fizică, nume, prenume, funcția deținută) ………………………………………….………….,denumită în cele ce urmează OI,</w:t>
      </w:r>
    </w:p>
    <w:p w14:paraId="6AB5249C" w14:textId="77777777" w:rsidR="000D55B9" w:rsidRPr="000D55B9" w:rsidRDefault="000D55B9" w:rsidP="000D55B9">
      <w:pPr>
        <w:spacing w:before="14" w:line="240" w:lineRule="exact"/>
        <w:rPr>
          <w:rFonts w:ascii="Montserrat" w:hAnsi="Montserrat" w:cs="Calibri"/>
          <w:sz w:val="22"/>
          <w:szCs w:val="22"/>
          <w:lang w:val="ro-RO"/>
        </w:rPr>
      </w:pPr>
    </w:p>
    <w:p w14:paraId="424A63A4" w14:textId="77777777" w:rsidR="000D55B9" w:rsidRPr="000D55B9" w:rsidRDefault="000D55B9" w:rsidP="000D55B9">
      <w:pPr>
        <w:spacing w:before="11" w:line="240" w:lineRule="exact"/>
        <w:rPr>
          <w:rFonts w:ascii="Montserrat" w:eastAsia="Arial" w:hAnsi="Montserrat" w:cs="Calibri"/>
          <w:sz w:val="22"/>
          <w:szCs w:val="22"/>
          <w:lang w:val="ro-RO"/>
        </w:rPr>
      </w:pPr>
      <w:r w:rsidRPr="000D55B9">
        <w:rPr>
          <w:rFonts w:ascii="Montserrat" w:eastAsia="Arial" w:hAnsi="Montserrat" w:cs="Calibri"/>
          <w:sz w:val="22"/>
          <w:szCs w:val="22"/>
          <w:lang w:val="ro-RO"/>
        </w:rPr>
        <w:t>și</w:t>
      </w:r>
    </w:p>
    <w:p w14:paraId="3ADD64CB" w14:textId="77777777" w:rsidR="000D55B9" w:rsidRPr="000D55B9" w:rsidRDefault="000D55B9" w:rsidP="000D55B9">
      <w:pPr>
        <w:spacing w:before="13" w:line="240" w:lineRule="exact"/>
        <w:jc w:val="both"/>
        <w:rPr>
          <w:rFonts w:ascii="Montserrat" w:hAnsi="Montserrat" w:cs="Calibri"/>
          <w:sz w:val="22"/>
          <w:szCs w:val="22"/>
          <w:lang w:val="ro-RO"/>
        </w:rPr>
      </w:pPr>
    </w:p>
    <w:p w14:paraId="5A708DE5" w14:textId="77777777" w:rsidR="000D55B9" w:rsidRPr="000D55B9" w:rsidRDefault="000D55B9" w:rsidP="000D55B9">
      <w:pPr>
        <w:ind w:right="81"/>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ersoana</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ur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ă</w:t>
      </w:r>
      <w:r w:rsidRPr="000D55B9">
        <w:rPr>
          <w:rFonts w:ascii="Montserrat" w:eastAsia="Arial" w:hAnsi="Montserrat" w:cs="Calibri"/>
          <w:sz w:val="22"/>
          <w:szCs w:val="22"/>
          <w:lang w:val="ro-RO"/>
        </w:rPr>
        <w:t>]</w:t>
      </w:r>
      <w:r w:rsidRPr="000D55B9">
        <w:rPr>
          <w:rFonts w:ascii="Montserrat" w:eastAsia="Arial" w:hAnsi="Montserrat" w:cs="Calibri"/>
          <w:spacing w:val="6"/>
          <w:sz w:val="22"/>
          <w:szCs w:val="22"/>
          <w:lang w:val="ro-RO"/>
        </w:rPr>
        <w:t xml:space="preserve"> </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cod</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den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care</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fiscal</w:t>
      </w:r>
      <w:r w:rsidRPr="000D55B9">
        <w:rPr>
          <w:rFonts w:ascii="Montserrat" w:eastAsia="Arial" w:hAnsi="Montserrat" w:cs="Calibri"/>
          <w:sz w:val="22"/>
          <w:szCs w:val="22"/>
          <w:lang w:val="ro-RO"/>
        </w:rPr>
        <w:t xml:space="preserve"> </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î</w:t>
      </w:r>
      <w:r w:rsidRPr="000D55B9">
        <w:rPr>
          <w:rFonts w:ascii="Montserrat" w:eastAsia="Arial" w:hAnsi="Montserrat" w:cs="Calibri"/>
          <w:spacing w:val="-3"/>
          <w:sz w:val="22"/>
          <w:szCs w:val="22"/>
          <w:lang w:val="ro-RO"/>
        </w:rPr>
        <w:t>n</w:t>
      </w:r>
      <w:r w:rsidRPr="000D55B9">
        <w:rPr>
          <w:rFonts w:ascii="Montserrat" w:eastAsia="Arial" w:hAnsi="Montserrat" w:cs="Calibri"/>
          <w:sz w:val="22"/>
          <w:szCs w:val="22"/>
          <w:lang w:val="ro-RO"/>
        </w:rPr>
        <w:t>reg</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 xml:space="preserve"> 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 xml:space="preserve">sub  </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nr.</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 xml:space="preserve">,  </w:t>
      </w:r>
      <w:r w:rsidRPr="000D55B9">
        <w:rPr>
          <w:rFonts w:ascii="Montserrat" w:eastAsia="Arial" w:hAnsi="Montserrat" w:cs="Calibri"/>
          <w:spacing w:val="22"/>
          <w:sz w:val="22"/>
          <w:szCs w:val="22"/>
          <w:lang w:val="ro-RO"/>
        </w:rPr>
        <w:t xml:space="preserve"> </w:t>
      </w:r>
      <w:r w:rsidRPr="000D55B9">
        <w:rPr>
          <w:rFonts w:ascii="Montserrat" w:eastAsia="Arial" w:hAnsi="Montserrat" w:cs="Calibri"/>
          <w:sz w:val="22"/>
          <w:szCs w:val="22"/>
          <w:lang w:val="ro-RO"/>
        </w:rPr>
        <w:t>cu</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sed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ul </w:t>
      </w: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 xml:space="preserve">n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oca</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it</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ea</w:t>
      </w:r>
      <w:r w:rsidRPr="000D55B9">
        <w:rPr>
          <w:rFonts w:ascii="Montserrat" w:eastAsia="Arial" w:hAnsi="Montserrat" w:cs="Calibri"/>
          <w:spacing w:val="6"/>
          <w:sz w:val="22"/>
          <w:szCs w:val="22"/>
          <w:lang w:val="ro-RO"/>
        </w:rPr>
        <w:t xml:space="preserve"> </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3"/>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6"/>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7"/>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w:t>
      </w:r>
      <w:r w:rsidRPr="000D55B9">
        <w:rPr>
          <w:rFonts w:ascii="Montserrat" w:eastAsia="Arial" w:hAnsi="Montserrat" w:cs="Calibri"/>
          <w:spacing w:val="7"/>
          <w:sz w:val="22"/>
          <w:szCs w:val="22"/>
          <w:lang w:val="ro-RO"/>
        </w:rPr>
        <w:t xml:space="preserve"> </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4"/>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0"/>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7"/>
          <w:sz w:val="22"/>
          <w:szCs w:val="22"/>
          <w:lang w:val="ro-RO"/>
        </w:rPr>
        <w:t xml:space="preserve"> </w:t>
      </w:r>
      <w:r w:rsidRPr="000D55B9">
        <w:rPr>
          <w:rFonts w:ascii="Montserrat" w:eastAsia="Arial" w:hAnsi="Montserrat" w:cs="Calibri"/>
          <w:sz w:val="22"/>
          <w:szCs w:val="22"/>
          <w:lang w:val="ro-RO"/>
        </w:rPr>
        <w:t>n</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w:t>
      </w:r>
      <w:r w:rsidRPr="000D55B9">
        <w:rPr>
          <w:rFonts w:ascii="Montserrat" w:eastAsia="Arial" w:hAnsi="Montserrat" w:cs="Calibri"/>
          <w:spacing w:val="7"/>
          <w:sz w:val="22"/>
          <w:szCs w:val="22"/>
          <w:lang w:val="ro-RO"/>
        </w:rPr>
        <w:t xml:space="preserve"> </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 sec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or</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ud</w:t>
      </w:r>
      <w:r w:rsidRPr="000D55B9">
        <w:rPr>
          <w:rFonts w:ascii="Montserrat" w:eastAsia="Arial" w:hAnsi="Montserrat" w:cs="Calibri"/>
          <w:spacing w:val="-14"/>
          <w:sz w:val="22"/>
          <w:szCs w:val="22"/>
          <w:lang w:val="ro-RO"/>
        </w:rPr>
        <w:t>e</w:t>
      </w:r>
      <w:r w:rsidRPr="000D55B9">
        <w:rPr>
          <w:rFonts w:ascii="Montserrat" w:eastAsia="Arial" w:hAnsi="Montserrat" w:cs="Calibri"/>
          <w:spacing w:val="1"/>
          <w:sz w:val="22"/>
          <w:szCs w:val="22"/>
          <w:lang w:val="ro-RO"/>
        </w:rPr>
        <w:t>ț</w:t>
      </w:r>
      <w:r w:rsidRPr="000D55B9">
        <w:rPr>
          <w:rFonts w:ascii="Montserrat" w:eastAsia="Arial" w:hAnsi="Montserrat" w:cs="Calibri"/>
          <w:spacing w:val="-3"/>
          <w:sz w:val="22"/>
          <w:szCs w:val="22"/>
          <w:lang w:val="ro-RO"/>
        </w:rPr>
        <w:t>u</w:t>
      </w:r>
      <w:r w:rsidRPr="000D55B9">
        <w:rPr>
          <w:rFonts w:ascii="Montserrat" w:eastAsia="Arial" w:hAnsi="Montserrat" w:cs="Calibri"/>
          <w:sz w:val="22"/>
          <w:szCs w:val="22"/>
          <w:lang w:val="ro-RO"/>
        </w:rPr>
        <w:t xml:space="preserve">l    </w:t>
      </w:r>
      <w:r w:rsidRPr="000D55B9">
        <w:rPr>
          <w:rFonts w:ascii="Montserrat" w:eastAsia="Arial" w:hAnsi="Montserrat" w:cs="Calibri"/>
          <w:spacing w:val="14"/>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 xml:space="preserve">,   </w:t>
      </w:r>
      <w:r w:rsidRPr="000D55B9">
        <w:rPr>
          <w:rFonts w:ascii="Montserrat" w:eastAsia="Arial" w:hAnsi="Montserrat" w:cs="Calibri"/>
          <w:spacing w:val="59"/>
          <w:sz w:val="22"/>
          <w:szCs w:val="22"/>
          <w:lang w:val="ro-RO"/>
        </w:rPr>
        <w:t xml:space="preserve"> </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o</w:t>
      </w:r>
      <w:r w:rsidRPr="000D55B9">
        <w:rPr>
          <w:rFonts w:ascii="Montserrat" w:eastAsia="Arial" w:hAnsi="Montserrat" w:cs="Calibri"/>
          <w:sz w:val="22"/>
          <w:szCs w:val="22"/>
          <w:lang w:val="ro-RO"/>
        </w:rPr>
        <w:t>mân</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 xml:space="preserve">,   </w:t>
      </w:r>
      <w:r w:rsidRPr="000D55B9">
        <w:rPr>
          <w:rFonts w:ascii="Montserrat" w:eastAsia="Arial" w:hAnsi="Montserrat" w:cs="Calibri"/>
          <w:spacing w:val="59"/>
          <w:sz w:val="22"/>
          <w:szCs w:val="22"/>
          <w:lang w:val="ro-RO"/>
        </w:rPr>
        <w:t xml:space="preserve"> </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 xml:space="preserve">on    </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 xml:space="preserve">,   </w:t>
      </w:r>
      <w:r w:rsidRPr="000D55B9">
        <w:rPr>
          <w:rFonts w:ascii="Montserrat" w:eastAsia="Arial" w:hAnsi="Montserrat" w:cs="Calibri"/>
          <w:spacing w:val="59"/>
          <w:sz w:val="22"/>
          <w:szCs w:val="22"/>
          <w:lang w:val="ro-RO"/>
        </w:rPr>
        <w:t xml:space="preserve"> </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ax ………</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o</w:t>
      </w:r>
      <w:r w:rsidRPr="000D55B9">
        <w:rPr>
          <w:rFonts w:ascii="Montserrat" w:eastAsia="Arial" w:hAnsi="Montserrat" w:cs="Calibri"/>
          <w:position w:val="1"/>
          <w:sz w:val="22"/>
          <w:szCs w:val="22"/>
          <w:lang w:val="ro-RO"/>
        </w:rPr>
        <w:t>ș</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ă</w:t>
      </w:r>
      <w:r w:rsidRPr="000D55B9">
        <w:rPr>
          <w:rFonts w:ascii="Montserrat" w:eastAsia="Arial" w:hAnsi="Montserrat" w:cs="Calibri"/>
          <w:spacing w:val="3"/>
          <w:position w:val="1"/>
          <w:sz w:val="22"/>
          <w:szCs w:val="22"/>
          <w:lang w:val="ro-RO"/>
        </w:rPr>
        <w:t xml:space="preserve"> </w:t>
      </w:r>
      <w:r w:rsidRPr="000D55B9">
        <w:rPr>
          <w:rFonts w:ascii="Montserrat" w:eastAsia="Arial" w:hAnsi="Montserrat" w:cs="Calibri"/>
          <w:spacing w:val="-3"/>
          <w:position w:val="1"/>
          <w:sz w:val="22"/>
          <w:szCs w:val="22"/>
          <w:lang w:val="ro-RO"/>
        </w:rPr>
        <w:t>e</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ec</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ron</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că</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1"/>
          <w:position w:val="1"/>
          <w:sz w:val="22"/>
          <w:szCs w:val="22"/>
          <w:lang w:val="ro-RO"/>
        </w:rPr>
        <w:t>.</w:t>
      </w:r>
      <w:r w:rsidRPr="000D55B9">
        <w:rPr>
          <w:rFonts w:ascii="Montserrat" w:eastAsia="Arial" w:hAnsi="Montserrat" w:cs="Calibri"/>
          <w:spacing w:val="3"/>
          <w:position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0"/>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repr</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zen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 xml:space="preserve"> l</w:t>
      </w:r>
      <w:r w:rsidRPr="000D55B9">
        <w:rPr>
          <w:rFonts w:ascii="Montserrat" w:eastAsia="Arial" w:hAnsi="Montserrat" w:cs="Calibri"/>
          <w:sz w:val="22"/>
          <w:szCs w:val="22"/>
          <w:lang w:val="ro-RO"/>
        </w:rPr>
        <w:t>egal</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2"/>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 ………</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3"/>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un</w:t>
      </w:r>
      <w:r w:rsidRPr="000D55B9">
        <w:rPr>
          <w:rFonts w:ascii="Montserrat" w:eastAsia="Arial" w:hAnsi="Montserrat" w:cs="Calibri"/>
          <w:spacing w:val="-18"/>
          <w:sz w:val="22"/>
          <w:szCs w:val="22"/>
          <w:lang w:val="ro-RO"/>
        </w:rPr>
        <w:t>c</w:t>
      </w:r>
      <w:r w:rsidRPr="000D55B9">
        <w:rPr>
          <w:rFonts w:ascii="Montserrat" w:eastAsia="Arial" w:hAnsi="Montserrat" w:cs="Calibri"/>
          <w:spacing w:val="1"/>
          <w:position w:val="1"/>
          <w:sz w:val="22"/>
          <w:szCs w:val="22"/>
          <w:lang w:val="ro-RO"/>
        </w:rPr>
        <w:t>ți</w:t>
      </w:r>
      <w:r w:rsidRPr="000D55B9">
        <w:rPr>
          <w:rFonts w:ascii="Montserrat" w:eastAsia="Arial" w:hAnsi="Montserrat" w:cs="Calibri"/>
          <w:position w:val="1"/>
          <w:sz w:val="22"/>
          <w:szCs w:val="22"/>
          <w:lang w:val="ro-RO"/>
        </w:rPr>
        <w:t xml:space="preserve">a </w:t>
      </w:r>
      <w:r w:rsidRPr="000D55B9">
        <w:rPr>
          <w:rFonts w:ascii="Montserrat" w:eastAsia="Arial" w:hAnsi="Montserrat" w:cs="Calibri"/>
          <w:spacing w:val="38"/>
          <w:position w:val="1"/>
          <w:sz w:val="22"/>
          <w:szCs w:val="22"/>
          <w:lang w:val="ro-RO"/>
        </w:rPr>
        <w:t xml:space="preserve"> </w:t>
      </w:r>
      <w:r w:rsidRPr="000D55B9">
        <w:rPr>
          <w:rFonts w:ascii="Montserrat" w:eastAsia="Arial" w:hAnsi="Montserrat" w:cs="Calibri"/>
          <w:position w:val="1"/>
          <w:sz w:val="22"/>
          <w:szCs w:val="22"/>
          <w:lang w:val="ro-RO"/>
        </w:rPr>
        <w:t>d</w:t>
      </w:r>
      <w:r w:rsidRPr="000D55B9">
        <w:rPr>
          <w:rFonts w:ascii="Montserrat" w:eastAsia="Arial" w:hAnsi="Montserrat" w:cs="Calibri"/>
          <w:spacing w:val="-3"/>
          <w:position w:val="1"/>
          <w:sz w:val="22"/>
          <w:szCs w:val="22"/>
          <w:lang w:val="ro-RO"/>
        </w:rPr>
        <w:t>e</w:t>
      </w:r>
      <w:r w:rsidRPr="000D55B9">
        <w:rPr>
          <w:rFonts w:ascii="Montserrat" w:eastAsia="Arial" w:hAnsi="Montserrat" w:cs="Calibri"/>
          <w:spacing w:val="1"/>
          <w:position w:val="1"/>
          <w:sz w:val="22"/>
          <w:szCs w:val="22"/>
          <w:lang w:val="ro-RO"/>
        </w:rPr>
        <w:t>ți</w:t>
      </w:r>
      <w:r w:rsidRPr="000D55B9">
        <w:rPr>
          <w:rFonts w:ascii="Montserrat" w:eastAsia="Arial" w:hAnsi="Montserrat" w:cs="Calibri"/>
          <w:spacing w:val="-3"/>
          <w:position w:val="1"/>
          <w:sz w:val="22"/>
          <w:szCs w:val="22"/>
          <w:lang w:val="ro-RO"/>
        </w:rPr>
        <w:t>n</w:t>
      </w:r>
      <w:r w:rsidRPr="000D55B9">
        <w:rPr>
          <w:rFonts w:ascii="Montserrat" w:eastAsia="Arial" w:hAnsi="Montserrat" w:cs="Calibri"/>
          <w:position w:val="1"/>
          <w:sz w:val="22"/>
          <w:szCs w:val="22"/>
          <w:lang w:val="ro-RO"/>
        </w:rPr>
        <w:t>u</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ă</w:t>
      </w:r>
      <w:r w:rsidRPr="000D55B9">
        <w:rPr>
          <w:rFonts w:ascii="Montserrat" w:eastAsia="Arial" w:hAnsi="Montserrat" w:cs="Calibri"/>
          <w:spacing w:val="-43"/>
          <w:position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den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cat pr</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n</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3"/>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 xml:space="preserve">, </w:t>
      </w: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
          <w:sz w:val="22"/>
          <w:szCs w:val="22"/>
          <w:lang w:val="ro-RO"/>
        </w:rPr>
        <w:t xml:space="preserve"> B</w:t>
      </w:r>
      <w:r w:rsidRPr="000D55B9">
        <w:rPr>
          <w:rFonts w:ascii="Montserrat" w:eastAsia="Arial" w:hAnsi="Montserrat" w:cs="Calibri"/>
          <w:sz w:val="22"/>
          <w:szCs w:val="22"/>
          <w:lang w:val="ro-RO"/>
        </w:rPr>
        <w:t>ene</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ar</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 xml:space="preserve">al </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na</w:t>
      </w:r>
      <w:r w:rsidRPr="000D55B9">
        <w:rPr>
          <w:rFonts w:ascii="Montserrat" w:eastAsia="Arial" w:hAnsi="Montserrat" w:cs="Calibri"/>
          <w:spacing w:val="-9"/>
          <w:sz w:val="22"/>
          <w:szCs w:val="22"/>
          <w:lang w:val="ro-RO"/>
        </w:rPr>
        <w:t>n</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ăr</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i/Lider de parteneriat</w:t>
      </w:r>
      <w:r w:rsidRPr="000D55B9">
        <w:rPr>
          <w:rFonts w:ascii="Montserrat" w:eastAsia="Arial" w:hAnsi="Montserrat" w:cs="Calibri"/>
          <w:sz w:val="22"/>
          <w:szCs w:val="22"/>
          <w:lang w:val="ro-RO"/>
        </w:rPr>
        <w:t>, denumită în continuare Beneficiar</w:t>
      </w:r>
    </w:p>
    <w:p w14:paraId="2B007557" w14:textId="77777777" w:rsidR="000D55B9" w:rsidRPr="000D55B9" w:rsidRDefault="000D55B9" w:rsidP="000D55B9">
      <w:pPr>
        <w:spacing w:before="7" w:line="240" w:lineRule="exact"/>
        <w:jc w:val="both"/>
        <w:rPr>
          <w:rFonts w:ascii="Montserrat" w:hAnsi="Montserrat" w:cs="Calibri"/>
          <w:sz w:val="22"/>
          <w:szCs w:val="22"/>
          <w:lang w:val="ro-RO"/>
        </w:rPr>
      </w:pPr>
    </w:p>
    <w:p w14:paraId="4BA25AB4" w14:textId="77777777" w:rsidR="000D55B9" w:rsidRPr="000D55B9" w:rsidRDefault="000D55B9" w:rsidP="000D55B9">
      <w:pPr>
        <w:jc w:val="both"/>
        <w:rPr>
          <w:rFonts w:ascii="Montserrat" w:eastAsia="Arial" w:hAnsi="Montserrat" w:cs="Calibri"/>
          <w:sz w:val="22"/>
          <w:szCs w:val="22"/>
          <w:lang w:val="ro-RO"/>
        </w:rPr>
      </w:pPr>
      <w:r w:rsidRPr="000D55B9">
        <w:rPr>
          <w:rFonts w:ascii="Montserrat" w:eastAsia="Arial" w:hAnsi="Montserrat" w:cs="Calibri"/>
          <w:sz w:val="22"/>
          <w:szCs w:val="22"/>
          <w:lang w:val="ro-RO"/>
        </w:rPr>
        <w:t>au</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con</w:t>
      </w:r>
      <w:r w:rsidRPr="000D55B9">
        <w:rPr>
          <w:rFonts w:ascii="Montserrat" w:eastAsia="Arial" w:hAnsi="Montserrat" w:cs="Calibri"/>
          <w:spacing w:val="-3"/>
          <w:sz w:val="22"/>
          <w:szCs w:val="22"/>
          <w:lang w:val="ro-RO"/>
        </w:rPr>
        <w:t>v</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t </w:t>
      </w: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nche</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rea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prezen</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w:t>
      </w:r>
      <w:r w:rsidRPr="000D55B9">
        <w:rPr>
          <w:rFonts w:ascii="Montserrat" w:eastAsia="Arial" w:hAnsi="Montserrat" w:cs="Calibri"/>
          <w:spacing w:val="-3"/>
          <w:sz w:val="22"/>
          <w:szCs w:val="22"/>
          <w:lang w:val="ro-RO"/>
        </w:rPr>
        <w:t>c</w:t>
      </w:r>
      <w:r w:rsidRPr="000D55B9">
        <w:rPr>
          <w:rFonts w:ascii="Montserrat" w:eastAsia="Arial" w:hAnsi="Montserrat" w:cs="Calibri"/>
          <w:sz w:val="22"/>
          <w:szCs w:val="22"/>
          <w:lang w:val="ro-RO"/>
        </w:rPr>
        <w:t>t</w:t>
      </w:r>
      <w:r w:rsidRPr="000D55B9">
        <w:rPr>
          <w:rFonts w:ascii="Montserrat" w:eastAsia="Arial" w:hAnsi="Montserrat" w:cs="Calibri"/>
          <w:spacing w:val="-44"/>
          <w:sz w:val="22"/>
          <w:szCs w:val="22"/>
          <w:lang w:val="ro-RO"/>
        </w:rPr>
        <w:t>,</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u</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mă</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re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con</w:t>
      </w:r>
      <w:r w:rsidRPr="000D55B9">
        <w:rPr>
          <w:rFonts w:ascii="Montserrat" w:eastAsia="Arial" w:hAnsi="Montserrat" w:cs="Calibri"/>
          <w:spacing w:val="-3"/>
          <w:sz w:val="22"/>
          <w:szCs w:val="22"/>
          <w:lang w:val="ro-RO"/>
        </w:rPr>
        <w:t>d</w:t>
      </w:r>
      <w:r w:rsidRPr="000D55B9">
        <w:rPr>
          <w:rFonts w:ascii="Montserrat" w:eastAsia="Arial" w:hAnsi="Montserrat" w:cs="Calibri"/>
          <w:spacing w:val="-7"/>
          <w:sz w:val="22"/>
          <w:szCs w:val="22"/>
          <w:lang w:val="ro-RO"/>
        </w:rPr>
        <w:t>i</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w:t>
      </w:r>
    </w:p>
    <w:p w14:paraId="2E7E8BE6" w14:textId="77777777" w:rsidR="000D55B9" w:rsidRPr="000D55B9" w:rsidRDefault="000D55B9" w:rsidP="000D55B9">
      <w:pPr>
        <w:spacing w:line="200" w:lineRule="exact"/>
        <w:rPr>
          <w:rFonts w:ascii="Montserrat" w:hAnsi="Montserrat" w:cs="Calibri"/>
          <w:sz w:val="22"/>
          <w:szCs w:val="22"/>
          <w:lang w:val="ro-RO"/>
        </w:rPr>
      </w:pPr>
    </w:p>
    <w:p w14:paraId="47C9CE98" w14:textId="77777777" w:rsidR="000D55B9" w:rsidRPr="000D55B9" w:rsidRDefault="000D55B9" w:rsidP="000D55B9">
      <w:pPr>
        <w:tabs>
          <w:tab w:val="left" w:pos="0"/>
        </w:tabs>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II. </w:t>
      </w: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re</w:t>
      </w:r>
      <w:r w:rsidRPr="000D55B9">
        <w:rPr>
          <w:rFonts w:ascii="Montserrat" w:eastAsia="Arial" w:hAnsi="Montserrat" w:cs="Calibri"/>
          <w:spacing w:val="-3"/>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ză</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i</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2"/>
          <w:sz w:val="22"/>
          <w:szCs w:val="22"/>
          <w:lang w:val="ro-RO"/>
        </w:rPr>
        <w:t>p</w:t>
      </w:r>
      <w:r w:rsidRPr="000D55B9">
        <w:rPr>
          <w:rFonts w:ascii="Montserrat" w:eastAsia="Arial" w:hAnsi="Montserrat" w:cs="Calibri"/>
          <w:sz w:val="22"/>
          <w:szCs w:val="22"/>
          <w:lang w:val="ro-RO"/>
        </w:rPr>
        <w:t>rea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3"/>
          <w:sz w:val="22"/>
          <w:szCs w:val="22"/>
          <w:lang w:val="ro-RO"/>
        </w:rPr>
        <w:t>b</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p>
    <w:p w14:paraId="24078778" w14:textId="77777777" w:rsidR="000D55B9" w:rsidRPr="000D55B9" w:rsidRDefault="000D55B9" w:rsidP="000D55B9">
      <w:pPr>
        <w:tabs>
          <w:tab w:val="left" w:pos="0"/>
        </w:tabs>
        <w:jc w:val="both"/>
        <w:rPr>
          <w:rFonts w:ascii="Montserrat" w:eastAsia="Arial" w:hAnsi="Montserrat" w:cs="Calibri"/>
          <w:sz w:val="22"/>
          <w:szCs w:val="22"/>
          <w:lang w:val="ro-RO"/>
        </w:rPr>
      </w:pPr>
    </w:p>
    <w:p w14:paraId="4FE4CFCC" w14:textId="77777777" w:rsidR="000D55B9" w:rsidRPr="000D55B9" w:rsidRDefault="000D55B9" w:rsidP="000D55B9">
      <w:pPr>
        <w:ind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 (1) - În prezentul contract de finanțare, cu excepția situațiilor când contextul cere altfel sau a unei prevederi contrare:</w:t>
      </w:r>
    </w:p>
    <w:p w14:paraId="1804B0B6"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Cuvintele care indică singularul includ şi pluralul, iar cuvintele care indică pluralul includ şi singularul;</w:t>
      </w:r>
    </w:p>
    <w:p w14:paraId="06FBE34E"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Cuvintele care indică un gen includ toate genurile;</w:t>
      </w:r>
    </w:p>
    <w:p w14:paraId="084BC8C2"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Termenul „zi” reprezintă zi calendaristică dacă nu se specifică altfel;</w:t>
      </w:r>
    </w:p>
    <w:p w14:paraId="5E616E66"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Termenul ”beneficiar” are înțelesul prevăzut de art. 2, punctul 9 din </w:t>
      </w:r>
      <w:bookmarkStart w:id="0" w:name="_Hlk119406505"/>
      <w:r w:rsidRPr="000D55B9">
        <w:rPr>
          <w:rFonts w:ascii="Montserrat" w:hAnsi="Montserrat" w:cs="Calibri"/>
          <w:sz w:val="22"/>
          <w:szCs w:val="22"/>
          <w:lang w:val="ro-RO"/>
        </w:rPr>
        <w:t xml:space="preserve">Regulamentul (UE) 2021/1060 al Parlamentului European şi al Consiliului din 24 iunie 2021 de </w:t>
      </w:r>
      <w:r w:rsidRPr="000D55B9">
        <w:rPr>
          <w:rFonts w:ascii="Montserrat" w:hAnsi="Montserrat" w:cs="Calibri"/>
          <w:sz w:val="22"/>
          <w:szCs w:val="22"/>
          <w:lang w:val="ro-RO"/>
        </w:rPr>
        <w:lastRenderedPageBreak/>
        <w:t>stabilire a dispozițiilor comune privind Fondul european de dezvoltare regională, Fondul social european Plus, Fondul de coeziune, Fondul pentru o tranziție justă şi Fondul european pentru afaceri maritime, pescuit şi acvacultură şi de stabilire a normelor financiare aplicabile acestor fonduri, precum şi Fondului pentru azil, migrație şi integrare, Fondului pentru securitate internă şi Instrumentului de sprijin financiar pentru managementul frontierelor şi politica de vize</w:t>
      </w:r>
      <w:bookmarkEnd w:id="0"/>
      <w:r w:rsidRPr="000D55B9">
        <w:rPr>
          <w:rFonts w:ascii="Montserrat" w:hAnsi="Montserrat" w:cs="Calibri"/>
          <w:sz w:val="22"/>
          <w:szCs w:val="22"/>
          <w:lang w:val="ro-RO"/>
        </w:rPr>
        <w:t>, denumit în continuare Regulamentul (UE) 2021/1060</w:t>
      </w:r>
      <w:r w:rsidRPr="000D55B9">
        <w:rPr>
          <w:rFonts w:ascii="Montserrat" w:eastAsia="Arial" w:hAnsi="Montserrat" w:cs="Calibri"/>
          <w:sz w:val="22"/>
          <w:szCs w:val="22"/>
          <w:lang w:val="ro-RO"/>
        </w:rPr>
        <w:t>;</w:t>
      </w:r>
    </w:p>
    <w:p w14:paraId="5AD53A89"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Termenul de ”destinatar final” are înțelesul prevăzut de art. 2, punctul 18 din </w:t>
      </w:r>
      <w:r w:rsidRPr="000D55B9">
        <w:rPr>
          <w:rFonts w:ascii="Montserrat" w:hAnsi="Montserrat" w:cs="Calibri"/>
          <w:sz w:val="22"/>
          <w:szCs w:val="22"/>
          <w:lang w:val="ro-RO"/>
        </w:rPr>
        <w:t>Regulamentul (UE) 2021/1060;</w:t>
      </w:r>
    </w:p>
    <w:p w14:paraId="413380CC"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Termenul de ”relocare” are înțelesul prevăzut de art. 2, punctul 27 din </w:t>
      </w:r>
      <w:r w:rsidRPr="000D55B9">
        <w:rPr>
          <w:rFonts w:ascii="Montserrat" w:hAnsi="Montserrat" w:cs="Calibri"/>
          <w:sz w:val="22"/>
          <w:szCs w:val="22"/>
          <w:lang w:val="ro-RO"/>
        </w:rPr>
        <w:t>Regulamentul (UE) 2021/1060;</w:t>
      </w:r>
    </w:p>
    <w:p w14:paraId="6FE0E294" w14:textId="77777777" w:rsidR="000D55B9" w:rsidRPr="000D55B9" w:rsidRDefault="000D55B9" w:rsidP="00253A3C">
      <w:pPr>
        <w:pStyle w:val="ListParagraph"/>
        <w:numPr>
          <w:ilvl w:val="0"/>
          <w:numId w:val="4"/>
        </w:numPr>
        <w:ind w:left="426" w:right="76"/>
        <w:jc w:val="both"/>
        <w:rPr>
          <w:rFonts w:ascii="Montserrat" w:hAnsi="Montserrat" w:cs="Calibri"/>
          <w:sz w:val="22"/>
          <w:szCs w:val="22"/>
          <w:lang w:val="ro-RO"/>
        </w:rPr>
      </w:pPr>
      <w:r w:rsidRPr="000D55B9">
        <w:rPr>
          <w:rFonts w:ascii="Montserrat" w:hAnsi="Montserrat" w:cs="Calibri"/>
          <w:sz w:val="22"/>
          <w:szCs w:val="22"/>
          <w:lang w:val="ro-RO"/>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21614B1E"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înțelesul prezentului contract de finanțare și al anexelor acestuia, trimiterile la actele normative includ și modificările și completările ulterioare ale acestora, precum și orice alte acte normative subsecvente;</w:t>
      </w:r>
    </w:p>
    <w:p w14:paraId="2C8B8169"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7EF065DE"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înțelesul prezentului contract de finanțare, atunci când proiectul se implementează în parteneriat, prin ”beneficiar” se înțelege întregul parteneriat (lider de parteneriat și partenerii);</w:t>
      </w:r>
    </w:p>
    <w:p w14:paraId="6780F5D9" w14:textId="698C8B68"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înțelesul prezentului contract de finanțare orice referire la contracte va interpreta ca fiind făcută atât la contract, cât și la anexele acestuia;</w:t>
      </w:r>
    </w:p>
    <w:p w14:paraId="59647DF1" w14:textId="77777777" w:rsidR="000D55B9" w:rsidRPr="000D55B9" w:rsidRDefault="000D55B9" w:rsidP="00253A3C">
      <w:pPr>
        <w:pStyle w:val="ListParagraph"/>
        <w:numPr>
          <w:ilvl w:val="0"/>
          <w:numId w:val="4"/>
        </w:numPr>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În înțelesul prezentului contract de finanțare, dacă prin acte normative nu se prevede altfel, termenele (inclusiv durata contractului) se calculează după cum urmează: </w:t>
      </w:r>
    </w:p>
    <w:p w14:paraId="7F4066E8" w14:textId="77777777" w:rsidR="000D55B9" w:rsidRPr="000D55B9" w:rsidRDefault="000D55B9" w:rsidP="00253A3C">
      <w:pPr>
        <w:pStyle w:val="ListParagraph"/>
        <w:numPr>
          <w:ilvl w:val="0"/>
          <w:numId w:val="5"/>
        </w:numPr>
        <w:ind w:left="993"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4B8C2BF" w14:textId="77777777" w:rsidR="000D55B9" w:rsidRPr="000D55B9" w:rsidRDefault="000D55B9" w:rsidP="00253A3C">
      <w:pPr>
        <w:pStyle w:val="ListParagraph"/>
        <w:numPr>
          <w:ilvl w:val="0"/>
          <w:numId w:val="5"/>
        </w:numPr>
        <w:ind w:left="993"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Când termenul este stabilit pe zile, acesta începe să curgă în ziua intrării în vigoare a contractului și se împlinește la ora 24.00 din ultima zi;</w:t>
      </w:r>
    </w:p>
    <w:p w14:paraId="1F140BF4" w14:textId="77777777" w:rsidR="000D55B9" w:rsidRPr="000D55B9" w:rsidRDefault="000D55B9" w:rsidP="00253A3C">
      <w:pPr>
        <w:pStyle w:val="ListParagraph"/>
        <w:numPr>
          <w:ilvl w:val="0"/>
          <w:numId w:val="5"/>
        </w:numPr>
        <w:ind w:left="993"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Când termenul este stabilit atât pe luni cât și pe zile, termenul se calculează aplicând regulile stabilite la litera i., iar termenul pe zile curge în continuarea celui stabilit pe luni și se împlinește la ora 24.00 din ultima zi;</w:t>
      </w:r>
    </w:p>
    <w:p w14:paraId="5F1B5F10" w14:textId="77777777" w:rsidR="000D55B9" w:rsidRPr="000D55B9" w:rsidRDefault="000D55B9" w:rsidP="00253A3C">
      <w:pPr>
        <w:pStyle w:val="ListParagraph"/>
        <w:numPr>
          <w:ilvl w:val="0"/>
          <w:numId w:val="5"/>
        </w:numPr>
        <w:ind w:left="993"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Dacă ultima zi a termenului este o zi nelucrătoare, termenul se consideră împlinit la sfârșitul primei zile lucrătoare care îi urmează.</w:t>
      </w:r>
    </w:p>
    <w:p w14:paraId="381AD755" w14:textId="4B5C44F2" w:rsidR="000D55B9" w:rsidRPr="000D55B9" w:rsidRDefault="000D55B9" w:rsidP="004D4B76">
      <w:pPr>
        <w:pStyle w:val="ListParagraph"/>
        <w:numPr>
          <w:ilvl w:val="0"/>
          <w:numId w:val="4"/>
        </w:numPr>
        <w:ind w:left="426" w:right="76" w:hanging="284"/>
        <w:jc w:val="both"/>
        <w:rPr>
          <w:rFonts w:ascii="Montserrat" w:eastAsia="Arial" w:hAnsi="Montserrat" w:cs="Calibri"/>
          <w:sz w:val="22"/>
          <w:szCs w:val="22"/>
          <w:lang w:val="ro-RO"/>
        </w:rPr>
      </w:pPr>
      <w:r w:rsidRPr="000D55B9">
        <w:rPr>
          <w:rFonts w:ascii="Montserrat" w:eastAsia="Arial" w:hAnsi="Montserrat" w:cs="Calibri"/>
          <w:sz w:val="22"/>
          <w:szCs w:val="22"/>
          <w:lang w:val="ro-RO"/>
        </w:rPr>
        <w:t>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78C3AEA5" w14:textId="77777777" w:rsidR="000D55B9" w:rsidRPr="000D55B9" w:rsidRDefault="000D55B9" w:rsidP="00253A3C">
      <w:pPr>
        <w:ind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lastRenderedPageBreak/>
        <w:t xml:space="preserve"> (2) - Finanțarea nerambursabilă acordată Beneficiarului este stabilită în termenii şi condițiile prezentului contract de finanțare.</w:t>
      </w:r>
    </w:p>
    <w:p w14:paraId="060FD6D2" w14:textId="77777777" w:rsidR="000D55B9" w:rsidRPr="000D55B9" w:rsidRDefault="000D55B9" w:rsidP="00253A3C">
      <w:pPr>
        <w:ind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 (3) -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28497BC1" w14:textId="4D001F7F" w:rsidR="000D55B9" w:rsidRPr="000D55B9" w:rsidRDefault="000D55B9" w:rsidP="00C83244">
      <w:pPr>
        <w:rPr>
          <w:rFonts w:ascii="Montserrat" w:eastAsia="Arial" w:hAnsi="Montserrat" w:cs="Calibri"/>
          <w:sz w:val="22"/>
          <w:szCs w:val="22"/>
          <w:lang w:val="ro-RO"/>
        </w:rPr>
      </w:pPr>
      <w:r w:rsidRPr="000D55B9">
        <w:rPr>
          <w:rFonts w:ascii="Montserrat" w:eastAsia="Arial" w:hAnsi="Montserrat" w:cs="Calibri"/>
          <w:sz w:val="22"/>
          <w:szCs w:val="22"/>
          <w:lang w:val="ro-RO"/>
        </w:rPr>
        <w:br w:type="page"/>
      </w:r>
      <w:r w:rsidRPr="000D55B9">
        <w:rPr>
          <w:rFonts w:ascii="Montserrat" w:eastAsia="Arial" w:hAnsi="Montserrat" w:cs="Calibri"/>
          <w:spacing w:val="-1"/>
          <w:sz w:val="22"/>
          <w:szCs w:val="22"/>
          <w:lang w:val="ro-RO"/>
        </w:rPr>
        <w:lastRenderedPageBreak/>
        <w:t>III. C</w:t>
      </w:r>
      <w:r w:rsidRPr="000D55B9">
        <w:rPr>
          <w:rFonts w:ascii="Montserrat" w:eastAsia="Arial" w:hAnsi="Montserrat" w:cs="Calibri"/>
          <w:spacing w:val="1"/>
          <w:sz w:val="22"/>
          <w:szCs w:val="22"/>
          <w:lang w:val="ro-RO"/>
        </w:rPr>
        <w:t>O</w:t>
      </w:r>
      <w:r w:rsidRPr="000D55B9">
        <w:rPr>
          <w:rFonts w:ascii="Montserrat" w:eastAsia="Arial" w:hAnsi="Montserrat" w:cs="Calibri"/>
          <w:spacing w:val="-1"/>
          <w:sz w:val="22"/>
          <w:szCs w:val="22"/>
          <w:lang w:val="ro-RO"/>
        </w:rPr>
        <w:t>ND</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I </w:t>
      </w:r>
      <w:r w:rsidRPr="000D55B9">
        <w:rPr>
          <w:rFonts w:ascii="Montserrat" w:eastAsia="Arial" w:hAnsi="Montserrat" w:cs="Calibri"/>
          <w:spacing w:val="1"/>
          <w:sz w:val="22"/>
          <w:szCs w:val="22"/>
          <w:lang w:val="ro-RO"/>
        </w:rPr>
        <w:t>G</w:t>
      </w:r>
      <w:r w:rsidRPr="000D55B9">
        <w:rPr>
          <w:rFonts w:ascii="Montserrat" w:eastAsia="Arial" w:hAnsi="Montserrat" w:cs="Calibri"/>
          <w:spacing w:val="-1"/>
          <w:sz w:val="22"/>
          <w:szCs w:val="22"/>
          <w:lang w:val="ro-RO"/>
        </w:rPr>
        <w:t>ENE</w:t>
      </w:r>
      <w:r w:rsidRPr="000D55B9">
        <w:rPr>
          <w:rFonts w:ascii="Montserrat" w:eastAsia="Arial" w:hAnsi="Montserrat" w:cs="Calibri"/>
          <w:spacing w:val="1"/>
          <w:sz w:val="22"/>
          <w:szCs w:val="22"/>
          <w:lang w:val="ro-RO"/>
        </w:rPr>
        <w:t>R</w:t>
      </w: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LE</w:t>
      </w:r>
    </w:p>
    <w:p w14:paraId="261D59AE" w14:textId="77777777" w:rsidR="000D55B9" w:rsidRPr="000D55B9" w:rsidRDefault="000D55B9" w:rsidP="000D55B9">
      <w:pPr>
        <w:rPr>
          <w:rFonts w:ascii="Montserrat" w:hAnsi="Montserrat" w:cs="Calibri"/>
          <w:sz w:val="22"/>
          <w:szCs w:val="22"/>
          <w:lang w:val="ro-RO"/>
        </w:rPr>
      </w:pPr>
    </w:p>
    <w:p w14:paraId="4F063563" w14:textId="77777777" w:rsidR="000D55B9" w:rsidRPr="000D55B9" w:rsidRDefault="000D55B9" w:rsidP="00C83244">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 xml:space="preserve">1 - </w:t>
      </w:r>
      <w:r w:rsidRPr="000D55B9">
        <w:rPr>
          <w:rFonts w:ascii="Montserrat" w:eastAsia="Arial" w:hAnsi="Montserrat" w:cs="Calibri"/>
          <w:spacing w:val="1"/>
          <w:sz w:val="22"/>
          <w:szCs w:val="22"/>
          <w:lang w:val="ro-RO"/>
        </w:rPr>
        <w:t>O</w:t>
      </w:r>
      <w:r w:rsidRPr="000D55B9">
        <w:rPr>
          <w:rFonts w:ascii="Montserrat" w:eastAsia="Arial" w:hAnsi="Montserrat" w:cs="Calibri"/>
          <w:spacing w:val="-3"/>
          <w:sz w:val="22"/>
          <w:szCs w:val="22"/>
          <w:lang w:val="ro-RO"/>
        </w:rPr>
        <w:t>b</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ec</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z w:val="22"/>
          <w:szCs w:val="22"/>
          <w:lang w:val="ro-RO"/>
        </w:rPr>
        <w:t>l</w:t>
      </w:r>
      <w:r w:rsidRPr="000D55B9">
        <w:rPr>
          <w:rFonts w:ascii="Montserrat" w:eastAsia="Arial" w:hAnsi="Montserrat" w:cs="Calibri"/>
          <w:spacing w:val="4"/>
          <w:sz w:val="22"/>
          <w:szCs w:val="22"/>
          <w:lang w:val="ro-RO"/>
        </w:rPr>
        <w:t xml:space="preserve"> </w:t>
      </w:r>
      <w:r w:rsidRPr="000D55B9">
        <w:rPr>
          <w:rFonts w:ascii="Montserrat" w:eastAsia="Arial" w:hAnsi="Montserrat" w:cs="Calibri"/>
          <w:spacing w:val="-3"/>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rac</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 de</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na</w:t>
      </w:r>
      <w:r w:rsidRPr="000D55B9">
        <w:rPr>
          <w:rFonts w:ascii="Montserrat" w:eastAsia="Arial" w:hAnsi="Montserrat" w:cs="Calibri"/>
          <w:spacing w:val="-14"/>
          <w:sz w:val="22"/>
          <w:szCs w:val="22"/>
          <w:lang w:val="ro-RO"/>
        </w:rPr>
        <w:t>n</w:t>
      </w:r>
      <w:r w:rsidRPr="000D55B9">
        <w:rPr>
          <w:rFonts w:ascii="Montserrat" w:eastAsia="Arial" w:hAnsi="Montserrat" w:cs="Calibri"/>
          <w:spacing w:val="1"/>
          <w:sz w:val="22"/>
          <w:szCs w:val="22"/>
          <w:lang w:val="ro-RO"/>
        </w:rPr>
        <w:t>ț</w:t>
      </w:r>
      <w:r w:rsidRPr="000D55B9">
        <w:rPr>
          <w:rFonts w:ascii="Montserrat" w:eastAsia="Arial" w:hAnsi="Montserrat" w:cs="Calibri"/>
          <w:spacing w:val="-3"/>
          <w:sz w:val="22"/>
          <w:szCs w:val="22"/>
          <w:lang w:val="ro-RO"/>
        </w:rPr>
        <w:t>a</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e</w:t>
      </w:r>
    </w:p>
    <w:p w14:paraId="3C3AF440" w14:textId="77777777" w:rsidR="000D55B9" w:rsidRPr="000D55B9" w:rsidRDefault="000D55B9" w:rsidP="00C83244">
      <w:pPr>
        <w:rPr>
          <w:rFonts w:ascii="Montserrat" w:eastAsia="Arial" w:hAnsi="Montserrat" w:cs="Calibri"/>
          <w:sz w:val="22"/>
          <w:szCs w:val="22"/>
          <w:lang w:val="ro-RO"/>
        </w:rPr>
      </w:pPr>
    </w:p>
    <w:p w14:paraId="3CB91A8F" w14:textId="77777777" w:rsidR="000D55B9" w:rsidRPr="000D55B9" w:rsidRDefault="000D55B9" w:rsidP="004D4B76">
      <w:pPr>
        <w:pStyle w:val="ListParagraph"/>
        <w:numPr>
          <w:ilvl w:val="1"/>
          <w:numId w:val="5"/>
        </w:numPr>
        <w:ind w:left="142"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243CBB97" w14:textId="77777777" w:rsidR="000D55B9" w:rsidRPr="000D55B9" w:rsidRDefault="000D55B9" w:rsidP="004D4B76">
      <w:pPr>
        <w:pStyle w:val="ListParagraph"/>
        <w:numPr>
          <w:ilvl w:val="1"/>
          <w:numId w:val="5"/>
        </w:numPr>
        <w:ind w:left="142"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se angajează să implementeze proiectul, în conformitate cu prevederile cuprinse în prezentul contract de finanțare, inclusiv anexele care fac parte din acesta, și cu legislația europeană şi națională aplicabilă.</w:t>
      </w:r>
    </w:p>
    <w:p w14:paraId="48F548F3" w14:textId="77777777" w:rsidR="000D55B9" w:rsidRPr="000D55B9" w:rsidRDefault="000D55B9" w:rsidP="004D4B76">
      <w:pPr>
        <w:pStyle w:val="ListParagraph"/>
        <w:numPr>
          <w:ilvl w:val="1"/>
          <w:numId w:val="5"/>
        </w:numPr>
        <w:ind w:left="142"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AM/OI se angajează să plătească finanțarea nerambursabilă la termenele și în condițiile prevăzute în prezentul contract și în conformitate cu legislația europeană și națională aplicabilă.</w:t>
      </w:r>
    </w:p>
    <w:p w14:paraId="04FC7BDB" w14:textId="77777777" w:rsidR="000D55B9" w:rsidRPr="000D55B9" w:rsidRDefault="000D55B9" w:rsidP="00C83244">
      <w:pPr>
        <w:pStyle w:val="ListParagraph"/>
        <w:ind w:left="0" w:right="76"/>
        <w:jc w:val="both"/>
        <w:rPr>
          <w:rFonts w:ascii="Montserrat" w:eastAsia="Arial" w:hAnsi="Montserrat" w:cs="Calibri"/>
          <w:sz w:val="22"/>
          <w:szCs w:val="22"/>
          <w:lang w:val="ro-RO"/>
        </w:rPr>
      </w:pPr>
    </w:p>
    <w:p w14:paraId="65283169" w14:textId="77777777" w:rsidR="000D55B9" w:rsidRPr="000D55B9" w:rsidRDefault="000D55B9" w:rsidP="00C83244">
      <w:pPr>
        <w:ind w:hanging="6"/>
        <w:jc w:val="both"/>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2</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D</w:t>
      </w:r>
      <w:r w:rsidRPr="000D55B9">
        <w:rPr>
          <w:rFonts w:ascii="Montserrat" w:eastAsia="Arial" w:hAnsi="Montserrat" w:cs="Calibri"/>
          <w:sz w:val="22"/>
          <w:szCs w:val="22"/>
          <w:lang w:val="ro-RO"/>
        </w:rPr>
        <w:t>ura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o</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rac</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w:t>
      </w:r>
    </w:p>
    <w:p w14:paraId="51FC7378" w14:textId="77777777" w:rsidR="000D55B9" w:rsidRPr="000D55B9" w:rsidRDefault="000D55B9" w:rsidP="000D55B9">
      <w:pPr>
        <w:ind w:firstLine="420"/>
        <w:jc w:val="both"/>
        <w:rPr>
          <w:rFonts w:ascii="Montserrat" w:eastAsia="Arial" w:hAnsi="Montserrat" w:cs="Calibri"/>
          <w:sz w:val="22"/>
          <w:szCs w:val="22"/>
          <w:lang w:val="ro-RO"/>
        </w:rPr>
      </w:pPr>
    </w:p>
    <w:p w14:paraId="5CE692C4" w14:textId="77777777"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Contractul de finanțare intră în vigoare și produce efecte de la data semnării de către ultima parte, respectiv de la data semnării de către AM/OI, după ce acesta a fost semnat, în prealabil, de către Beneficiar/Liderul de parteneriat.</w:t>
      </w:r>
    </w:p>
    <w:p w14:paraId="149950AF" w14:textId="77777777"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58B8F721" w14:textId="77777777"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4AED979C" w14:textId="77777777"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Contractul de finanțare produce efecte de la data semnării de către AM/OI până la data închiderii Programului sau data expirării perioadei pentru care trebuie asigurat caracterul durabil al proiectului, respectiv sustenabilitatea/durabilitatea proiectului, oricare intervine ultima. </w:t>
      </w:r>
    </w:p>
    <w:p w14:paraId="17DE27B9" w14:textId="77777777"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40A694D6" w14:textId="77777777" w:rsidR="000D55B9" w:rsidRPr="000D55B9" w:rsidRDefault="000D55B9" w:rsidP="00253A3C">
      <w:pPr>
        <w:pStyle w:val="ListParagraph"/>
        <w:numPr>
          <w:ilvl w:val="0"/>
          <w:numId w:val="7"/>
        </w:numPr>
        <w:tabs>
          <w:tab w:val="left" w:pos="709"/>
        </w:tabs>
        <w:ind w:left="709" w:firstLine="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încetarea unei activități productive sau transferul acesteia în afara regiunii de nivel NUTS 2 în care a primit sprijin;</w:t>
      </w:r>
    </w:p>
    <w:p w14:paraId="51A8AB29" w14:textId="77777777" w:rsidR="000D55B9" w:rsidRPr="000D55B9" w:rsidRDefault="000D55B9" w:rsidP="00253A3C">
      <w:pPr>
        <w:pStyle w:val="ListParagraph"/>
        <w:numPr>
          <w:ilvl w:val="0"/>
          <w:numId w:val="7"/>
        </w:numPr>
        <w:tabs>
          <w:tab w:val="left" w:pos="709"/>
        </w:tabs>
        <w:ind w:left="709" w:firstLine="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o modificare a proprietății asupra unui element de infrastructură care conferă un avantaj nejustificat unei întreprinderi sau unui organism public;</w:t>
      </w:r>
    </w:p>
    <w:p w14:paraId="4EBB206E" w14:textId="77777777" w:rsidR="000D55B9" w:rsidRPr="000D55B9" w:rsidRDefault="000D55B9" w:rsidP="00253A3C">
      <w:pPr>
        <w:pStyle w:val="ListParagraph"/>
        <w:numPr>
          <w:ilvl w:val="0"/>
          <w:numId w:val="7"/>
        </w:numPr>
        <w:tabs>
          <w:tab w:val="left" w:pos="709"/>
        </w:tabs>
        <w:ind w:left="709" w:firstLine="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lastRenderedPageBreak/>
        <w:t>o modificare substanțială care afectează natura, obiectivele sau condițiile de implementare a proiectului și care ar conduce la subminarea obiectivelor inițiale ale acestuia.</w:t>
      </w:r>
    </w:p>
    <w:p w14:paraId="7BD8024F" w14:textId="77777777"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cazul proiectelor cofinanțate din FSE+ sau din FTJ pentru operațiunile care fac obiectul art. 8, alin (2) lit. k), l), m), din Regulamentul (UE) 2021/1056,</w:t>
      </w:r>
      <w:r w:rsidRPr="000D55B9" w:rsidDel="005335A2">
        <w:rPr>
          <w:rFonts w:ascii="Montserrat" w:eastAsia="Arial" w:hAnsi="Montserrat" w:cs="Calibri"/>
          <w:sz w:val="22"/>
          <w:szCs w:val="22"/>
          <w:lang w:val="ro-RO"/>
        </w:rPr>
        <w:t xml:space="preserve"> </w:t>
      </w:r>
      <w:r w:rsidRPr="000D55B9">
        <w:rPr>
          <w:rFonts w:ascii="Montserrat" w:eastAsia="Arial" w:hAnsi="Montserrat" w:cs="Calibri"/>
          <w:sz w:val="22"/>
          <w:szCs w:val="22"/>
          <w:lang w:val="ro-RO"/>
        </w:rPr>
        <w:t>Beneficiarul are obligația asigurării sustenabilității/durabilității proiectului, în condițiile și pentru perioada stabilită de AM/OI prin Condiții Specifice /Ghidul solicitantului, calculate de la efectuarea plății finale în cadrul prezentului contract, sau pentru durata prevăzută în reglementările privind ajutorul de stat, oricare dintre acestea este mai mare.</w:t>
      </w:r>
    </w:p>
    <w:p w14:paraId="28DD958C" w14:textId="0144F05C" w:rsidR="000D55B9" w:rsidRPr="000D55B9" w:rsidRDefault="000D55B9" w:rsidP="00253A3C">
      <w:pPr>
        <w:pStyle w:val="ListParagraph"/>
        <w:numPr>
          <w:ilvl w:val="0"/>
          <w:numId w:val="6"/>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0D55B9">
        <w:rPr>
          <w:rFonts w:ascii="Montserrat" w:hAnsi="Montserrat" w:cs="Calibri"/>
          <w:sz w:val="22"/>
          <w:szCs w:val="22"/>
          <w:lang w:val="ro-RO"/>
        </w:rPr>
        <w:t xml:space="preserve"> </w:t>
      </w:r>
      <w:r w:rsidRPr="000D55B9">
        <w:rPr>
          <w:rFonts w:ascii="Montserrat" w:eastAsia="Arial" w:hAnsi="Montserrat" w:cs="Calibri"/>
          <w:sz w:val="22"/>
          <w:szCs w:val="22"/>
          <w:lang w:val="ro-RO"/>
        </w:rPr>
        <w:t>Sunt exceptate situațiile în care încetarea activității este rezultatul unui faliment nefraudulos, în conformitate cu prevederile art. 65 alin. (3) din Regulamentul (UE) 2021/1060.</w:t>
      </w:r>
    </w:p>
    <w:p w14:paraId="57BEF7A5" w14:textId="77777777" w:rsidR="000D55B9" w:rsidRPr="000D55B9" w:rsidRDefault="000D55B9" w:rsidP="000D55B9">
      <w:pPr>
        <w:rPr>
          <w:rFonts w:ascii="Montserrat" w:eastAsia="Arial" w:hAnsi="Montserrat" w:cs="Calibri"/>
          <w:spacing w:val="-6"/>
          <w:sz w:val="22"/>
          <w:szCs w:val="22"/>
          <w:lang w:val="ro-RO"/>
        </w:rPr>
      </w:pPr>
    </w:p>
    <w:p w14:paraId="542F6256" w14:textId="77777777" w:rsidR="000D55B9" w:rsidRPr="000D55B9" w:rsidRDefault="000D55B9" w:rsidP="00C83244">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3</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V</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rea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3"/>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rac</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 de finanțare</w:t>
      </w:r>
    </w:p>
    <w:p w14:paraId="38DC5E93" w14:textId="77777777" w:rsidR="000D55B9" w:rsidRPr="000D55B9" w:rsidRDefault="000D55B9" w:rsidP="00C83244">
      <w:pPr>
        <w:pStyle w:val="ListParagraph"/>
        <w:tabs>
          <w:tab w:val="left" w:pos="709"/>
        </w:tabs>
        <w:ind w:right="76"/>
        <w:jc w:val="both"/>
        <w:rPr>
          <w:rFonts w:ascii="Montserrat" w:eastAsia="Arial" w:hAnsi="Montserrat" w:cs="Calibri"/>
          <w:sz w:val="22"/>
          <w:szCs w:val="22"/>
          <w:lang w:val="ro-RO"/>
        </w:rPr>
      </w:pPr>
    </w:p>
    <w:p w14:paraId="7925055D" w14:textId="77777777" w:rsidR="000D55B9" w:rsidRPr="000D55B9" w:rsidRDefault="000D55B9" w:rsidP="00645571">
      <w:pPr>
        <w:pStyle w:val="ListParagraph"/>
        <w:numPr>
          <w:ilvl w:val="0"/>
          <w:numId w:val="8"/>
        </w:numPr>
        <w:tabs>
          <w:tab w:val="left" w:pos="426"/>
        </w:tabs>
        <w:ind w:left="426" w:right="76" w:hanging="295"/>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Valoarea totală a contractului este de </w:t>
      </w:r>
      <w:bookmarkStart w:id="1" w:name="_Hlk80872886"/>
      <w:r w:rsidRPr="000D55B9">
        <w:rPr>
          <w:rFonts w:ascii="Montserrat" w:eastAsia="Arial" w:hAnsi="Montserrat" w:cs="Calibri"/>
          <w:sz w:val="22"/>
          <w:szCs w:val="22"/>
          <w:lang w:val="ro-RO"/>
        </w:rPr>
        <w:t xml:space="preserve">.................. LEI </w:t>
      </w:r>
      <w:bookmarkEnd w:id="1"/>
      <w:r w:rsidRPr="000D55B9">
        <w:rPr>
          <w:rFonts w:ascii="Montserrat" w:eastAsia="Arial" w:hAnsi="Montserrat" w:cs="Calibri"/>
          <w:sz w:val="22"/>
          <w:szCs w:val="22"/>
          <w:lang w:val="ro-RO"/>
        </w:rPr>
        <w:t>(valoarea în litere), după cum urmează:</w:t>
      </w:r>
    </w:p>
    <w:p w14:paraId="1C4BCA6E" w14:textId="77777777" w:rsidR="000D55B9" w:rsidRPr="000D55B9" w:rsidRDefault="000D55B9" w:rsidP="000D55B9">
      <w:pPr>
        <w:rPr>
          <w:rFonts w:ascii="Montserrat" w:eastAsia="Arial" w:hAnsi="Montserrat" w:cs="Calibri"/>
          <w:sz w:val="22"/>
          <w:szCs w:val="22"/>
          <w:lang w:val="ro-RO"/>
        </w:rPr>
      </w:pPr>
    </w:p>
    <w:tbl>
      <w:tblPr>
        <w:tblStyle w:val="TableGrid"/>
        <w:tblW w:w="5000" w:type="pct"/>
        <w:tblInd w:w="-5" w:type="dxa"/>
        <w:tblLayout w:type="fixed"/>
        <w:tblLook w:val="04A0" w:firstRow="1" w:lastRow="0" w:firstColumn="1" w:lastColumn="0" w:noHBand="0" w:noVBand="1"/>
      </w:tblPr>
      <w:tblGrid>
        <w:gridCol w:w="1699"/>
        <w:gridCol w:w="998"/>
        <w:gridCol w:w="844"/>
        <w:gridCol w:w="957"/>
        <w:gridCol w:w="732"/>
        <w:gridCol w:w="942"/>
        <w:gridCol w:w="557"/>
        <w:gridCol w:w="1483"/>
        <w:gridCol w:w="1417"/>
      </w:tblGrid>
      <w:tr w:rsidR="000D55B9" w:rsidRPr="000D55B9" w14:paraId="284262FD" w14:textId="77777777" w:rsidTr="00645571">
        <w:trPr>
          <w:trHeight w:val="1682"/>
          <w:tblHeader/>
        </w:trPr>
        <w:tc>
          <w:tcPr>
            <w:tcW w:w="882" w:type="pct"/>
          </w:tcPr>
          <w:p w14:paraId="22A1AB5D" w14:textId="77777777" w:rsidR="000D55B9" w:rsidRPr="000D55B9" w:rsidRDefault="000D55B9" w:rsidP="00B9273B">
            <w:pPr>
              <w:pStyle w:val="bullet"/>
              <w:spacing w:before="0" w:after="0"/>
              <w:jc w:val="center"/>
              <w:rPr>
                <w:rFonts w:ascii="Montserrat" w:hAnsi="Montserrat" w:cs="Calibri"/>
                <w:szCs w:val="22"/>
              </w:rPr>
            </w:pPr>
          </w:p>
          <w:p w14:paraId="2F37DA9D"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Valoare totală eligibilă a proiectului, incl. TVA eligibil</w:t>
            </w:r>
          </w:p>
        </w:tc>
        <w:tc>
          <w:tcPr>
            <w:tcW w:w="956" w:type="pct"/>
            <w:gridSpan w:val="2"/>
          </w:tcPr>
          <w:p w14:paraId="0CCA8BFC"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 xml:space="preserve">Valoare eligibilă nerambursabilă din partea fondurilor (FEDR/FSE+/FC/FTJ)    </w:t>
            </w:r>
          </w:p>
        </w:tc>
        <w:tc>
          <w:tcPr>
            <w:tcW w:w="877" w:type="pct"/>
            <w:gridSpan w:val="2"/>
          </w:tcPr>
          <w:p w14:paraId="5168F8F2"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Valoarea eligibilă nerambursabilă  din bugetul național</w:t>
            </w:r>
          </w:p>
        </w:tc>
        <w:tc>
          <w:tcPr>
            <w:tcW w:w="778" w:type="pct"/>
            <w:gridSpan w:val="2"/>
          </w:tcPr>
          <w:p w14:paraId="432330CF"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 xml:space="preserve">Valoare cofinanțare eligibilă  beneficiar </w:t>
            </w:r>
          </w:p>
        </w:tc>
        <w:tc>
          <w:tcPr>
            <w:tcW w:w="770" w:type="pct"/>
          </w:tcPr>
          <w:p w14:paraId="38144752" w14:textId="77777777" w:rsidR="000D55B9" w:rsidRPr="000D55B9" w:rsidRDefault="000D55B9" w:rsidP="00B9273B">
            <w:pPr>
              <w:pStyle w:val="bullet"/>
              <w:spacing w:before="0" w:after="0"/>
              <w:jc w:val="center"/>
              <w:rPr>
                <w:rFonts w:ascii="Montserrat" w:hAnsi="Montserrat" w:cs="Calibri"/>
                <w:szCs w:val="22"/>
              </w:rPr>
            </w:pPr>
            <w:r w:rsidRPr="000D55B9">
              <w:rPr>
                <w:rFonts w:ascii="Montserrat" w:hAnsi="Montserrat" w:cs="Calibri"/>
                <w:szCs w:val="22"/>
              </w:rPr>
              <w:t>Valoare totală neeligibilă a proiectului, incl. TVA neeligibil</w:t>
            </w:r>
            <w:r w:rsidRPr="000D55B9">
              <w:rPr>
                <w:rStyle w:val="FootnoteReference"/>
                <w:rFonts w:ascii="Montserrat" w:hAnsi="Montserrat" w:cs="Calibri"/>
                <w:szCs w:val="22"/>
              </w:rPr>
              <w:footnoteReference w:id="1"/>
            </w:r>
          </w:p>
        </w:tc>
        <w:tc>
          <w:tcPr>
            <w:tcW w:w="736" w:type="pct"/>
          </w:tcPr>
          <w:p w14:paraId="7D00F19F" w14:textId="77777777" w:rsidR="000D55B9" w:rsidRPr="000D55B9" w:rsidRDefault="000D55B9" w:rsidP="00B9273B">
            <w:pPr>
              <w:pStyle w:val="bullet"/>
              <w:spacing w:before="0" w:after="0"/>
              <w:jc w:val="center"/>
              <w:rPr>
                <w:rFonts w:ascii="Montserrat" w:hAnsi="Montserrat" w:cs="Calibri"/>
                <w:szCs w:val="22"/>
              </w:rPr>
            </w:pPr>
            <w:r w:rsidRPr="000D55B9">
              <w:rPr>
                <w:rFonts w:ascii="Montserrat" w:hAnsi="Montserrat" w:cs="Calibri"/>
                <w:szCs w:val="22"/>
              </w:rPr>
              <w:t>Valoare totală  a proiectului</w:t>
            </w:r>
          </w:p>
        </w:tc>
      </w:tr>
      <w:tr w:rsidR="00645571" w:rsidRPr="000D55B9" w14:paraId="6FB18142" w14:textId="77777777" w:rsidTr="00645571">
        <w:trPr>
          <w:tblHeader/>
        </w:trPr>
        <w:tc>
          <w:tcPr>
            <w:tcW w:w="882" w:type="pct"/>
          </w:tcPr>
          <w:p w14:paraId="15DC5210"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(lei)</w:t>
            </w:r>
          </w:p>
        </w:tc>
        <w:tc>
          <w:tcPr>
            <w:tcW w:w="518" w:type="pct"/>
          </w:tcPr>
          <w:p w14:paraId="4044F499"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(lei)</w:t>
            </w:r>
          </w:p>
        </w:tc>
        <w:tc>
          <w:tcPr>
            <w:tcW w:w="438" w:type="pct"/>
          </w:tcPr>
          <w:p w14:paraId="306861AF"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w:t>
            </w:r>
          </w:p>
        </w:tc>
        <w:tc>
          <w:tcPr>
            <w:tcW w:w="497" w:type="pct"/>
          </w:tcPr>
          <w:p w14:paraId="2F7830B8"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(lei)</w:t>
            </w:r>
          </w:p>
        </w:tc>
        <w:tc>
          <w:tcPr>
            <w:tcW w:w="380" w:type="pct"/>
          </w:tcPr>
          <w:p w14:paraId="30F1DAE3"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w:t>
            </w:r>
          </w:p>
        </w:tc>
        <w:tc>
          <w:tcPr>
            <w:tcW w:w="489" w:type="pct"/>
          </w:tcPr>
          <w:p w14:paraId="4966FA5A"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(lei)</w:t>
            </w:r>
          </w:p>
        </w:tc>
        <w:tc>
          <w:tcPr>
            <w:tcW w:w="289" w:type="pct"/>
          </w:tcPr>
          <w:p w14:paraId="0E9F17E7"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w:t>
            </w:r>
          </w:p>
        </w:tc>
        <w:tc>
          <w:tcPr>
            <w:tcW w:w="770" w:type="pct"/>
          </w:tcPr>
          <w:p w14:paraId="0864BE28"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(lei)</w:t>
            </w:r>
          </w:p>
        </w:tc>
        <w:tc>
          <w:tcPr>
            <w:tcW w:w="736" w:type="pct"/>
          </w:tcPr>
          <w:p w14:paraId="1BDFB1B7"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(lei)</w:t>
            </w:r>
          </w:p>
        </w:tc>
      </w:tr>
      <w:tr w:rsidR="00645571" w:rsidRPr="000D55B9" w14:paraId="0651F8FE" w14:textId="77777777" w:rsidTr="00645571">
        <w:trPr>
          <w:tblHeader/>
        </w:trPr>
        <w:tc>
          <w:tcPr>
            <w:tcW w:w="882" w:type="pct"/>
          </w:tcPr>
          <w:p w14:paraId="07B8C1A2"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1 =2+ 3+4</w:t>
            </w:r>
          </w:p>
        </w:tc>
        <w:tc>
          <w:tcPr>
            <w:tcW w:w="518" w:type="pct"/>
          </w:tcPr>
          <w:p w14:paraId="55E912AE"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2</w:t>
            </w:r>
          </w:p>
        </w:tc>
        <w:tc>
          <w:tcPr>
            <w:tcW w:w="438" w:type="pct"/>
          </w:tcPr>
          <w:p w14:paraId="697E8B34" w14:textId="77777777" w:rsidR="000D55B9" w:rsidRPr="000D55B9" w:rsidRDefault="000D55B9" w:rsidP="00B9273B">
            <w:pPr>
              <w:pStyle w:val="bullet"/>
              <w:spacing w:before="0" w:after="0"/>
              <w:rPr>
                <w:rFonts w:ascii="Montserrat" w:hAnsi="Montserrat" w:cs="Calibri"/>
                <w:szCs w:val="22"/>
                <w:vertAlign w:val="superscript"/>
              </w:rPr>
            </w:pPr>
            <w:r w:rsidRPr="000D55B9">
              <w:rPr>
                <w:rFonts w:ascii="Montserrat" w:hAnsi="Montserrat" w:cs="Calibri"/>
                <w:szCs w:val="22"/>
              </w:rPr>
              <w:t>2</w:t>
            </w:r>
            <w:r w:rsidRPr="000D55B9">
              <w:rPr>
                <w:rFonts w:ascii="Montserrat" w:hAnsi="Montserrat" w:cs="Calibri"/>
                <w:szCs w:val="22"/>
                <w:vertAlign w:val="superscript"/>
              </w:rPr>
              <w:t>1</w:t>
            </w:r>
          </w:p>
        </w:tc>
        <w:tc>
          <w:tcPr>
            <w:tcW w:w="497" w:type="pct"/>
          </w:tcPr>
          <w:p w14:paraId="36AF3C9B"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3</w:t>
            </w:r>
          </w:p>
        </w:tc>
        <w:tc>
          <w:tcPr>
            <w:tcW w:w="380" w:type="pct"/>
          </w:tcPr>
          <w:p w14:paraId="7BB4E3AA" w14:textId="77777777" w:rsidR="000D55B9" w:rsidRPr="000D55B9" w:rsidRDefault="000D55B9" w:rsidP="00B9273B">
            <w:pPr>
              <w:pStyle w:val="bullet"/>
              <w:spacing w:before="0" w:after="0"/>
              <w:rPr>
                <w:rFonts w:ascii="Montserrat" w:hAnsi="Montserrat" w:cs="Calibri"/>
                <w:szCs w:val="22"/>
                <w:vertAlign w:val="superscript"/>
              </w:rPr>
            </w:pPr>
            <w:r w:rsidRPr="000D55B9">
              <w:rPr>
                <w:rFonts w:ascii="Montserrat" w:hAnsi="Montserrat" w:cs="Calibri"/>
                <w:szCs w:val="22"/>
              </w:rPr>
              <w:t>3</w:t>
            </w:r>
            <w:r w:rsidRPr="000D55B9">
              <w:rPr>
                <w:rFonts w:ascii="Montserrat" w:hAnsi="Montserrat" w:cs="Calibri"/>
                <w:szCs w:val="22"/>
                <w:vertAlign w:val="superscript"/>
              </w:rPr>
              <w:t>1</w:t>
            </w:r>
          </w:p>
        </w:tc>
        <w:tc>
          <w:tcPr>
            <w:tcW w:w="489" w:type="pct"/>
          </w:tcPr>
          <w:p w14:paraId="658EFD65"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4</w:t>
            </w:r>
          </w:p>
        </w:tc>
        <w:tc>
          <w:tcPr>
            <w:tcW w:w="289" w:type="pct"/>
          </w:tcPr>
          <w:p w14:paraId="399C09A6" w14:textId="77777777" w:rsidR="000D55B9" w:rsidRPr="000D55B9" w:rsidRDefault="000D55B9" w:rsidP="00B9273B">
            <w:pPr>
              <w:pStyle w:val="bullet"/>
              <w:spacing w:before="0" w:after="0"/>
              <w:rPr>
                <w:rFonts w:ascii="Montserrat" w:hAnsi="Montserrat" w:cs="Calibri"/>
                <w:szCs w:val="22"/>
                <w:vertAlign w:val="superscript"/>
              </w:rPr>
            </w:pPr>
            <w:r w:rsidRPr="000D55B9">
              <w:rPr>
                <w:rFonts w:ascii="Montserrat" w:hAnsi="Montserrat" w:cs="Calibri"/>
                <w:szCs w:val="22"/>
              </w:rPr>
              <w:t>4</w:t>
            </w:r>
            <w:r w:rsidRPr="000D55B9">
              <w:rPr>
                <w:rFonts w:ascii="Montserrat" w:hAnsi="Montserrat" w:cs="Calibri"/>
                <w:szCs w:val="22"/>
                <w:vertAlign w:val="superscript"/>
              </w:rPr>
              <w:t>1</w:t>
            </w:r>
          </w:p>
        </w:tc>
        <w:tc>
          <w:tcPr>
            <w:tcW w:w="770" w:type="pct"/>
          </w:tcPr>
          <w:p w14:paraId="322AE5BF"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5</w:t>
            </w:r>
          </w:p>
        </w:tc>
        <w:tc>
          <w:tcPr>
            <w:tcW w:w="736" w:type="pct"/>
          </w:tcPr>
          <w:p w14:paraId="32BC8BF5" w14:textId="77777777" w:rsidR="000D55B9" w:rsidRPr="000D55B9" w:rsidRDefault="000D55B9" w:rsidP="00B9273B">
            <w:pPr>
              <w:pStyle w:val="bullet"/>
              <w:spacing w:before="0" w:after="0"/>
              <w:rPr>
                <w:rFonts w:ascii="Montserrat" w:hAnsi="Montserrat" w:cs="Calibri"/>
                <w:szCs w:val="22"/>
              </w:rPr>
            </w:pPr>
            <w:r w:rsidRPr="000D55B9">
              <w:rPr>
                <w:rFonts w:ascii="Montserrat" w:hAnsi="Montserrat" w:cs="Calibri"/>
                <w:szCs w:val="22"/>
              </w:rPr>
              <w:t>6=1+5</w:t>
            </w:r>
          </w:p>
        </w:tc>
      </w:tr>
      <w:tr w:rsidR="00645571" w:rsidRPr="000D55B9" w14:paraId="7568C78E" w14:textId="77777777" w:rsidTr="00645571">
        <w:tc>
          <w:tcPr>
            <w:tcW w:w="882" w:type="pct"/>
          </w:tcPr>
          <w:p w14:paraId="11C9EA97" w14:textId="77777777" w:rsidR="000D55B9" w:rsidRPr="000D55B9" w:rsidRDefault="000D55B9" w:rsidP="00B9273B">
            <w:pPr>
              <w:pStyle w:val="bullet"/>
              <w:spacing w:before="0" w:after="0"/>
              <w:rPr>
                <w:rFonts w:ascii="Montserrat" w:hAnsi="Montserrat" w:cs="Calibri"/>
                <w:szCs w:val="22"/>
              </w:rPr>
            </w:pPr>
          </w:p>
        </w:tc>
        <w:tc>
          <w:tcPr>
            <w:tcW w:w="518" w:type="pct"/>
          </w:tcPr>
          <w:p w14:paraId="0A394CD2" w14:textId="77777777" w:rsidR="000D55B9" w:rsidRPr="000D55B9" w:rsidRDefault="000D55B9" w:rsidP="00B9273B">
            <w:pPr>
              <w:pStyle w:val="bullet"/>
              <w:spacing w:before="0" w:after="0"/>
              <w:rPr>
                <w:rFonts w:ascii="Montserrat" w:hAnsi="Montserrat" w:cs="Calibri"/>
                <w:szCs w:val="22"/>
              </w:rPr>
            </w:pPr>
          </w:p>
        </w:tc>
        <w:tc>
          <w:tcPr>
            <w:tcW w:w="438" w:type="pct"/>
          </w:tcPr>
          <w:p w14:paraId="5344BCF9" w14:textId="77777777" w:rsidR="000D55B9" w:rsidRPr="000D55B9" w:rsidRDefault="000D55B9" w:rsidP="00B9273B">
            <w:pPr>
              <w:pStyle w:val="bullet"/>
              <w:spacing w:before="0" w:after="0"/>
              <w:rPr>
                <w:rFonts w:ascii="Montserrat" w:hAnsi="Montserrat" w:cs="Calibri"/>
                <w:szCs w:val="22"/>
              </w:rPr>
            </w:pPr>
          </w:p>
        </w:tc>
        <w:tc>
          <w:tcPr>
            <w:tcW w:w="497" w:type="pct"/>
          </w:tcPr>
          <w:p w14:paraId="0F128E80" w14:textId="77777777" w:rsidR="000D55B9" w:rsidRPr="000D55B9" w:rsidRDefault="000D55B9" w:rsidP="00B9273B">
            <w:pPr>
              <w:pStyle w:val="bullet"/>
              <w:spacing w:before="0" w:after="0"/>
              <w:rPr>
                <w:rFonts w:ascii="Montserrat" w:hAnsi="Montserrat" w:cs="Calibri"/>
                <w:szCs w:val="22"/>
              </w:rPr>
            </w:pPr>
          </w:p>
        </w:tc>
        <w:tc>
          <w:tcPr>
            <w:tcW w:w="380" w:type="pct"/>
          </w:tcPr>
          <w:p w14:paraId="55F18982" w14:textId="77777777" w:rsidR="000D55B9" w:rsidRPr="000D55B9" w:rsidRDefault="000D55B9" w:rsidP="00B9273B">
            <w:pPr>
              <w:pStyle w:val="bullet"/>
              <w:spacing w:before="0" w:after="0"/>
              <w:rPr>
                <w:rFonts w:ascii="Montserrat" w:hAnsi="Montserrat" w:cs="Calibri"/>
                <w:szCs w:val="22"/>
              </w:rPr>
            </w:pPr>
          </w:p>
        </w:tc>
        <w:tc>
          <w:tcPr>
            <w:tcW w:w="489" w:type="pct"/>
          </w:tcPr>
          <w:p w14:paraId="2E35253B" w14:textId="77777777" w:rsidR="000D55B9" w:rsidRPr="000D55B9" w:rsidRDefault="000D55B9" w:rsidP="00B9273B">
            <w:pPr>
              <w:pStyle w:val="bullet"/>
              <w:spacing w:before="0" w:after="0"/>
              <w:rPr>
                <w:rFonts w:ascii="Montserrat" w:hAnsi="Montserrat" w:cs="Calibri"/>
                <w:szCs w:val="22"/>
              </w:rPr>
            </w:pPr>
          </w:p>
        </w:tc>
        <w:tc>
          <w:tcPr>
            <w:tcW w:w="289" w:type="pct"/>
          </w:tcPr>
          <w:p w14:paraId="47E21C94" w14:textId="77777777" w:rsidR="000D55B9" w:rsidRPr="000D55B9" w:rsidRDefault="000D55B9" w:rsidP="00B9273B">
            <w:pPr>
              <w:pStyle w:val="bullet"/>
              <w:spacing w:before="0" w:after="0"/>
              <w:rPr>
                <w:rFonts w:ascii="Montserrat" w:hAnsi="Montserrat" w:cs="Calibri"/>
                <w:szCs w:val="22"/>
              </w:rPr>
            </w:pPr>
          </w:p>
        </w:tc>
        <w:tc>
          <w:tcPr>
            <w:tcW w:w="770" w:type="pct"/>
          </w:tcPr>
          <w:p w14:paraId="486F32EE" w14:textId="77777777" w:rsidR="000D55B9" w:rsidRPr="000D55B9" w:rsidRDefault="000D55B9" w:rsidP="00B9273B">
            <w:pPr>
              <w:pStyle w:val="bullet"/>
              <w:spacing w:before="0" w:after="0"/>
              <w:rPr>
                <w:rFonts w:ascii="Montserrat" w:hAnsi="Montserrat" w:cs="Calibri"/>
                <w:szCs w:val="22"/>
              </w:rPr>
            </w:pPr>
          </w:p>
        </w:tc>
        <w:tc>
          <w:tcPr>
            <w:tcW w:w="736" w:type="pct"/>
          </w:tcPr>
          <w:p w14:paraId="6D01B424" w14:textId="77777777" w:rsidR="000D55B9" w:rsidRPr="000D55B9" w:rsidRDefault="000D55B9" w:rsidP="00B9273B">
            <w:pPr>
              <w:pStyle w:val="bullet"/>
              <w:spacing w:before="0" w:after="0"/>
              <w:rPr>
                <w:rFonts w:ascii="Montserrat" w:hAnsi="Montserrat" w:cs="Calibri"/>
                <w:szCs w:val="22"/>
              </w:rPr>
            </w:pPr>
          </w:p>
        </w:tc>
      </w:tr>
    </w:tbl>
    <w:p w14:paraId="4FBC83CD" w14:textId="77777777" w:rsidR="000D55B9" w:rsidRPr="000D55B9" w:rsidRDefault="000D55B9" w:rsidP="000D55B9">
      <w:pPr>
        <w:ind w:left="118"/>
        <w:rPr>
          <w:rFonts w:ascii="Montserrat" w:eastAsia="Arial" w:hAnsi="Montserrat" w:cs="Calibri"/>
          <w:position w:val="-1"/>
          <w:sz w:val="22"/>
          <w:szCs w:val="22"/>
          <w:lang w:val="ro-RO"/>
        </w:rPr>
      </w:pPr>
    </w:p>
    <w:p w14:paraId="0E193B00" w14:textId="725D9F5F" w:rsidR="000D55B9" w:rsidRPr="000D55B9" w:rsidRDefault="000D55B9" w:rsidP="000D55B9">
      <w:pPr>
        <w:ind w:left="118"/>
        <w:rPr>
          <w:rFonts w:ascii="Montserrat" w:eastAsia="Arial" w:hAnsi="Montserrat" w:cs="Calibri"/>
          <w:position w:val="-1"/>
          <w:sz w:val="22"/>
          <w:szCs w:val="22"/>
          <w:lang w:val="ro-RO"/>
        </w:rPr>
      </w:pPr>
      <w:r w:rsidRPr="000D55B9">
        <w:rPr>
          <w:rFonts w:ascii="Montserrat" w:eastAsia="Arial" w:hAnsi="Montserrat" w:cs="Calibri"/>
          <w:position w:val="-1"/>
          <w:sz w:val="22"/>
          <w:szCs w:val="22"/>
          <w:lang w:val="ro-RO"/>
        </w:rPr>
        <w:t>Pentru proiectele implementate în parteneriat, se va adăuga paragraful urmator</w:t>
      </w:r>
      <w:r w:rsidR="00645571">
        <w:rPr>
          <w:rFonts w:ascii="Montserrat" w:eastAsia="Arial" w:hAnsi="Montserrat" w:cs="Calibri"/>
          <w:position w:val="-1"/>
          <w:sz w:val="22"/>
          <w:szCs w:val="22"/>
          <w:lang w:val="ro-RO"/>
        </w:rPr>
        <w:t>:</w:t>
      </w:r>
    </w:p>
    <w:p w14:paraId="78F91536" w14:textId="2A49F58B" w:rsidR="000D55B9" w:rsidRDefault="000D55B9" w:rsidP="00645571">
      <w:pPr>
        <w:tabs>
          <w:tab w:val="left" w:pos="143"/>
        </w:tabs>
        <w:ind w:left="142" w:right="76" w:firstLine="1"/>
        <w:jc w:val="both"/>
        <w:rPr>
          <w:rFonts w:ascii="Montserrat" w:eastAsia="Arial" w:hAnsi="Montserrat" w:cs="Calibri"/>
          <w:sz w:val="22"/>
          <w:szCs w:val="22"/>
          <w:lang w:val="ro-RO"/>
        </w:rPr>
      </w:pPr>
      <w:r w:rsidRPr="000D55B9">
        <w:rPr>
          <w:rFonts w:ascii="Montserrat" w:eastAsia="Arial" w:hAnsi="Montserrat" w:cs="Calibri"/>
          <w:sz w:val="22"/>
          <w:szCs w:val="22"/>
          <w:lang w:val="ro-RO"/>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p w14:paraId="6FAFA4F0" w14:textId="77777777" w:rsidR="00645571" w:rsidRPr="000D55B9" w:rsidRDefault="00645571" w:rsidP="00645571">
      <w:pPr>
        <w:tabs>
          <w:tab w:val="left" w:pos="143"/>
        </w:tabs>
        <w:ind w:left="142" w:right="76" w:firstLine="1"/>
        <w:jc w:val="both"/>
        <w:rPr>
          <w:rFonts w:ascii="Montserrat" w:eastAsia="Arial" w:hAnsi="Montserrat" w:cs="Calibri"/>
          <w:sz w:val="22"/>
          <w:szCs w:val="22"/>
          <w:lang w:val="ro-RO"/>
        </w:rPr>
      </w:pPr>
    </w:p>
    <w:tbl>
      <w:tblPr>
        <w:tblStyle w:val="TableGrid"/>
        <w:tblW w:w="5030" w:type="pct"/>
        <w:tblLayout w:type="fixed"/>
        <w:tblLook w:val="04A0" w:firstRow="1" w:lastRow="0" w:firstColumn="1" w:lastColumn="0" w:noHBand="0" w:noVBand="1"/>
      </w:tblPr>
      <w:tblGrid>
        <w:gridCol w:w="1265"/>
        <w:gridCol w:w="1422"/>
        <w:gridCol w:w="862"/>
        <w:gridCol w:w="845"/>
        <w:gridCol w:w="701"/>
        <w:gridCol w:w="570"/>
        <w:gridCol w:w="709"/>
        <w:gridCol w:w="709"/>
        <w:gridCol w:w="1414"/>
        <w:gridCol w:w="1190"/>
      </w:tblGrid>
      <w:tr w:rsidR="0054508A" w:rsidRPr="00141C07" w14:paraId="33B0472B" w14:textId="77777777" w:rsidTr="0054508A">
        <w:trPr>
          <w:trHeight w:val="1682"/>
          <w:tblHeader/>
        </w:trPr>
        <w:tc>
          <w:tcPr>
            <w:tcW w:w="653" w:type="pct"/>
            <w:vMerge w:val="restart"/>
          </w:tcPr>
          <w:p w14:paraId="06AFAAE3" w14:textId="77777777" w:rsidR="000D55B9" w:rsidRPr="00141C07" w:rsidRDefault="000D55B9" w:rsidP="00B9273B">
            <w:pPr>
              <w:pStyle w:val="bullet"/>
              <w:spacing w:before="0" w:after="0"/>
              <w:jc w:val="center"/>
              <w:rPr>
                <w:rFonts w:ascii="Montserrat" w:hAnsi="Montserrat" w:cs="Calibri"/>
                <w:sz w:val="20"/>
                <w:szCs w:val="20"/>
              </w:rPr>
            </w:pPr>
            <w:r w:rsidRPr="00141C07">
              <w:rPr>
                <w:rFonts w:ascii="Montserrat" w:hAnsi="Montserrat" w:cs="Calibri"/>
                <w:sz w:val="20"/>
                <w:szCs w:val="20"/>
              </w:rPr>
              <w:t xml:space="preserve">Organizația </w:t>
            </w:r>
          </w:p>
        </w:tc>
        <w:tc>
          <w:tcPr>
            <w:tcW w:w="734" w:type="pct"/>
          </w:tcPr>
          <w:p w14:paraId="1C3B7A18" w14:textId="77777777" w:rsidR="000D55B9" w:rsidRPr="00141C07" w:rsidRDefault="000D55B9" w:rsidP="00B9273B">
            <w:pPr>
              <w:pStyle w:val="bullet"/>
              <w:spacing w:before="0" w:after="0"/>
              <w:jc w:val="center"/>
              <w:rPr>
                <w:rFonts w:ascii="Montserrat" w:hAnsi="Montserrat" w:cs="Calibri"/>
                <w:sz w:val="20"/>
                <w:szCs w:val="20"/>
              </w:rPr>
            </w:pPr>
          </w:p>
          <w:p w14:paraId="30C7A3F7" w14:textId="57516963"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Valoare totală eligibilă a proiectului</w:t>
            </w:r>
            <w:r w:rsidR="0054508A" w:rsidRPr="00141C07">
              <w:rPr>
                <w:rFonts w:ascii="Montserrat" w:hAnsi="Montserrat" w:cs="Calibri"/>
                <w:sz w:val="20"/>
                <w:szCs w:val="20"/>
              </w:rPr>
              <w:t>,</w:t>
            </w:r>
            <w:r w:rsidRPr="00141C07">
              <w:rPr>
                <w:rFonts w:ascii="Montserrat" w:hAnsi="Montserrat" w:cs="Calibri"/>
                <w:sz w:val="20"/>
                <w:szCs w:val="20"/>
              </w:rPr>
              <w:t xml:space="preserve"> incl. TVA eligibil</w:t>
            </w:r>
          </w:p>
        </w:tc>
        <w:tc>
          <w:tcPr>
            <w:tcW w:w="881" w:type="pct"/>
            <w:gridSpan w:val="2"/>
          </w:tcPr>
          <w:p w14:paraId="75EA0BE0"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 xml:space="preserve">Valoare eligibilă nerambursabilă din partea fondurilor (FEDR/FSE+/FC/FTJ)    </w:t>
            </w:r>
          </w:p>
        </w:tc>
        <w:tc>
          <w:tcPr>
            <w:tcW w:w="656" w:type="pct"/>
            <w:gridSpan w:val="2"/>
          </w:tcPr>
          <w:p w14:paraId="2ED685B7" w14:textId="6944EAAF"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Valoarea eligibilă nerambursabilă din bugetul național</w:t>
            </w:r>
          </w:p>
        </w:tc>
        <w:tc>
          <w:tcPr>
            <w:tcW w:w="732" w:type="pct"/>
            <w:gridSpan w:val="2"/>
          </w:tcPr>
          <w:p w14:paraId="76D48256"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 xml:space="preserve">Valoare cofinanțare eligibilă  beneficiar </w:t>
            </w:r>
          </w:p>
        </w:tc>
        <w:tc>
          <w:tcPr>
            <w:tcW w:w="730" w:type="pct"/>
          </w:tcPr>
          <w:p w14:paraId="51991AAC" w14:textId="77777777" w:rsidR="000D55B9" w:rsidRPr="00141C07" w:rsidRDefault="000D55B9" w:rsidP="00B9273B">
            <w:pPr>
              <w:pStyle w:val="bullet"/>
              <w:spacing w:before="0" w:after="0"/>
              <w:jc w:val="center"/>
              <w:rPr>
                <w:rFonts w:ascii="Montserrat" w:hAnsi="Montserrat" w:cs="Calibri"/>
                <w:sz w:val="20"/>
                <w:szCs w:val="20"/>
              </w:rPr>
            </w:pPr>
            <w:r w:rsidRPr="00141C07">
              <w:rPr>
                <w:rFonts w:ascii="Montserrat" w:hAnsi="Montserrat" w:cs="Calibri"/>
                <w:sz w:val="20"/>
                <w:szCs w:val="20"/>
              </w:rPr>
              <w:t>Valoare totală neeligibilă a proiectului, incl. TVA neeligibil</w:t>
            </w:r>
          </w:p>
        </w:tc>
        <w:tc>
          <w:tcPr>
            <w:tcW w:w="614" w:type="pct"/>
          </w:tcPr>
          <w:p w14:paraId="79A11505" w14:textId="77777777" w:rsidR="000D55B9" w:rsidRPr="00141C07" w:rsidRDefault="000D55B9" w:rsidP="00B9273B">
            <w:pPr>
              <w:pStyle w:val="bullet"/>
              <w:spacing w:before="0" w:after="0"/>
              <w:jc w:val="center"/>
              <w:rPr>
                <w:rFonts w:ascii="Montserrat" w:hAnsi="Montserrat" w:cs="Calibri"/>
                <w:sz w:val="20"/>
                <w:szCs w:val="20"/>
              </w:rPr>
            </w:pPr>
            <w:r w:rsidRPr="00141C07">
              <w:rPr>
                <w:rFonts w:ascii="Montserrat" w:hAnsi="Montserrat" w:cs="Calibri"/>
                <w:sz w:val="20"/>
                <w:szCs w:val="20"/>
              </w:rPr>
              <w:t>Valoare totală  a proiectului</w:t>
            </w:r>
          </w:p>
        </w:tc>
      </w:tr>
      <w:tr w:rsidR="0054508A" w:rsidRPr="00141C07" w14:paraId="55B3903A" w14:textId="77777777" w:rsidTr="0054508A">
        <w:tc>
          <w:tcPr>
            <w:tcW w:w="653" w:type="pct"/>
            <w:vMerge/>
          </w:tcPr>
          <w:p w14:paraId="0CA71B42" w14:textId="77777777" w:rsidR="000D55B9" w:rsidRPr="00141C07" w:rsidRDefault="000D55B9" w:rsidP="00B9273B">
            <w:pPr>
              <w:pStyle w:val="bullet"/>
              <w:spacing w:before="0" w:after="0"/>
              <w:rPr>
                <w:rFonts w:ascii="Montserrat" w:hAnsi="Montserrat" w:cs="Calibri"/>
                <w:sz w:val="20"/>
                <w:szCs w:val="20"/>
              </w:rPr>
            </w:pPr>
          </w:p>
        </w:tc>
        <w:tc>
          <w:tcPr>
            <w:tcW w:w="734" w:type="pct"/>
          </w:tcPr>
          <w:p w14:paraId="01CD7644"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(lei)</w:t>
            </w:r>
          </w:p>
        </w:tc>
        <w:tc>
          <w:tcPr>
            <w:tcW w:w="445" w:type="pct"/>
          </w:tcPr>
          <w:p w14:paraId="423EC686"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(lei)</w:t>
            </w:r>
          </w:p>
        </w:tc>
        <w:tc>
          <w:tcPr>
            <w:tcW w:w="436" w:type="pct"/>
          </w:tcPr>
          <w:p w14:paraId="7D52E8E1"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w:t>
            </w:r>
          </w:p>
        </w:tc>
        <w:tc>
          <w:tcPr>
            <w:tcW w:w="362" w:type="pct"/>
          </w:tcPr>
          <w:p w14:paraId="70BD0DA6"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(lei)</w:t>
            </w:r>
          </w:p>
        </w:tc>
        <w:tc>
          <w:tcPr>
            <w:tcW w:w="293" w:type="pct"/>
          </w:tcPr>
          <w:p w14:paraId="1FC19AB5"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w:t>
            </w:r>
          </w:p>
        </w:tc>
        <w:tc>
          <w:tcPr>
            <w:tcW w:w="366" w:type="pct"/>
          </w:tcPr>
          <w:p w14:paraId="6158DFE7"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(lei)</w:t>
            </w:r>
          </w:p>
        </w:tc>
        <w:tc>
          <w:tcPr>
            <w:tcW w:w="365" w:type="pct"/>
          </w:tcPr>
          <w:p w14:paraId="29928C11"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w:t>
            </w:r>
          </w:p>
        </w:tc>
        <w:tc>
          <w:tcPr>
            <w:tcW w:w="730" w:type="pct"/>
          </w:tcPr>
          <w:p w14:paraId="76143845"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(lei)</w:t>
            </w:r>
          </w:p>
        </w:tc>
        <w:tc>
          <w:tcPr>
            <w:tcW w:w="614" w:type="pct"/>
          </w:tcPr>
          <w:p w14:paraId="00BFB5F1"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(lei)</w:t>
            </w:r>
          </w:p>
        </w:tc>
      </w:tr>
      <w:tr w:rsidR="0054508A" w:rsidRPr="00141C07" w14:paraId="54AA4568" w14:textId="77777777" w:rsidTr="0054508A">
        <w:tc>
          <w:tcPr>
            <w:tcW w:w="653" w:type="pct"/>
          </w:tcPr>
          <w:p w14:paraId="64B0EB51"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0</w:t>
            </w:r>
          </w:p>
        </w:tc>
        <w:tc>
          <w:tcPr>
            <w:tcW w:w="734" w:type="pct"/>
          </w:tcPr>
          <w:p w14:paraId="72407D75"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1 =2+ 3+4</w:t>
            </w:r>
          </w:p>
        </w:tc>
        <w:tc>
          <w:tcPr>
            <w:tcW w:w="445" w:type="pct"/>
          </w:tcPr>
          <w:p w14:paraId="2F19D516"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2</w:t>
            </w:r>
          </w:p>
        </w:tc>
        <w:tc>
          <w:tcPr>
            <w:tcW w:w="436" w:type="pct"/>
          </w:tcPr>
          <w:p w14:paraId="0D106FE8" w14:textId="77777777" w:rsidR="000D55B9" w:rsidRPr="00141C07" w:rsidRDefault="000D55B9" w:rsidP="00B9273B">
            <w:pPr>
              <w:pStyle w:val="bullet"/>
              <w:spacing w:before="0" w:after="0"/>
              <w:rPr>
                <w:rFonts w:ascii="Montserrat" w:hAnsi="Montserrat" w:cs="Calibri"/>
                <w:sz w:val="20"/>
                <w:szCs w:val="20"/>
                <w:vertAlign w:val="superscript"/>
              </w:rPr>
            </w:pPr>
            <w:r w:rsidRPr="00141C07">
              <w:rPr>
                <w:rFonts w:ascii="Montserrat" w:hAnsi="Montserrat" w:cs="Calibri"/>
                <w:sz w:val="20"/>
                <w:szCs w:val="20"/>
              </w:rPr>
              <w:t>2</w:t>
            </w:r>
            <w:r w:rsidRPr="00141C07">
              <w:rPr>
                <w:rFonts w:ascii="Montserrat" w:hAnsi="Montserrat" w:cs="Calibri"/>
                <w:sz w:val="20"/>
                <w:szCs w:val="20"/>
                <w:vertAlign w:val="superscript"/>
              </w:rPr>
              <w:t>1</w:t>
            </w:r>
          </w:p>
        </w:tc>
        <w:tc>
          <w:tcPr>
            <w:tcW w:w="362" w:type="pct"/>
          </w:tcPr>
          <w:p w14:paraId="4AA1D2A0"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3</w:t>
            </w:r>
          </w:p>
        </w:tc>
        <w:tc>
          <w:tcPr>
            <w:tcW w:w="293" w:type="pct"/>
          </w:tcPr>
          <w:p w14:paraId="3D1A1892" w14:textId="77777777" w:rsidR="000D55B9" w:rsidRPr="00141C07" w:rsidRDefault="000D55B9" w:rsidP="00B9273B">
            <w:pPr>
              <w:pStyle w:val="bullet"/>
              <w:spacing w:before="0" w:after="0"/>
              <w:rPr>
                <w:rFonts w:ascii="Montserrat" w:hAnsi="Montserrat" w:cs="Calibri"/>
                <w:sz w:val="20"/>
                <w:szCs w:val="20"/>
                <w:vertAlign w:val="superscript"/>
              </w:rPr>
            </w:pPr>
            <w:r w:rsidRPr="00141C07">
              <w:rPr>
                <w:rFonts w:ascii="Montserrat" w:hAnsi="Montserrat" w:cs="Calibri"/>
                <w:sz w:val="20"/>
                <w:szCs w:val="20"/>
              </w:rPr>
              <w:t>3</w:t>
            </w:r>
            <w:r w:rsidRPr="00141C07">
              <w:rPr>
                <w:rFonts w:ascii="Montserrat" w:hAnsi="Montserrat" w:cs="Calibri"/>
                <w:sz w:val="20"/>
                <w:szCs w:val="20"/>
                <w:vertAlign w:val="superscript"/>
              </w:rPr>
              <w:t>1</w:t>
            </w:r>
          </w:p>
        </w:tc>
        <w:tc>
          <w:tcPr>
            <w:tcW w:w="366" w:type="pct"/>
          </w:tcPr>
          <w:p w14:paraId="2D2D67B7"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4</w:t>
            </w:r>
          </w:p>
        </w:tc>
        <w:tc>
          <w:tcPr>
            <w:tcW w:w="365" w:type="pct"/>
          </w:tcPr>
          <w:p w14:paraId="41F0A6AE" w14:textId="77777777" w:rsidR="000D55B9" w:rsidRPr="00141C07" w:rsidRDefault="000D55B9" w:rsidP="00B9273B">
            <w:pPr>
              <w:pStyle w:val="bullet"/>
              <w:spacing w:before="0" w:after="0"/>
              <w:rPr>
                <w:rFonts w:ascii="Montserrat" w:hAnsi="Montserrat" w:cs="Calibri"/>
                <w:sz w:val="20"/>
                <w:szCs w:val="20"/>
                <w:vertAlign w:val="superscript"/>
              </w:rPr>
            </w:pPr>
            <w:r w:rsidRPr="00141C07">
              <w:rPr>
                <w:rFonts w:ascii="Montserrat" w:hAnsi="Montserrat" w:cs="Calibri"/>
                <w:sz w:val="20"/>
                <w:szCs w:val="20"/>
              </w:rPr>
              <w:t>4</w:t>
            </w:r>
            <w:r w:rsidRPr="00141C07">
              <w:rPr>
                <w:rFonts w:ascii="Montserrat" w:hAnsi="Montserrat" w:cs="Calibri"/>
                <w:sz w:val="20"/>
                <w:szCs w:val="20"/>
                <w:vertAlign w:val="superscript"/>
              </w:rPr>
              <w:t>1</w:t>
            </w:r>
          </w:p>
        </w:tc>
        <w:tc>
          <w:tcPr>
            <w:tcW w:w="730" w:type="pct"/>
          </w:tcPr>
          <w:p w14:paraId="48373AD3"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5</w:t>
            </w:r>
          </w:p>
        </w:tc>
        <w:tc>
          <w:tcPr>
            <w:tcW w:w="614" w:type="pct"/>
          </w:tcPr>
          <w:p w14:paraId="09D893C9"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6=1+5</w:t>
            </w:r>
          </w:p>
        </w:tc>
      </w:tr>
      <w:tr w:rsidR="0054508A" w:rsidRPr="00141C07" w14:paraId="7CACE126" w14:textId="77777777" w:rsidTr="0054508A">
        <w:tc>
          <w:tcPr>
            <w:tcW w:w="653" w:type="pct"/>
          </w:tcPr>
          <w:p w14:paraId="23359A3F"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Lider de parteneriat</w:t>
            </w:r>
          </w:p>
        </w:tc>
        <w:tc>
          <w:tcPr>
            <w:tcW w:w="734" w:type="pct"/>
          </w:tcPr>
          <w:p w14:paraId="5A6B3934" w14:textId="77777777" w:rsidR="000D55B9" w:rsidRPr="00141C07" w:rsidRDefault="000D55B9" w:rsidP="00B9273B">
            <w:pPr>
              <w:pStyle w:val="bullet"/>
              <w:spacing w:before="0" w:after="0"/>
              <w:rPr>
                <w:rFonts w:ascii="Montserrat" w:hAnsi="Montserrat" w:cs="Calibri"/>
                <w:sz w:val="20"/>
                <w:szCs w:val="20"/>
              </w:rPr>
            </w:pPr>
          </w:p>
        </w:tc>
        <w:tc>
          <w:tcPr>
            <w:tcW w:w="445" w:type="pct"/>
          </w:tcPr>
          <w:p w14:paraId="5E7E6352" w14:textId="77777777" w:rsidR="000D55B9" w:rsidRPr="00141C07" w:rsidRDefault="000D55B9" w:rsidP="00B9273B">
            <w:pPr>
              <w:pStyle w:val="bullet"/>
              <w:spacing w:before="0" w:after="0"/>
              <w:rPr>
                <w:rFonts w:ascii="Montserrat" w:hAnsi="Montserrat" w:cs="Calibri"/>
                <w:sz w:val="20"/>
                <w:szCs w:val="20"/>
              </w:rPr>
            </w:pPr>
          </w:p>
        </w:tc>
        <w:tc>
          <w:tcPr>
            <w:tcW w:w="436" w:type="pct"/>
          </w:tcPr>
          <w:p w14:paraId="31B51C0E" w14:textId="77777777" w:rsidR="000D55B9" w:rsidRPr="00141C07" w:rsidRDefault="000D55B9" w:rsidP="00B9273B">
            <w:pPr>
              <w:pStyle w:val="bullet"/>
              <w:spacing w:before="0" w:after="0"/>
              <w:rPr>
                <w:rFonts w:ascii="Montserrat" w:hAnsi="Montserrat" w:cs="Calibri"/>
                <w:sz w:val="20"/>
                <w:szCs w:val="20"/>
              </w:rPr>
            </w:pPr>
          </w:p>
        </w:tc>
        <w:tc>
          <w:tcPr>
            <w:tcW w:w="362" w:type="pct"/>
          </w:tcPr>
          <w:p w14:paraId="0C0201B5" w14:textId="77777777" w:rsidR="000D55B9" w:rsidRPr="00141C07" w:rsidRDefault="000D55B9" w:rsidP="00B9273B">
            <w:pPr>
              <w:pStyle w:val="bullet"/>
              <w:spacing w:before="0" w:after="0"/>
              <w:rPr>
                <w:rFonts w:ascii="Montserrat" w:hAnsi="Montserrat" w:cs="Calibri"/>
                <w:sz w:val="20"/>
                <w:szCs w:val="20"/>
              </w:rPr>
            </w:pPr>
          </w:p>
        </w:tc>
        <w:tc>
          <w:tcPr>
            <w:tcW w:w="293" w:type="pct"/>
          </w:tcPr>
          <w:p w14:paraId="44082E35" w14:textId="77777777" w:rsidR="000D55B9" w:rsidRPr="00141C07" w:rsidRDefault="000D55B9" w:rsidP="00B9273B">
            <w:pPr>
              <w:pStyle w:val="bullet"/>
              <w:spacing w:before="0" w:after="0"/>
              <w:rPr>
                <w:rFonts w:ascii="Montserrat" w:hAnsi="Montserrat" w:cs="Calibri"/>
                <w:sz w:val="20"/>
                <w:szCs w:val="20"/>
              </w:rPr>
            </w:pPr>
          </w:p>
        </w:tc>
        <w:tc>
          <w:tcPr>
            <w:tcW w:w="366" w:type="pct"/>
          </w:tcPr>
          <w:p w14:paraId="08E17C9A" w14:textId="77777777" w:rsidR="000D55B9" w:rsidRPr="00141C07" w:rsidRDefault="000D55B9" w:rsidP="00B9273B">
            <w:pPr>
              <w:pStyle w:val="bullet"/>
              <w:spacing w:before="0" w:after="0"/>
              <w:rPr>
                <w:rFonts w:ascii="Montserrat" w:hAnsi="Montserrat" w:cs="Calibri"/>
                <w:sz w:val="20"/>
                <w:szCs w:val="20"/>
              </w:rPr>
            </w:pPr>
          </w:p>
        </w:tc>
        <w:tc>
          <w:tcPr>
            <w:tcW w:w="365" w:type="pct"/>
          </w:tcPr>
          <w:p w14:paraId="4D75CF26" w14:textId="77777777" w:rsidR="000D55B9" w:rsidRPr="00141C07" w:rsidRDefault="000D55B9" w:rsidP="00B9273B">
            <w:pPr>
              <w:pStyle w:val="bullet"/>
              <w:spacing w:before="0" w:after="0"/>
              <w:rPr>
                <w:rFonts w:ascii="Montserrat" w:hAnsi="Montserrat" w:cs="Calibri"/>
                <w:sz w:val="20"/>
                <w:szCs w:val="20"/>
              </w:rPr>
            </w:pPr>
          </w:p>
        </w:tc>
        <w:tc>
          <w:tcPr>
            <w:tcW w:w="730" w:type="pct"/>
          </w:tcPr>
          <w:p w14:paraId="3B98CF47" w14:textId="77777777" w:rsidR="000D55B9" w:rsidRPr="00141C07" w:rsidRDefault="000D55B9" w:rsidP="00B9273B">
            <w:pPr>
              <w:pStyle w:val="bullet"/>
              <w:spacing w:before="0" w:after="0"/>
              <w:rPr>
                <w:rFonts w:ascii="Montserrat" w:hAnsi="Montserrat" w:cs="Calibri"/>
                <w:sz w:val="20"/>
                <w:szCs w:val="20"/>
              </w:rPr>
            </w:pPr>
          </w:p>
        </w:tc>
        <w:tc>
          <w:tcPr>
            <w:tcW w:w="614" w:type="pct"/>
          </w:tcPr>
          <w:p w14:paraId="7054B4E6" w14:textId="77777777" w:rsidR="000D55B9" w:rsidRPr="00141C07" w:rsidRDefault="000D55B9" w:rsidP="00B9273B">
            <w:pPr>
              <w:pStyle w:val="bullet"/>
              <w:spacing w:before="0" w:after="0"/>
              <w:rPr>
                <w:rFonts w:ascii="Montserrat" w:hAnsi="Montserrat" w:cs="Calibri"/>
                <w:sz w:val="20"/>
                <w:szCs w:val="20"/>
              </w:rPr>
            </w:pPr>
          </w:p>
        </w:tc>
      </w:tr>
      <w:tr w:rsidR="0054508A" w:rsidRPr="00141C07" w14:paraId="13E68120" w14:textId="77777777" w:rsidTr="0054508A">
        <w:tc>
          <w:tcPr>
            <w:tcW w:w="653" w:type="pct"/>
          </w:tcPr>
          <w:p w14:paraId="0F4669EA"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lastRenderedPageBreak/>
              <w:t>Partener 1, dacă este cazul</w:t>
            </w:r>
          </w:p>
        </w:tc>
        <w:tc>
          <w:tcPr>
            <w:tcW w:w="734" w:type="pct"/>
          </w:tcPr>
          <w:p w14:paraId="1B59FA45" w14:textId="77777777" w:rsidR="000D55B9" w:rsidRPr="00141C07" w:rsidRDefault="000D55B9" w:rsidP="00B9273B">
            <w:pPr>
              <w:pStyle w:val="bullet"/>
              <w:spacing w:before="0" w:after="0"/>
              <w:rPr>
                <w:rFonts w:ascii="Montserrat" w:hAnsi="Montserrat" w:cs="Calibri"/>
                <w:sz w:val="20"/>
                <w:szCs w:val="20"/>
              </w:rPr>
            </w:pPr>
          </w:p>
        </w:tc>
        <w:tc>
          <w:tcPr>
            <w:tcW w:w="445" w:type="pct"/>
          </w:tcPr>
          <w:p w14:paraId="65E2EEBF" w14:textId="77777777" w:rsidR="000D55B9" w:rsidRPr="00141C07" w:rsidRDefault="000D55B9" w:rsidP="00B9273B">
            <w:pPr>
              <w:pStyle w:val="bullet"/>
              <w:spacing w:before="0" w:after="0"/>
              <w:rPr>
                <w:rFonts w:ascii="Montserrat" w:hAnsi="Montserrat" w:cs="Calibri"/>
                <w:sz w:val="20"/>
                <w:szCs w:val="20"/>
              </w:rPr>
            </w:pPr>
          </w:p>
        </w:tc>
        <w:tc>
          <w:tcPr>
            <w:tcW w:w="436" w:type="pct"/>
          </w:tcPr>
          <w:p w14:paraId="4DEE12BE" w14:textId="77777777" w:rsidR="000D55B9" w:rsidRPr="00141C07" w:rsidRDefault="000D55B9" w:rsidP="00B9273B">
            <w:pPr>
              <w:pStyle w:val="bullet"/>
              <w:spacing w:before="0" w:after="0"/>
              <w:rPr>
                <w:rFonts w:ascii="Montserrat" w:hAnsi="Montserrat" w:cs="Calibri"/>
                <w:sz w:val="20"/>
                <w:szCs w:val="20"/>
              </w:rPr>
            </w:pPr>
          </w:p>
        </w:tc>
        <w:tc>
          <w:tcPr>
            <w:tcW w:w="362" w:type="pct"/>
          </w:tcPr>
          <w:p w14:paraId="4151D871" w14:textId="77777777" w:rsidR="000D55B9" w:rsidRPr="00141C07" w:rsidRDefault="000D55B9" w:rsidP="00B9273B">
            <w:pPr>
              <w:pStyle w:val="bullet"/>
              <w:spacing w:before="0" w:after="0"/>
              <w:rPr>
                <w:rFonts w:ascii="Montserrat" w:hAnsi="Montserrat" w:cs="Calibri"/>
                <w:sz w:val="20"/>
                <w:szCs w:val="20"/>
              </w:rPr>
            </w:pPr>
          </w:p>
        </w:tc>
        <w:tc>
          <w:tcPr>
            <w:tcW w:w="293" w:type="pct"/>
          </w:tcPr>
          <w:p w14:paraId="7BE94395" w14:textId="77777777" w:rsidR="000D55B9" w:rsidRPr="00141C07" w:rsidRDefault="000D55B9" w:rsidP="00B9273B">
            <w:pPr>
              <w:pStyle w:val="bullet"/>
              <w:spacing w:before="0" w:after="0"/>
              <w:rPr>
                <w:rFonts w:ascii="Montserrat" w:hAnsi="Montserrat" w:cs="Calibri"/>
                <w:sz w:val="20"/>
                <w:szCs w:val="20"/>
              </w:rPr>
            </w:pPr>
          </w:p>
        </w:tc>
        <w:tc>
          <w:tcPr>
            <w:tcW w:w="366" w:type="pct"/>
          </w:tcPr>
          <w:p w14:paraId="3ED2B7D8" w14:textId="77777777" w:rsidR="000D55B9" w:rsidRPr="00141C07" w:rsidRDefault="000D55B9" w:rsidP="00B9273B">
            <w:pPr>
              <w:pStyle w:val="bullet"/>
              <w:spacing w:before="0" w:after="0"/>
              <w:rPr>
                <w:rFonts w:ascii="Montserrat" w:hAnsi="Montserrat" w:cs="Calibri"/>
                <w:sz w:val="20"/>
                <w:szCs w:val="20"/>
              </w:rPr>
            </w:pPr>
          </w:p>
        </w:tc>
        <w:tc>
          <w:tcPr>
            <w:tcW w:w="365" w:type="pct"/>
          </w:tcPr>
          <w:p w14:paraId="34E3B81B" w14:textId="77777777" w:rsidR="000D55B9" w:rsidRPr="00141C07" w:rsidRDefault="000D55B9" w:rsidP="00B9273B">
            <w:pPr>
              <w:pStyle w:val="bullet"/>
              <w:spacing w:before="0" w:after="0"/>
              <w:rPr>
                <w:rFonts w:ascii="Montserrat" w:hAnsi="Montserrat" w:cs="Calibri"/>
                <w:sz w:val="20"/>
                <w:szCs w:val="20"/>
              </w:rPr>
            </w:pPr>
          </w:p>
        </w:tc>
        <w:tc>
          <w:tcPr>
            <w:tcW w:w="730" w:type="pct"/>
          </w:tcPr>
          <w:p w14:paraId="1F1AA719" w14:textId="77777777" w:rsidR="000D55B9" w:rsidRPr="00141C07" w:rsidRDefault="000D55B9" w:rsidP="00B9273B">
            <w:pPr>
              <w:pStyle w:val="bullet"/>
              <w:spacing w:before="0" w:after="0"/>
              <w:rPr>
                <w:rFonts w:ascii="Montserrat" w:hAnsi="Montserrat" w:cs="Calibri"/>
                <w:sz w:val="20"/>
                <w:szCs w:val="20"/>
              </w:rPr>
            </w:pPr>
          </w:p>
        </w:tc>
        <w:tc>
          <w:tcPr>
            <w:tcW w:w="614" w:type="pct"/>
          </w:tcPr>
          <w:p w14:paraId="5C8921E7" w14:textId="77777777" w:rsidR="000D55B9" w:rsidRPr="00141C07" w:rsidRDefault="000D55B9" w:rsidP="00B9273B">
            <w:pPr>
              <w:pStyle w:val="bullet"/>
              <w:spacing w:before="0" w:after="0"/>
              <w:rPr>
                <w:rFonts w:ascii="Montserrat" w:hAnsi="Montserrat" w:cs="Calibri"/>
                <w:sz w:val="20"/>
                <w:szCs w:val="20"/>
              </w:rPr>
            </w:pPr>
          </w:p>
        </w:tc>
      </w:tr>
      <w:tr w:rsidR="0054508A" w:rsidRPr="00141C07" w14:paraId="5A6D5CD5" w14:textId="77777777" w:rsidTr="0054508A">
        <w:tc>
          <w:tcPr>
            <w:tcW w:w="653" w:type="pct"/>
          </w:tcPr>
          <w:p w14:paraId="0CF452D0"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 xml:space="preserve">Partener n, dacă este cazul </w:t>
            </w:r>
          </w:p>
        </w:tc>
        <w:tc>
          <w:tcPr>
            <w:tcW w:w="734" w:type="pct"/>
          </w:tcPr>
          <w:p w14:paraId="1419B328" w14:textId="77777777" w:rsidR="000D55B9" w:rsidRPr="00141C07" w:rsidRDefault="000D55B9" w:rsidP="00B9273B">
            <w:pPr>
              <w:pStyle w:val="bullet"/>
              <w:spacing w:before="0" w:after="0"/>
              <w:rPr>
                <w:rFonts w:ascii="Montserrat" w:hAnsi="Montserrat" w:cs="Calibri"/>
                <w:sz w:val="20"/>
                <w:szCs w:val="20"/>
              </w:rPr>
            </w:pPr>
          </w:p>
        </w:tc>
        <w:tc>
          <w:tcPr>
            <w:tcW w:w="445" w:type="pct"/>
          </w:tcPr>
          <w:p w14:paraId="38FAC4D9" w14:textId="77777777" w:rsidR="000D55B9" w:rsidRPr="00141C07" w:rsidRDefault="000D55B9" w:rsidP="00B9273B">
            <w:pPr>
              <w:pStyle w:val="bullet"/>
              <w:spacing w:before="0" w:after="0"/>
              <w:rPr>
                <w:rFonts w:ascii="Montserrat" w:hAnsi="Montserrat" w:cs="Calibri"/>
                <w:sz w:val="20"/>
                <w:szCs w:val="20"/>
              </w:rPr>
            </w:pPr>
          </w:p>
        </w:tc>
        <w:tc>
          <w:tcPr>
            <w:tcW w:w="436" w:type="pct"/>
          </w:tcPr>
          <w:p w14:paraId="075E7EF8" w14:textId="77777777" w:rsidR="000D55B9" w:rsidRPr="00141C07" w:rsidRDefault="000D55B9" w:rsidP="00B9273B">
            <w:pPr>
              <w:pStyle w:val="bullet"/>
              <w:spacing w:before="0" w:after="0"/>
              <w:rPr>
                <w:rFonts w:ascii="Montserrat" w:hAnsi="Montserrat" w:cs="Calibri"/>
                <w:sz w:val="20"/>
                <w:szCs w:val="20"/>
              </w:rPr>
            </w:pPr>
          </w:p>
        </w:tc>
        <w:tc>
          <w:tcPr>
            <w:tcW w:w="362" w:type="pct"/>
          </w:tcPr>
          <w:p w14:paraId="4F39A42B" w14:textId="77777777" w:rsidR="000D55B9" w:rsidRPr="00141C07" w:rsidRDefault="000D55B9" w:rsidP="00B9273B">
            <w:pPr>
              <w:pStyle w:val="bullet"/>
              <w:spacing w:before="0" w:after="0"/>
              <w:rPr>
                <w:rFonts w:ascii="Montserrat" w:hAnsi="Montserrat" w:cs="Calibri"/>
                <w:sz w:val="20"/>
                <w:szCs w:val="20"/>
              </w:rPr>
            </w:pPr>
          </w:p>
        </w:tc>
        <w:tc>
          <w:tcPr>
            <w:tcW w:w="293" w:type="pct"/>
          </w:tcPr>
          <w:p w14:paraId="715BE8AC" w14:textId="77777777" w:rsidR="000D55B9" w:rsidRPr="00141C07" w:rsidRDefault="000D55B9" w:rsidP="00B9273B">
            <w:pPr>
              <w:pStyle w:val="bullet"/>
              <w:spacing w:before="0" w:after="0"/>
              <w:rPr>
                <w:rFonts w:ascii="Montserrat" w:hAnsi="Montserrat" w:cs="Calibri"/>
                <w:sz w:val="20"/>
                <w:szCs w:val="20"/>
              </w:rPr>
            </w:pPr>
          </w:p>
        </w:tc>
        <w:tc>
          <w:tcPr>
            <w:tcW w:w="366" w:type="pct"/>
          </w:tcPr>
          <w:p w14:paraId="6DFA13A1" w14:textId="77777777" w:rsidR="000D55B9" w:rsidRPr="00141C07" w:rsidRDefault="000D55B9" w:rsidP="00B9273B">
            <w:pPr>
              <w:pStyle w:val="bullet"/>
              <w:spacing w:before="0" w:after="0"/>
              <w:rPr>
                <w:rFonts w:ascii="Montserrat" w:hAnsi="Montserrat" w:cs="Calibri"/>
                <w:sz w:val="20"/>
                <w:szCs w:val="20"/>
              </w:rPr>
            </w:pPr>
          </w:p>
        </w:tc>
        <w:tc>
          <w:tcPr>
            <w:tcW w:w="365" w:type="pct"/>
          </w:tcPr>
          <w:p w14:paraId="2DCFFF26" w14:textId="77777777" w:rsidR="000D55B9" w:rsidRPr="00141C07" w:rsidRDefault="000D55B9" w:rsidP="00B9273B">
            <w:pPr>
              <w:pStyle w:val="bullet"/>
              <w:spacing w:before="0" w:after="0"/>
              <w:rPr>
                <w:rFonts w:ascii="Montserrat" w:hAnsi="Montserrat" w:cs="Calibri"/>
                <w:sz w:val="20"/>
                <w:szCs w:val="20"/>
              </w:rPr>
            </w:pPr>
          </w:p>
        </w:tc>
        <w:tc>
          <w:tcPr>
            <w:tcW w:w="730" w:type="pct"/>
          </w:tcPr>
          <w:p w14:paraId="1F7C31CB" w14:textId="77777777" w:rsidR="000D55B9" w:rsidRPr="00141C07" w:rsidRDefault="000D55B9" w:rsidP="00B9273B">
            <w:pPr>
              <w:pStyle w:val="bullet"/>
              <w:spacing w:before="0" w:after="0"/>
              <w:rPr>
                <w:rFonts w:ascii="Montserrat" w:hAnsi="Montserrat" w:cs="Calibri"/>
                <w:sz w:val="20"/>
                <w:szCs w:val="20"/>
              </w:rPr>
            </w:pPr>
          </w:p>
        </w:tc>
        <w:tc>
          <w:tcPr>
            <w:tcW w:w="614" w:type="pct"/>
          </w:tcPr>
          <w:p w14:paraId="7A8EFC2E" w14:textId="77777777" w:rsidR="000D55B9" w:rsidRPr="00141C07" w:rsidRDefault="000D55B9" w:rsidP="00B9273B">
            <w:pPr>
              <w:pStyle w:val="bullet"/>
              <w:spacing w:before="0" w:after="0"/>
              <w:rPr>
                <w:rFonts w:ascii="Montserrat" w:hAnsi="Montserrat" w:cs="Calibri"/>
                <w:sz w:val="20"/>
                <w:szCs w:val="20"/>
              </w:rPr>
            </w:pPr>
          </w:p>
        </w:tc>
      </w:tr>
      <w:tr w:rsidR="0054508A" w:rsidRPr="00141C07" w14:paraId="4611F178" w14:textId="77777777" w:rsidTr="0054508A">
        <w:tc>
          <w:tcPr>
            <w:tcW w:w="653" w:type="pct"/>
          </w:tcPr>
          <w:p w14:paraId="308F356A" w14:textId="77777777" w:rsidR="000D55B9" w:rsidRPr="00141C07" w:rsidRDefault="000D55B9" w:rsidP="00B9273B">
            <w:pPr>
              <w:pStyle w:val="bullet"/>
              <w:spacing w:before="0" w:after="0"/>
              <w:rPr>
                <w:rFonts w:ascii="Montserrat" w:hAnsi="Montserrat" w:cs="Calibri"/>
                <w:sz w:val="20"/>
                <w:szCs w:val="20"/>
              </w:rPr>
            </w:pPr>
            <w:r w:rsidRPr="00141C07">
              <w:rPr>
                <w:rFonts w:ascii="Montserrat" w:hAnsi="Montserrat" w:cs="Calibri"/>
                <w:sz w:val="20"/>
                <w:szCs w:val="20"/>
              </w:rPr>
              <w:t xml:space="preserve">TOTAL </w:t>
            </w:r>
          </w:p>
        </w:tc>
        <w:tc>
          <w:tcPr>
            <w:tcW w:w="734" w:type="pct"/>
          </w:tcPr>
          <w:p w14:paraId="0100FBC7" w14:textId="77777777" w:rsidR="000D55B9" w:rsidRPr="00141C07" w:rsidRDefault="000D55B9" w:rsidP="00B9273B">
            <w:pPr>
              <w:pStyle w:val="bullet"/>
              <w:spacing w:before="0" w:after="0"/>
              <w:rPr>
                <w:rFonts w:ascii="Montserrat" w:hAnsi="Montserrat" w:cs="Calibri"/>
                <w:sz w:val="20"/>
                <w:szCs w:val="20"/>
              </w:rPr>
            </w:pPr>
          </w:p>
        </w:tc>
        <w:tc>
          <w:tcPr>
            <w:tcW w:w="445" w:type="pct"/>
          </w:tcPr>
          <w:p w14:paraId="1DC7B3B9" w14:textId="77777777" w:rsidR="000D55B9" w:rsidRPr="00141C07" w:rsidRDefault="000D55B9" w:rsidP="00B9273B">
            <w:pPr>
              <w:pStyle w:val="bullet"/>
              <w:spacing w:before="0" w:after="0"/>
              <w:rPr>
                <w:rFonts w:ascii="Montserrat" w:hAnsi="Montserrat" w:cs="Calibri"/>
                <w:sz w:val="20"/>
                <w:szCs w:val="20"/>
              </w:rPr>
            </w:pPr>
          </w:p>
        </w:tc>
        <w:tc>
          <w:tcPr>
            <w:tcW w:w="436" w:type="pct"/>
          </w:tcPr>
          <w:p w14:paraId="11467D0E" w14:textId="77777777" w:rsidR="000D55B9" w:rsidRPr="00141C07" w:rsidRDefault="000D55B9" w:rsidP="00B9273B">
            <w:pPr>
              <w:pStyle w:val="bullet"/>
              <w:spacing w:before="0" w:after="0"/>
              <w:rPr>
                <w:rFonts w:ascii="Montserrat" w:hAnsi="Montserrat" w:cs="Calibri"/>
                <w:sz w:val="20"/>
                <w:szCs w:val="20"/>
              </w:rPr>
            </w:pPr>
          </w:p>
        </w:tc>
        <w:tc>
          <w:tcPr>
            <w:tcW w:w="362" w:type="pct"/>
          </w:tcPr>
          <w:p w14:paraId="58382D95" w14:textId="77777777" w:rsidR="000D55B9" w:rsidRPr="00141C07" w:rsidRDefault="000D55B9" w:rsidP="00B9273B">
            <w:pPr>
              <w:pStyle w:val="bullet"/>
              <w:spacing w:before="0" w:after="0"/>
              <w:rPr>
                <w:rFonts w:ascii="Montserrat" w:hAnsi="Montserrat" w:cs="Calibri"/>
                <w:sz w:val="20"/>
                <w:szCs w:val="20"/>
              </w:rPr>
            </w:pPr>
          </w:p>
        </w:tc>
        <w:tc>
          <w:tcPr>
            <w:tcW w:w="293" w:type="pct"/>
          </w:tcPr>
          <w:p w14:paraId="7E3984C1" w14:textId="77777777" w:rsidR="000D55B9" w:rsidRPr="00141C07" w:rsidRDefault="000D55B9" w:rsidP="00B9273B">
            <w:pPr>
              <w:pStyle w:val="bullet"/>
              <w:spacing w:before="0" w:after="0"/>
              <w:rPr>
                <w:rFonts w:ascii="Montserrat" w:hAnsi="Montserrat" w:cs="Calibri"/>
                <w:sz w:val="20"/>
                <w:szCs w:val="20"/>
              </w:rPr>
            </w:pPr>
          </w:p>
        </w:tc>
        <w:tc>
          <w:tcPr>
            <w:tcW w:w="366" w:type="pct"/>
          </w:tcPr>
          <w:p w14:paraId="7FA6DD8A" w14:textId="77777777" w:rsidR="000D55B9" w:rsidRPr="00141C07" w:rsidRDefault="000D55B9" w:rsidP="00B9273B">
            <w:pPr>
              <w:pStyle w:val="bullet"/>
              <w:spacing w:before="0" w:after="0"/>
              <w:rPr>
                <w:rFonts w:ascii="Montserrat" w:hAnsi="Montserrat" w:cs="Calibri"/>
                <w:sz w:val="20"/>
                <w:szCs w:val="20"/>
              </w:rPr>
            </w:pPr>
          </w:p>
        </w:tc>
        <w:tc>
          <w:tcPr>
            <w:tcW w:w="365" w:type="pct"/>
          </w:tcPr>
          <w:p w14:paraId="3F8DFA08" w14:textId="77777777" w:rsidR="000D55B9" w:rsidRPr="00141C07" w:rsidRDefault="000D55B9" w:rsidP="00B9273B">
            <w:pPr>
              <w:pStyle w:val="bullet"/>
              <w:spacing w:before="0" w:after="0"/>
              <w:rPr>
                <w:rFonts w:ascii="Montserrat" w:hAnsi="Montserrat" w:cs="Calibri"/>
                <w:sz w:val="20"/>
                <w:szCs w:val="20"/>
              </w:rPr>
            </w:pPr>
          </w:p>
        </w:tc>
        <w:tc>
          <w:tcPr>
            <w:tcW w:w="730" w:type="pct"/>
          </w:tcPr>
          <w:p w14:paraId="44BDEB55" w14:textId="77777777" w:rsidR="000D55B9" w:rsidRPr="00141C07" w:rsidRDefault="000D55B9" w:rsidP="00B9273B">
            <w:pPr>
              <w:pStyle w:val="bullet"/>
              <w:spacing w:before="0" w:after="0"/>
              <w:rPr>
                <w:rFonts w:ascii="Montserrat" w:hAnsi="Montserrat" w:cs="Calibri"/>
                <w:sz w:val="20"/>
                <w:szCs w:val="20"/>
              </w:rPr>
            </w:pPr>
          </w:p>
        </w:tc>
        <w:tc>
          <w:tcPr>
            <w:tcW w:w="614" w:type="pct"/>
          </w:tcPr>
          <w:p w14:paraId="44FA0155" w14:textId="77777777" w:rsidR="000D55B9" w:rsidRPr="00141C07" w:rsidRDefault="000D55B9" w:rsidP="00B9273B">
            <w:pPr>
              <w:pStyle w:val="bullet"/>
              <w:spacing w:before="0" w:after="0"/>
              <w:rPr>
                <w:rFonts w:ascii="Montserrat" w:hAnsi="Montserrat" w:cs="Calibri"/>
                <w:sz w:val="20"/>
                <w:szCs w:val="20"/>
              </w:rPr>
            </w:pPr>
          </w:p>
        </w:tc>
      </w:tr>
    </w:tbl>
    <w:p w14:paraId="39696F65" w14:textId="77777777" w:rsidR="000D55B9" w:rsidRPr="000D55B9" w:rsidRDefault="000D55B9" w:rsidP="000D55B9">
      <w:pPr>
        <w:tabs>
          <w:tab w:val="left" w:pos="180"/>
        </w:tabs>
        <w:ind w:right="76"/>
        <w:jc w:val="both"/>
        <w:rPr>
          <w:rFonts w:ascii="Montserrat" w:eastAsia="Arial" w:hAnsi="Montserrat" w:cs="Calibri"/>
          <w:sz w:val="22"/>
          <w:szCs w:val="22"/>
          <w:lang w:val="ro-RO"/>
        </w:rPr>
      </w:pPr>
    </w:p>
    <w:p w14:paraId="1CE357A0" w14:textId="2B51BCF1" w:rsidR="000D55B9" w:rsidRPr="000D55B9" w:rsidRDefault="004D4B76" w:rsidP="00141C07">
      <w:pPr>
        <w:pStyle w:val="ListParagraph"/>
        <w:numPr>
          <w:ilvl w:val="0"/>
          <w:numId w:val="8"/>
        </w:numPr>
        <w:tabs>
          <w:tab w:val="left" w:pos="360"/>
        </w:tabs>
        <w:ind w:left="426" w:right="76"/>
        <w:jc w:val="both"/>
        <w:rPr>
          <w:rFonts w:ascii="Montserrat" w:eastAsia="Arial" w:hAnsi="Montserrat" w:cs="Calibri"/>
          <w:sz w:val="22"/>
          <w:szCs w:val="22"/>
          <w:lang w:val="ro-RO"/>
        </w:rPr>
      </w:pPr>
      <w:r>
        <w:rPr>
          <w:rFonts w:ascii="Montserrat" w:eastAsia="Arial" w:hAnsi="Montserrat" w:cs="Calibri"/>
          <w:sz w:val="22"/>
          <w:szCs w:val="22"/>
          <w:lang w:val="ro-RO"/>
        </w:rPr>
        <w:t xml:space="preserve"> </w:t>
      </w:r>
      <w:r w:rsidR="000D55B9" w:rsidRPr="000D55B9">
        <w:rPr>
          <w:rFonts w:ascii="Montserrat" w:eastAsia="Arial" w:hAnsi="Montserrat" w:cs="Calibri"/>
          <w:sz w:val="22"/>
          <w:szCs w:val="22"/>
          <w:lang w:val="ro-RO"/>
        </w:rPr>
        <w:t>AM/OI acordă o finanțare nerambursabilă în sumă maximă de ............ LEI (valoarea în litere), echivalentă cu ……………. % din valoarea totală eligibilă aprobată.</w:t>
      </w:r>
    </w:p>
    <w:p w14:paraId="58A5581C" w14:textId="77777777" w:rsidR="000D55B9" w:rsidRPr="000D55B9" w:rsidRDefault="000D55B9" w:rsidP="00141C07">
      <w:pPr>
        <w:pStyle w:val="ListParagraph"/>
        <w:numPr>
          <w:ilvl w:val="0"/>
          <w:numId w:val="8"/>
        </w:numPr>
        <w:tabs>
          <w:tab w:val="left" w:pos="36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5A3212D8" w14:textId="77777777" w:rsidR="000D55B9" w:rsidRPr="000D55B9" w:rsidRDefault="000D55B9" w:rsidP="00141C07">
      <w:pPr>
        <w:tabs>
          <w:tab w:val="left" w:pos="180"/>
          <w:tab w:val="left" w:pos="36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cazul proiectelor finanțate în cadrul programului de asistență tehnică/priorităților de asistență tehnică alin. (3) va avea următorul conținut&gt;</w:t>
      </w:r>
    </w:p>
    <w:p w14:paraId="4E09DF28" w14:textId="77777777" w:rsidR="000D55B9" w:rsidRPr="000D55B9" w:rsidRDefault="000D55B9" w:rsidP="00141C07">
      <w:pPr>
        <w:pStyle w:val="ListParagraph"/>
        <w:tabs>
          <w:tab w:val="left" w:pos="360"/>
        </w:tabs>
        <w:ind w:left="426"/>
        <w:jc w:val="both"/>
        <w:rPr>
          <w:rFonts w:ascii="Montserrat" w:eastAsia="Arial" w:hAnsi="Montserrat" w:cs="Calibri"/>
          <w:sz w:val="22"/>
          <w:szCs w:val="22"/>
          <w:lang w:val="ro-RO"/>
        </w:rPr>
      </w:pPr>
      <w:r w:rsidRPr="000D55B9">
        <w:rPr>
          <w:rFonts w:ascii="Montserrat" w:eastAsia="Arial" w:hAnsi="Montserrat" w:cs="Calibri"/>
          <w:sz w:val="22"/>
          <w:szCs w:val="22"/>
          <w:lang w:val="ro-RO"/>
        </w:rPr>
        <w:t>„Valoarea eligibilă nerambursabilă se poate majora, prin act adițional, fără ca diferența astfel rezultată să fie suportată de Beneficiar, în funcţie de necesităţi, pentru cazuri justificate, fără a fi necesară existența unui act normativ în acest sens, în condițiile art. 10, alin (8).”</w:t>
      </w:r>
    </w:p>
    <w:p w14:paraId="6BC2D094" w14:textId="79CA3E97" w:rsidR="000D55B9" w:rsidRPr="000D55B9" w:rsidRDefault="000D55B9" w:rsidP="00141C07">
      <w:pPr>
        <w:tabs>
          <w:tab w:val="left" w:pos="360"/>
          <w:tab w:val="left" w:pos="993"/>
        </w:tabs>
        <w:ind w:left="426" w:right="76" w:hanging="425"/>
        <w:jc w:val="both"/>
        <w:rPr>
          <w:rFonts w:ascii="Montserrat" w:eastAsia="Arial" w:hAnsi="Montserrat" w:cs="Calibri"/>
          <w:sz w:val="22"/>
          <w:szCs w:val="22"/>
          <w:lang w:val="ro-RO"/>
        </w:rPr>
      </w:pPr>
      <w:r w:rsidRPr="000D55B9">
        <w:rPr>
          <w:rFonts w:ascii="Montserrat" w:eastAsia="Arial" w:hAnsi="Montserrat" w:cs="Calibri"/>
          <w:sz w:val="22"/>
          <w:szCs w:val="22"/>
          <w:lang w:val="ro-RO"/>
        </w:rPr>
        <w:t>(4)</w:t>
      </w:r>
      <w:r w:rsidRPr="000D55B9">
        <w:rPr>
          <w:rFonts w:ascii="Montserrat" w:eastAsia="Arial" w:hAnsi="Montserrat" w:cs="Calibri"/>
          <w:sz w:val="22"/>
          <w:szCs w:val="22"/>
          <w:lang w:val="ro-RO"/>
        </w:rPr>
        <w:tab/>
      </w:r>
      <w:r w:rsidR="004D4B76">
        <w:rPr>
          <w:rFonts w:ascii="Montserrat" w:eastAsia="Arial" w:hAnsi="Montserrat" w:cs="Calibri"/>
          <w:sz w:val="22"/>
          <w:szCs w:val="22"/>
          <w:lang w:val="ro-RO"/>
        </w:rPr>
        <w:t xml:space="preserve"> </w:t>
      </w:r>
      <w:r w:rsidRPr="000D55B9">
        <w:rPr>
          <w:rFonts w:ascii="Montserrat" w:eastAsia="Arial" w:hAnsi="Montserrat" w:cs="Calibri"/>
          <w:sz w:val="22"/>
          <w:szCs w:val="22"/>
          <w:lang w:val="ro-RO"/>
        </w:rPr>
        <w:t>Finanțarea va fi acordată, în baza cererilor de prefinanțare/rambursare/ plată, elaborate și transmise prin sistemul MySMIS 2021 în conformitate cu Graficul de depunere a cererilor de prefinanțare/plată/rambursare a cheltuielilor care se constituie în Anexa nr. 3 la prezentul contract de finanțare, încărcat și actualizat de beneficiar în sistemul MySMIS 2021.</w:t>
      </w:r>
    </w:p>
    <w:p w14:paraId="2BC8AFCF" w14:textId="7365D189" w:rsidR="000D55B9" w:rsidRPr="000D55B9" w:rsidRDefault="000D55B9" w:rsidP="00141C07">
      <w:pPr>
        <w:tabs>
          <w:tab w:val="left" w:pos="360"/>
          <w:tab w:val="left" w:pos="993"/>
          <w:tab w:val="left" w:pos="1843"/>
        </w:tabs>
        <w:ind w:left="426" w:right="76" w:hanging="425"/>
        <w:jc w:val="both"/>
        <w:rPr>
          <w:rFonts w:ascii="Montserrat" w:eastAsia="Arial" w:hAnsi="Montserrat" w:cs="Calibri"/>
          <w:sz w:val="22"/>
          <w:szCs w:val="22"/>
          <w:lang w:val="ro-RO"/>
        </w:rPr>
      </w:pPr>
      <w:r w:rsidRPr="000D55B9">
        <w:rPr>
          <w:rFonts w:ascii="Montserrat" w:eastAsia="Arial" w:hAnsi="Montserrat" w:cs="Calibri"/>
          <w:sz w:val="22"/>
          <w:szCs w:val="22"/>
          <w:lang w:val="ro-RO"/>
        </w:rPr>
        <w:t>(5)</w:t>
      </w:r>
      <w:r w:rsidR="004D4B76">
        <w:rPr>
          <w:rFonts w:ascii="Montserrat" w:eastAsia="Arial" w:hAnsi="Montserrat" w:cs="Calibri"/>
          <w:sz w:val="22"/>
          <w:szCs w:val="22"/>
          <w:lang w:val="ro-RO"/>
        </w:rPr>
        <w:t xml:space="preserve">  </w:t>
      </w:r>
      <w:r w:rsidRPr="000D55B9">
        <w:rPr>
          <w:rFonts w:ascii="Montserrat" w:eastAsia="Arial" w:hAnsi="Montserrat" w:cs="Calibri"/>
          <w:sz w:val="22"/>
          <w:szCs w:val="22"/>
          <w:lang w:val="ro-RO"/>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4D0D5D5C" w14:textId="77777777" w:rsidR="000D55B9" w:rsidRPr="000D55B9" w:rsidRDefault="000D55B9" w:rsidP="000D55B9">
      <w:pPr>
        <w:ind w:firstLine="720"/>
        <w:rPr>
          <w:rFonts w:ascii="Montserrat" w:eastAsia="Arial" w:hAnsi="Montserrat" w:cs="Calibri"/>
          <w:spacing w:val="-6"/>
          <w:sz w:val="22"/>
          <w:szCs w:val="22"/>
          <w:lang w:val="ro-RO"/>
        </w:rPr>
      </w:pPr>
    </w:p>
    <w:p w14:paraId="14C35F00" w14:textId="77777777" w:rsidR="000D55B9" w:rsidRPr="000D55B9" w:rsidRDefault="000D55B9" w:rsidP="00141C07">
      <w:pPr>
        <w:ind w:firstLine="426"/>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4</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El</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g</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b</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it</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che</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or</w:t>
      </w:r>
    </w:p>
    <w:p w14:paraId="26204EE7" w14:textId="77777777" w:rsidR="000D55B9" w:rsidRPr="000D55B9" w:rsidRDefault="000D55B9" w:rsidP="000D55B9">
      <w:pPr>
        <w:ind w:firstLine="720"/>
        <w:rPr>
          <w:rFonts w:ascii="Montserrat" w:eastAsia="Arial" w:hAnsi="Montserrat" w:cs="Calibri"/>
          <w:sz w:val="22"/>
          <w:szCs w:val="22"/>
          <w:lang w:val="ro-RO"/>
        </w:rPr>
      </w:pPr>
    </w:p>
    <w:p w14:paraId="407FCDD5" w14:textId="77777777" w:rsidR="000D55B9" w:rsidRPr="000D55B9" w:rsidRDefault="000D55B9" w:rsidP="00141C07">
      <w:pPr>
        <w:pStyle w:val="ListParagraph"/>
        <w:numPr>
          <w:ilvl w:val="0"/>
          <w:numId w:val="9"/>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Cheltuielile angajate și plătite pe durata de implementare a proiectului sunt eligibile dacă sunt realizate în condițiile stabilite de: </w:t>
      </w:r>
    </w:p>
    <w:p w14:paraId="02083D06" w14:textId="77777777" w:rsidR="000D55B9" w:rsidRPr="000D55B9" w:rsidRDefault="000D55B9" w:rsidP="00141C07">
      <w:pPr>
        <w:pStyle w:val="ListParagraph"/>
        <w:numPr>
          <w:ilvl w:val="0"/>
          <w:numId w:val="2"/>
        </w:numPr>
        <w:tabs>
          <w:tab w:val="left" w:pos="180"/>
        </w:tabs>
        <w:ind w:left="426"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Legislația națională și europeană aplicabilă;</w:t>
      </w:r>
    </w:p>
    <w:p w14:paraId="1119BE17" w14:textId="77777777" w:rsidR="000D55B9" w:rsidRPr="000D55B9" w:rsidRDefault="000D55B9" w:rsidP="00141C07">
      <w:pPr>
        <w:pStyle w:val="ListParagraph"/>
        <w:numPr>
          <w:ilvl w:val="0"/>
          <w:numId w:val="2"/>
        </w:numPr>
        <w:tabs>
          <w:tab w:val="left" w:pos="180"/>
        </w:tabs>
        <w:ind w:left="426"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Ghidul Solicitantului;</w:t>
      </w:r>
    </w:p>
    <w:p w14:paraId="239E2099" w14:textId="77777777" w:rsidR="000D55B9" w:rsidRPr="000D55B9" w:rsidRDefault="000D55B9" w:rsidP="00141C07">
      <w:pPr>
        <w:pStyle w:val="ListParagraph"/>
        <w:numPr>
          <w:ilvl w:val="0"/>
          <w:numId w:val="2"/>
        </w:numPr>
        <w:tabs>
          <w:tab w:val="left" w:pos="180"/>
        </w:tabs>
        <w:ind w:left="426" w:right="76" w:firstLine="0"/>
        <w:jc w:val="both"/>
        <w:rPr>
          <w:rFonts w:ascii="Montserrat" w:eastAsia="Arial" w:hAnsi="Montserrat" w:cs="Calibri"/>
          <w:sz w:val="22"/>
          <w:szCs w:val="22"/>
          <w:lang w:val="ro-RO"/>
        </w:rPr>
      </w:pPr>
      <w:r w:rsidRPr="000D55B9">
        <w:rPr>
          <w:rFonts w:ascii="Montserrat" w:eastAsia="Arial" w:hAnsi="Montserrat" w:cs="Calibri"/>
          <w:sz w:val="22"/>
          <w:szCs w:val="22"/>
          <w:lang w:val="ro-RO"/>
        </w:rPr>
        <w:t>Prezentul contract de finanțare.</w:t>
      </w:r>
    </w:p>
    <w:p w14:paraId="04554675" w14:textId="77777777" w:rsidR="000D55B9" w:rsidRPr="000D55B9" w:rsidRDefault="000D55B9" w:rsidP="00141C07">
      <w:pPr>
        <w:pStyle w:val="ListParagraph"/>
        <w:numPr>
          <w:ilvl w:val="0"/>
          <w:numId w:val="37"/>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Cheltuielile aferente proiectului sunt eligibile cu condiția ca acestea să  fie cuprinse în cererea de finanțare aprobată prevăzută în Anexa nr. 1 la prezentul contract</w:t>
      </w:r>
      <w:r w:rsidRPr="000D55B9">
        <w:rPr>
          <w:rFonts w:ascii="Montserrat" w:hAnsi="Montserrat" w:cs="Calibri"/>
          <w:sz w:val="22"/>
          <w:szCs w:val="22"/>
          <w:lang w:val="ro-RO"/>
        </w:rPr>
        <w:t xml:space="preserve"> </w:t>
      </w:r>
      <w:r w:rsidRPr="000D55B9">
        <w:rPr>
          <w:rFonts w:ascii="Montserrat" w:eastAsia="Arial" w:hAnsi="Montserrat" w:cs="Calibri"/>
          <w:sz w:val="22"/>
          <w:szCs w:val="22"/>
          <w:lang w:val="ro-RO"/>
        </w:rPr>
        <w:t>şi să fie efectuate în termenii şi condiţiile prezentului contract de finanțare.</w:t>
      </w:r>
    </w:p>
    <w:p w14:paraId="567CA4CF" w14:textId="77777777" w:rsidR="000D55B9" w:rsidRPr="000D55B9" w:rsidRDefault="000D55B9" w:rsidP="009E77C0">
      <w:pPr>
        <w:pStyle w:val="ListParagraph"/>
        <w:numPr>
          <w:ilvl w:val="0"/>
          <w:numId w:val="38"/>
        </w:numPr>
        <w:tabs>
          <w:tab w:val="left" w:pos="284"/>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06CB7CC8" w14:textId="77777777" w:rsidR="000D55B9" w:rsidRPr="000D55B9" w:rsidRDefault="000D55B9" w:rsidP="009E77C0">
      <w:pPr>
        <w:pStyle w:val="ListParagraph"/>
        <w:numPr>
          <w:ilvl w:val="0"/>
          <w:numId w:val="38"/>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lastRenderedPageBreak/>
        <w:t>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477EC77E" w14:textId="77777777" w:rsidR="000D55B9" w:rsidRPr="000D55B9" w:rsidRDefault="000D55B9" w:rsidP="000D55B9">
      <w:pPr>
        <w:rPr>
          <w:rFonts w:ascii="Montserrat" w:hAnsi="Montserrat" w:cs="Calibri"/>
          <w:sz w:val="22"/>
          <w:szCs w:val="22"/>
          <w:lang w:val="ro-RO"/>
        </w:rPr>
      </w:pPr>
    </w:p>
    <w:p w14:paraId="65B80782" w14:textId="77777777" w:rsidR="000D55B9" w:rsidRPr="000D55B9" w:rsidRDefault="000D55B9" w:rsidP="004D4B76">
      <w:pPr>
        <w:rPr>
          <w:rFonts w:ascii="Montserrat" w:eastAsia="Arial" w:hAnsi="Montserrat" w:cs="Calibri"/>
          <w:spacing w:val="-8"/>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5 –</w:t>
      </w:r>
      <w:r w:rsidRPr="000D55B9">
        <w:rPr>
          <w:rFonts w:ascii="Montserrat" w:eastAsia="Arial" w:hAnsi="Montserrat" w:cs="Calibri"/>
          <w:spacing w:val="5"/>
          <w:sz w:val="22"/>
          <w:szCs w:val="22"/>
          <w:lang w:val="ro-RO"/>
        </w:rPr>
        <w:t xml:space="preserve"> </w:t>
      </w:r>
      <w:r w:rsidRPr="000D55B9">
        <w:rPr>
          <w:rFonts w:ascii="Montserrat" w:eastAsia="Arial" w:hAnsi="Montserrat" w:cs="Calibri"/>
          <w:spacing w:val="-8"/>
          <w:sz w:val="22"/>
          <w:szCs w:val="22"/>
          <w:lang w:val="ro-RO"/>
        </w:rPr>
        <w:t>Mecanismul prefinanțării</w:t>
      </w:r>
    </w:p>
    <w:p w14:paraId="60050527" w14:textId="77777777" w:rsidR="000D55B9" w:rsidRPr="000D55B9" w:rsidRDefault="000D55B9" w:rsidP="000D55B9">
      <w:pPr>
        <w:ind w:firstLine="720"/>
        <w:rPr>
          <w:rFonts w:ascii="Montserrat" w:eastAsia="Arial" w:hAnsi="Montserrat" w:cs="Calibri"/>
          <w:sz w:val="22"/>
          <w:szCs w:val="22"/>
          <w:lang w:val="ro-RO"/>
        </w:rPr>
      </w:pPr>
    </w:p>
    <w:p w14:paraId="3BA39DD5" w14:textId="77777777" w:rsidR="000D55B9" w:rsidRPr="000D55B9" w:rsidRDefault="000D55B9" w:rsidP="009E77C0">
      <w:pPr>
        <w:pStyle w:val="ListParagraph"/>
        <w:numPr>
          <w:ilvl w:val="0"/>
          <w:numId w:val="10"/>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are dreptul de a primi prefinanțare în condițiile legale aplicabile, cu respectarea și în conformitate cu prevederile prezentului contract de finanțare.</w:t>
      </w:r>
    </w:p>
    <w:p w14:paraId="0EEAC71A" w14:textId="77777777" w:rsidR="000D55B9" w:rsidRPr="000D55B9" w:rsidRDefault="000D55B9" w:rsidP="009E77C0">
      <w:pPr>
        <w:pStyle w:val="ListParagraph"/>
        <w:numPr>
          <w:ilvl w:val="0"/>
          <w:numId w:val="10"/>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Prefinanțarea se justifică în termenele și condițiile prevăzute la art. 19 din Ordonanța de urgență a Guvernului nr. 133/2021 și ale prezentului contract de finanțare.</w:t>
      </w:r>
    </w:p>
    <w:p w14:paraId="5FE4F84D" w14:textId="4A4CDC3D" w:rsidR="000D55B9" w:rsidRPr="000D55B9" w:rsidRDefault="000D55B9" w:rsidP="009E77C0">
      <w:pPr>
        <w:pStyle w:val="ListParagraph"/>
        <w:numPr>
          <w:ilvl w:val="0"/>
          <w:numId w:val="10"/>
        </w:numPr>
        <w:tabs>
          <w:tab w:val="left" w:pos="709"/>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Recuperarea prefinanțării se realizează în conformitate cu prevederile art. 20 din Ordonanța de urgență a Guvernului nr. 133/2021 și ale prezentului contract de finanțare.</w:t>
      </w:r>
    </w:p>
    <w:p w14:paraId="6E16833A" w14:textId="77777777" w:rsidR="000D55B9" w:rsidRPr="000D55B9" w:rsidRDefault="000D55B9" w:rsidP="000D55B9">
      <w:pPr>
        <w:tabs>
          <w:tab w:val="left" w:pos="709"/>
        </w:tabs>
        <w:ind w:right="76"/>
        <w:jc w:val="both"/>
        <w:rPr>
          <w:rFonts w:ascii="Montserrat" w:eastAsia="Arial" w:hAnsi="Montserrat" w:cs="Calibri"/>
          <w:sz w:val="22"/>
          <w:szCs w:val="22"/>
          <w:lang w:val="ro-RO"/>
        </w:rPr>
      </w:pPr>
    </w:p>
    <w:p w14:paraId="70B53F6E" w14:textId="77777777" w:rsidR="000D55B9" w:rsidRPr="000D55B9" w:rsidRDefault="000D55B9" w:rsidP="004D4B76">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6</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R</w:t>
      </w:r>
      <w:r w:rsidRPr="000D55B9">
        <w:rPr>
          <w:rFonts w:ascii="Montserrat" w:eastAsia="Arial" w:hAnsi="Montserrat" w:cs="Calibri"/>
          <w:sz w:val="22"/>
          <w:szCs w:val="22"/>
          <w:lang w:val="ro-RO"/>
        </w:rPr>
        <w:t>amburs</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rea/p</w:t>
      </w:r>
      <w:r w:rsidRPr="000D55B9">
        <w:rPr>
          <w:rFonts w:ascii="Montserrat" w:eastAsia="Arial" w:hAnsi="Montserrat" w:cs="Calibri"/>
          <w:spacing w:val="1"/>
          <w:sz w:val="22"/>
          <w:szCs w:val="22"/>
          <w:lang w:val="ro-RO"/>
        </w:rPr>
        <w:t>l</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 che</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or</w:t>
      </w:r>
    </w:p>
    <w:p w14:paraId="744F466F" w14:textId="77777777" w:rsidR="000D55B9" w:rsidRPr="000D55B9" w:rsidRDefault="000D55B9" w:rsidP="000D55B9">
      <w:pPr>
        <w:ind w:firstLine="720"/>
        <w:rPr>
          <w:rFonts w:ascii="Montserrat" w:eastAsia="Arial" w:hAnsi="Montserrat" w:cs="Calibri"/>
          <w:sz w:val="22"/>
          <w:szCs w:val="22"/>
          <w:lang w:val="ro-RO"/>
        </w:rPr>
      </w:pPr>
    </w:p>
    <w:p w14:paraId="204E0AAF" w14:textId="77777777" w:rsidR="000D55B9" w:rsidRPr="000D55B9" w:rsidRDefault="000D55B9" w:rsidP="009E77C0">
      <w:pPr>
        <w:pStyle w:val="ListParagraph"/>
        <w:numPr>
          <w:ilvl w:val="0"/>
          <w:numId w:val="11"/>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Rambursarea sau plata se va realiza de către AM/OI în conformitate cu prevederile legale, pe baza cererilor de rambursare/plată</w:t>
      </w:r>
      <w:r w:rsidRPr="000D55B9" w:rsidDel="00901DDC">
        <w:rPr>
          <w:rFonts w:ascii="Montserrat" w:eastAsia="Arial" w:hAnsi="Montserrat" w:cs="Calibri"/>
          <w:sz w:val="22"/>
          <w:szCs w:val="22"/>
          <w:lang w:val="ro-RO"/>
        </w:rPr>
        <w:t xml:space="preserve"> </w:t>
      </w:r>
      <w:r w:rsidRPr="000D55B9">
        <w:rPr>
          <w:rFonts w:ascii="Montserrat" w:eastAsia="Arial" w:hAnsi="Montserrat" w:cs="Calibri"/>
          <w:sz w:val="22"/>
          <w:szCs w:val="22"/>
          <w:lang w:val="ro-RO"/>
        </w:rPr>
        <w:t xml:space="preserve">transmise AM/OI de Beneficiar/Liderul de parteneriat și în condițiile specificate în prezentul contract de finanțare. </w:t>
      </w:r>
    </w:p>
    <w:p w14:paraId="6CFCA6E0" w14:textId="77777777" w:rsidR="000D55B9" w:rsidRPr="000D55B9" w:rsidRDefault="000D55B9" w:rsidP="009E77C0">
      <w:pPr>
        <w:pStyle w:val="ListParagraph"/>
        <w:numPr>
          <w:ilvl w:val="0"/>
          <w:numId w:val="11"/>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Beneficiarul/Liderul de parteneriat și partenerii, după caz, răspund de legalitatea, realitatea și regularitatea cheltuielilor, în caz contrar fiind aplicabile prevederile Ordonanței de urgență a Guvernului nr. 66/2011 privind prevenirea, constatarea şi sancţionarea neregulilor apărute în obţinerea şi utilizarea fondurilor europene şi/sau a fondurilor publice naţionale aferente acestora, cu modificările și completările ulterioare.</w:t>
      </w:r>
    </w:p>
    <w:p w14:paraId="339ACE45" w14:textId="77777777" w:rsidR="000D55B9" w:rsidRPr="000D55B9" w:rsidRDefault="000D55B9" w:rsidP="009E77C0">
      <w:pPr>
        <w:pStyle w:val="ListParagraph"/>
        <w:numPr>
          <w:ilvl w:val="0"/>
          <w:numId w:val="11"/>
        </w:numPr>
        <w:ind w:left="426"/>
        <w:jc w:val="both"/>
        <w:rPr>
          <w:rFonts w:ascii="Montserrat" w:eastAsia="Arial" w:hAnsi="Montserrat" w:cs="Calibri"/>
          <w:spacing w:val="-6"/>
          <w:sz w:val="22"/>
          <w:szCs w:val="22"/>
          <w:lang w:val="ro-RO"/>
        </w:rPr>
      </w:pPr>
      <w:r w:rsidRPr="000D55B9">
        <w:rPr>
          <w:rFonts w:ascii="Montserrat" w:eastAsia="Arial" w:hAnsi="Montserrat" w:cs="Calibri"/>
          <w:spacing w:val="-6"/>
          <w:sz w:val="22"/>
          <w:szCs w:val="22"/>
          <w:lang w:val="ro-RO"/>
        </w:rPr>
        <w:t>Autorizarea cheltuielilor/efectuarea plăților se realizează de către AM/OI,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54E80050" w14:textId="77777777" w:rsidR="000D55B9" w:rsidRPr="000D55B9" w:rsidRDefault="000D55B9" w:rsidP="000D55B9">
      <w:pPr>
        <w:pStyle w:val="ListParagraph"/>
        <w:ind w:left="495"/>
        <w:rPr>
          <w:rFonts w:ascii="Montserrat" w:eastAsia="Arial" w:hAnsi="Montserrat" w:cs="Calibri"/>
          <w:spacing w:val="-6"/>
          <w:sz w:val="22"/>
          <w:szCs w:val="22"/>
          <w:lang w:val="ro-RO"/>
        </w:rPr>
      </w:pPr>
    </w:p>
    <w:p w14:paraId="6360CF55" w14:textId="77777777" w:rsidR="000D55B9" w:rsidRPr="000D55B9" w:rsidRDefault="000D55B9" w:rsidP="00694437">
      <w:pPr>
        <w:jc w:val="both"/>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 xml:space="preserve">7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D</w:t>
      </w:r>
      <w:r w:rsidRPr="000D55B9">
        <w:rPr>
          <w:rFonts w:ascii="Montserrat" w:eastAsia="Arial" w:hAnsi="Montserrat" w:cs="Calibri"/>
          <w:sz w:val="22"/>
          <w:szCs w:val="22"/>
          <w:lang w:val="ro-RO"/>
        </w:rPr>
        <w:t>re</w:t>
      </w:r>
      <w:r w:rsidRPr="000D55B9">
        <w:rPr>
          <w:rFonts w:ascii="Montserrat" w:eastAsia="Arial" w:hAnsi="Montserrat" w:cs="Calibri"/>
          <w:spacing w:val="-3"/>
          <w:sz w:val="22"/>
          <w:szCs w:val="22"/>
          <w:lang w:val="ro-RO"/>
        </w:rPr>
        <w:t>p</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2"/>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1"/>
          <w:sz w:val="22"/>
          <w:szCs w:val="22"/>
          <w:lang w:val="ro-RO"/>
        </w:rPr>
        <w:t>și obligațiile</w:t>
      </w:r>
      <w:r w:rsidRPr="000D55B9">
        <w:rPr>
          <w:rFonts w:ascii="Montserrat" w:eastAsia="Arial" w:hAnsi="Montserrat" w:cs="Calibri"/>
          <w:spacing w:val="-2"/>
          <w:position w:val="2"/>
          <w:sz w:val="22"/>
          <w:szCs w:val="22"/>
          <w:lang w:val="ro-RO"/>
        </w:rPr>
        <w:t xml:space="preserve"> </w:t>
      </w:r>
      <w:r w:rsidRPr="000D55B9">
        <w:rPr>
          <w:rFonts w:ascii="Montserrat" w:eastAsia="Arial" w:hAnsi="Montserrat" w:cs="Calibri"/>
          <w:sz w:val="22"/>
          <w:szCs w:val="22"/>
          <w:lang w:val="ro-RO"/>
        </w:rPr>
        <w:t>Bene</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w:t>
      </w:r>
    </w:p>
    <w:p w14:paraId="13FEDAA8" w14:textId="77777777" w:rsidR="000D55B9" w:rsidRPr="000D55B9" w:rsidRDefault="000D55B9" w:rsidP="000D55B9">
      <w:pPr>
        <w:ind w:firstLine="720"/>
        <w:jc w:val="both"/>
        <w:rPr>
          <w:rFonts w:ascii="Montserrat" w:eastAsia="Arial" w:hAnsi="Montserrat" w:cs="Calibri"/>
          <w:sz w:val="22"/>
          <w:szCs w:val="22"/>
          <w:lang w:val="ro-RO"/>
        </w:rPr>
      </w:pPr>
    </w:p>
    <w:p w14:paraId="33170C4A" w14:textId="77777777" w:rsidR="000D55B9" w:rsidRPr="000D55B9" w:rsidRDefault="000D55B9" w:rsidP="009E77C0">
      <w:pPr>
        <w:pStyle w:val="ListParagraph"/>
        <w:numPr>
          <w:ilvl w:val="0"/>
          <w:numId w:val="12"/>
        </w:numPr>
        <w:tabs>
          <w:tab w:val="left" w:pos="180"/>
          <w:tab w:val="left" w:pos="567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şi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şi naționale aplicabile.</w:t>
      </w:r>
    </w:p>
    <w:p w14:paraId="163F41A3" w14:textId="77777777" w:rsidR="000D55B9" w:rsidRPr="000D55B9" w:rsidRDefault="000D55B9" w:rsidP="009E77C0">
      <w:pPr>
        <w:pStyle w:val="ListParagraph"/>
        <w:numPr>
          <w:ilvl w:val="0"/>
          <w:numId w:val="12"/>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w:t>
      </w:r>
      <w:r w:rsidRPr="000D55B9">
        <w:rPr>
          <w:rFonts w:ascii="Montserrat" w:eastAsia="Arial" w:hAnsi="Montserrat" w:cs="Calibri"/>
          <w:sz w:val="22"/>
          <w:szCs w:val="22"/>
          <w:lang w:val="ro-RO"/>
        </w:rPr>
        <w:lastRenderedPageBreak/>
        <w:t>după semnare nu a început în termen de __se specifică de fiecare AM/OI______ de la data specificată la art. 2, alin (2), AM/OI poate dispune rezilierea contractului de finanțare.</w:t>
      </w:r>
    </w:p>
    <w:p w14:paraId="13C5BA06" w14:textId="77777777" w:rsidR="000D55B9" w:rsidRPr="000D55B9" w:rsidRDefault="000D55B9" w:rsidP="009E77C0">
      <w:pPr>
        <w:pStyle w:val="ListParagraph"/>
        <w:numPr>
          <w:ilvl w:val="0"/>
          <w:numId w:val="12"/>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237E2750" w14:textId="77777777" w:rsidR="000D55B9" w:rsidRPr="000D55B9" w:rsidRDefault="000D55B9" w:rsidP="009E77C0">
      <w:pPr>
        <w:pStyle w:val="ListParagraph"/>
        <w:numPr>
          <w:ilvl w:val="0"/>
          <w:numId w:val="12"/>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Beneficiarul/Liderul de parteneriat și partenerii vor deschide contul/conturile de proiect în sistemul Trezoreriei Statului, în cazul în care fac parte din categoria instituțiilor publice, indiferent de sistemul de finanțare şi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8" w:history="1">
        <w:r w:rsidRPr="000D55B9">
          <w:rPr>
            <w:rFonts w:ascii="Montserrat" w:eastAsia="Arial" w:hAnsi="Montserrat" w:cs="Calibri"/>
            <w:sz w:val="22"/>
            <w:szCs w:val="22"/>
            <w:lang w:val="ro-RO"/>
          </w:rPr>
          <w:t>Ordonanţei de urgenţă a Guvernului nr. 133/2021</w:t>
        </w:r>
      </w:hyperlink>
      <w:r w:rsidRPr="000D55B9">
        <w:rPr>
          <w:rFonts w:ascii="Montserrat" w:eastAsia="Arial" w:hAnsi="Montserrat" w:cs="Calibri"/>
          <w:sz w:val="22"/>
          <w:szCs w:val="22"/>
          <w:lang w:val="ro-RO"/>
          <w:specVanish/>
        </w:rPr>
        <w:t xml:space="preserve"> privind gestionarea financiară a fondurilor europene pentru perioada de programare 2021-2027 alocate României din Fondul european de dezvoltare regională, Fondul de coeziune, Fondul social european Plus, Fondul pentru o tranziţie justă.</w:t>
      </w:r>
    </w:p>
    <w:p w14:paraId="39B6E534" w14:textId="77777777" w:rsidR="000D55B9" w:rsidRPr="000D55B9" w:rsidRDefault="000D55B9" w:rsidP="009E77C0">
      <w:pPr>
        <w:pStyle w:val="ListParagraph"/>
        <w:numPr>
          <w:ilvl w:val="0"/>
          <w:numId w:val="12"/>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Beneficiarul/Liderul de parteneriat și partenerii au obligația de a pune la dispoziția AM/OI,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 </w:t>
      </w:r>
    </w:p>
    <w:p w14:paraId="3883DE1F" w14:textId="77777777" w:rsidR="000D55B9" w:rsidRPr="000D55B9" w:rsidRDefault="000D55B9" w:rsidP="009E77C0">
      <w:pPr>
        <w:pStyle w:val="ListParagraph"/>
        <w:numPr>
          <w:ilvl w:val="0"/>
          <w:numId w:val="12"/>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AM/OI/organismul abilitat și de a asigura accesul neîngrădit al acestora la documente în locul respectiv.</w:t>
      </w:r>
    </w:p>
    <w:p w14:paraId="35ED2A1F" w14:textId="77777777" w:rsidR="000D55B9" w:rsidRPr="000D55B9" w:rsidRDefault="000D55B9" w:rsidP="009E77C0">
      <w:pPr>
        <w:pStyle w:val="ListParagraph"/>
        <w:numPr>
          <w:ilvl w:val="0"/>
          <w:numId w:val="12"/>
        </w:numPr>
        <w:tabs>
          <w:tab w:val="left" w:pos="180"/>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6675BF73" w14:textId="77777777" w:rsidR="000D55B9" w:rsidRPr="000D55B9" w:rsidRDefault="000D55B9" w:rsidP="009E77C0">
      <w:pPr>
        <w:pStyle w:val="ListParagraph"/>
        <w:numPr>
          <w:ilvl w:val="0"/>
          <w:numId w:val="12"/>
        </w:numPr>
        <w:tabs>
          <w:tab w:val="left" w:pos="180"/>
        </w:tabs>
        <w:ind w:left="426" w:right="76"/>
        <w:jc w:val="both"/>
        <w:rPr>
          <w:rFonts w:ascii="Montserrat" w:hAnsi="Montserrat" w:cs="Calibri"/>
          <w:sz w:val="22"/>
          <w:szCs w:val="22"/>
          <w:lang w:val="ro-RO"/>
        </w:rPr>
      </w:pPr>
      <w:r w:rsidRPr="000D55B9">
        <w:rPr>
          <w:rFonts w:ascii="Montserrat" w:eastAsia="Arial" w:hAnsi="Montserrat" w:cs="Calibri"/>
          <w:sz w:val="22"/>
          <w:szCs w:val="22"/>
          <w:lang w:val="ro-RO"/>
        </w:rPr>
        <w:t>Beneficiarul/Liderul de parteneriat și partenerii are/au obligația îndosarierii și păstrării în bune condiții a tuturor documentelor aferente proiectului în original, inclusiv copii ale documentelor partenerilor, dacă este cazul, privind activitățile şi cheltuielile eligibile în vederea asigurării unei piste de audit adecvate, în condițiile prevăzute la art. 31 alin (1) din Ordonanța de urgență a Guvernului nr. 133/2021. În situația arhivării electronice potrivit prevederilor </w:t>
      </w:r>
      <w:hyperlink r:id="rId9" w:history="1">
        <w:r w:rsidRPr="000D55B9">
          <w:rPr>
            <w:rFonts w:ascii="Montserrat" w:eastAsia="Arial" w:hAnsi="Montserrat" w:cs="Calibri"/>
            <w:sz w:val="22"/>
            <w:szCs w:val="22"/>
            <w:lang w:val="ro-RO"/>
          </w:rPr>
          <w:t>Legii nr. 135/2007</w:t>
        </w:r>
      </w:hyperlink>
      <w:r w:rsidRPr="000D55B9">
        <w:rPr>
          <w:rFonts w:ascii="Montserrat" w:eastAsia="Arial" w:hAnsi="Montserrat" w:cs="Calibri"/>
          <w:sz w:val="22"/>
          <w:szCs w:val="22"/>
          <w:lang w:val="ro-RO"/>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E3E96F6" w14:textId="77777777" w:rsidR="000D55B9" w:rsidRPr="000D55B9" w:rsidRDefault="000D55B9" w:rsidP="009E77C0">
      <w:pPr>
        <w:pStyle w:val="ListParagraph"/>
        <w:numPr>
          <w:ilvl w:val="0"/>
          <w:numId w:val="12"/>
        </w:numPr>
        <w:tabs>
          <w:tab w:val="left" w:pos="180"/>
        </w:tabs>
        <w:ind w:left="426" w:right="76"/>
        <w:jc w:val="both"/>
        <w:rPr>
          <w:rFonts w:ascii="Montserrat" w:hAnsi="Montserrat" w:cs="Calibri"/>
          <w:sz w:val="22"/>
          <w:szCs w:val="22"/>
          <w:lang w:val="ro-RO"/>
        </w:rPr>
      </w:pPr>
      <w:r w:rsidRPr="000D55B9">
        <w:rPr>
          <w:rFonts w:ascii="Montserrat" w:eastAsia="Arial" w:hAnsi="Montserrat" w:cs="Calibri"/>
          <w:sz w:val="22"/>
          <w:szCs w:val="22"/>
          <w:lang w:val="ro-RO"/>
        </w:rPr>
        <w:t xml:space="preserve">Toate documentele vor fi păstrate până la închiderea oficială a programului sau până la expirarea perioadei pentru care trebuie asigurat caracterul durabil, respectiv </w:t>
      </w:r>
      <w:r w:rsidRPr="000D55B9">
        <w:rPr>
          <w:rFonts w:ascii="Montserrat" w:eastAsia="Arial" w:hAnsi="Montserrat" w:cs="Calibri"/>
          <w:sz w:val="22"/>
          <w:szCs w:val="22"/>
          <w:lang w:val="ro-RO"/>
        </w:rPr>
        <w:lastRenderedPageBreak/>
        <w:t>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prrevăzute la art. 82 din Regulamentul (UE) 2021/1060.</w:t>
      </w:r>
      <w:r w:rsidRPr="000D55B9">
        <w:rPr>
          <w:rFonts w:ascii="Montserrat" w:hAnsi="Montserrat" w:cs="Calibri"/>
          <w:sz w:val="22"/>
          <w:szCs w:val="22"/>
          <w:lang w:val="ro-RO"/>
        </w:rPr>
        <w:t xml:space="preserve"> </w:t>
      </w:r>
    </w:p>
    <w:p w14:paraId="523242B1" w14:textId="77777777" w:rsidR="000D55B9" w:rsidRPr="000D55B9" w:rsidRDefault="000D55B9" w:rsidP="009E77C0">
      <w:pPr>
        <w:pStyle w:val="ListParagraph"/>
        <w:numPr>
          <w:ilvl w:val="0"/>
          <w:numId w:val="12"/>
        </w:numPr>
        <w:tabs>
          <w:tab w:val="left" w:pos="180"/>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naţionale în domeniul ajutorului de stat, precum şi pentru modificarea şi completarea </w:t>
      </w:r>
      <w:hyperlink r:id="rId10" w:history="1">
        <w:r w:rsidRPr="000D55B9">
          <w:rPr>
            <w:rFonts w:ascii="Montserrat" w:eastAsia="Arial" w:hAnsi="Montserrat" w:cs="Calibri"/>
            <w:sz w:val="22"/>
            <w:szCs w:val="22"/>
            <w:lang w:val="ro-RO"/>
          </w:rPr>
          <w:t>Legii concurenţei nr. 21/1996</w:t>
        </w:r>
      </w:hyperlink>
      <w:r w:rsidRPr="000D55B9">
        <w:rPr>
          <w:rFonts w:ascii="Montserrat" w:eastAsia="Arial" w:hAnsi="Montserrat" w:cs="Calibri"/>
          <w:sz w:val="22"/>
          <w:szCs w:val="22"/>
          <w:lang w:val="ro-RO"/>
          <w:specVanish/>
        </w:rPr>
        <w:t>, aprobată cu modificări și completări prin Legea nr. 20/2015, cu modificările și completările ulterioare.</w:t>
      </w:r>
    </w:p>
    <w:p w14:paraId="6D356CA5" w14:textId="77777777" w:rsidR="000D55B9" w:rsidRPr="000D55B9" w:rsidRDefault="000D55B9" w:rsidP="009E77C0">
      <w:pPr>
        <w:pStyle w:val="ListParagraph"/>
        <w:numPr>
          <w:ilvl w:val="0"/>
          <w:numId w:val="12"/>
        </w:numPr>
        <w:tabs>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În cazul nerespectării prevederilor alin. (5) și (8) – (10), Beneficiarul este obligat să restituie suma aferentă documentelor lipsă, rambursată/plătită de AM în cadrul proiectului, reprezentând </w:t>
      </w:r>
      <w:r w:rsidRPr="000D55B9">
        <w:rPr>
          <w:rFonts w:ascii="Montserrat" w:eastAsia="Arial" w:hAnsi="Montserrat" w:cs="Calibri"/>
          <w:spacing w:val="-1"/>
          <w:sz w:val="22"/>
          <w:szCs w:val="22"/>
          <w:lang w:val="ro-RO"/>
        </w:rPr>
        <w:t>valoarea nerambursabilă eligibilă din fonduri europene și valoarea nerambursabilă eligibilă din bugetul național</w:t>
      </w:r>
      <w:r w:rsidRPr="000D55B9">
        <w:rPr>
          <w:rFonts w:ascii="Montserrat" w:eastAsia="Arial" w:hAnsi="Montserrat" w:cs="Calibri"/>
          <w:sz w:val="22"/>
          <w:szCs w:val="22"/>
          <w:lang w:val="ro-RO"/>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3595E8CF" w14:textId="77777777" w:rsidR="000D55B9" w:rsidRPr="000D55B9" w:rsidRDefault="000D55B9" w:rsidP="009E77C0">
      <w:pPr>
        <w:pStyle w:val="ListParagraph"/>
        <w:numPr>
          <w:ilvl w:val="0"/>
          <w:numId w:val="12"/>
        </w:numPr>
        <w:tabs>
          <w:tab w:val="left" w:pos="851"/>
          <w:tab w:val="left" w:pos="1418"/>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0D55B9">
        <w:rPr>
          <w:rFonts w:ascii="Montserrat" w:hAnsi="Montserrat" w:cs="Calibri"/>
          <w:sz w:val="22"/>
          <w:szCs w:val="22"/>
          <w:lang w:val="ro-RO"/>
        </w:rPr>
        <w:t>.</w:t>
      </w:r>
    </w:p>
    <w:p w14:paraId="53111235" w14:textId="77777777" w:rsidR="000D55B9" w:rsidRPr="000D55B9" w:rsidRDefault="000D55B9" w:rsidP="00694437">
      <w:pPr>
        <w:pStyle w:val="ListParagraph"/>
        <w:numPr>
          <w:ilvl w:val="0"/>
          <w:numId w:val="12"/>
        </w:numPr>
        <w:tabs>
          <w:tab w:val="left" w:pos="426"/>
        </w:tabs>
        <w:ind w:left="426" w:right="76" w:hanging="42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 este obligat să prevadă/includă în bugetul propriu sumele necesare finanțării proiectului, inclusiv asigurarea cofinanțării şi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50F46042" w14:textId="77777777" w:rsidR="000D55B9" w:rsidRPr="000D55B9" w:rsidRDefault="000D55B9" w:rsidP="00694437">
      <w:pPr>
        <w:pStyle w:val="ListParagraph"/>
        <w:numPr>
          <w:ilvl w:val="0"/>
          <w:numId w:val="12"/>
        </w:numPr>
        <w:tabs>
          <w:tab w:val="left" w:pos="426"/>
        </w:tabs>
        <w:ind w:left="426" w:right="76" w:hanging="42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4A1D981F" w14:textId="77777777" w:rsidR="000D55B9" w:rsidRPr="000D55B9" w:rsidRDefault="000D55B9" w:rsidP="009E77C0">
      <w:pPr>
        <w:pStyle w:val="ListParagraph"/>
        <w:numPr>
          <w:ilvl w:val="0"/>
          <w:numId w:val="12"/>
        </w:numPr>
        <w:tabs>
          <w:tab w:val="left" w:pos="851"/>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0D55B9">
        <w:rPr>
          <w:rFonts w:ascii="Montserrat" w:hAnsi="Montserrat" w:cs="Calibri"/>
          <w:sz w:val="22"/>
          <w:szCs w:val="22"/>
          <w:lang w:val="ro-RO"/>
        </w:rPr>
        <w:t xml:space="preserve"> </w:t>
      </w:r>
      <w:r w:rsidRPr="000D55B9">
        <w:rPr>
          <w:rFonts w:ascii="Montserrat" w:eastAsia="Arial" w:hAnsi="Montserrat" w:cs="Calibri"/>
          <w:sz w:val="22"/>
          <w:szCs w:val="22"/>
          <w:lang w:val="ro-RO"/>
        </w:rPr>
        <w:t>achizițiilor în domeniile apărării şi securităţii sau dispozițiile legale privind achizițiile efectuate de beneficiarii privați, după caz.</w:t>
      </w:r>
    </w:p>
    <w:p w14:paraId="6C61B66D" w14:textId="77777777" w:rsidR="000D55B9" w:rsidRPr="000D55B9" w:rsidRDefault="000D55B9" w:rsidP="009E77C0">
      <w:pPr>
        <w:pStyle w:val="ListParagraph"/>
        <w:numPr>
          <w:ilvl w:val="0"/>
          <w:numId w:val="12"/>
        </w:numPr>
        <w:tabs>
          <w:tab w:val="left" w:pos="993"/>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Beneficiarul/Liderul de parteneriat are obligația întocmirii și transmiterii cererilor de rambursare și, după caz, a cererilor de plată și a cererilor de prefinanțare şi de a pune la dispoziția AM/OI documentele justificative ce însoțesc cererea de rambursare/plată/prefinanțare, spre a fi verificate de către AM/OI în vederea efectuării rambursării/plății.</w:t>
      </w:r>
    </w:p>
    <w:p w14:paraId="7BA05347" w14:textId="77777777" w:rsidR="000D55B9" w:rsidRPr="000D55B9" w:rsidRDefault="000D55B9" w:rsidP="009E77C0">
      <w:pPr>
        <w:pStyle w:val="ListParagraph"/>
        <w:numPr>
          <w:ilvl w:val="0"/>
          <w:numId w:val="12"/>
        </w:numPr>
        <w:tabs>
          <w:tab w:val="left" w:pos="851"/>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Beneficiarul/Liderul de parteneriat are obligația respectării termenelor de transmitere a cererilor de rambursare, și după caz, a cererilor de plată și a cererilor de prefinanțare, în condițiile prezentului contract de finanțare și ale legislației aplicabile.</w:t>
      </w:r>
    </w:p>
    <w:p w14:paraId="50A7C959" w14:textId="77777777" w:rsidR="000D55B9" w:rsidRPr="000D55B9" w:rsidRDefault="000D55B9" w:rsidP="00694437">
      <w:pPr>
        <w:pStyle w:val="ListParagraph"/>
        <w:numPr>
          <w:ilvl w:val="0"/>
          <w:numId w:val="12"/>
        </w:numPr>
        <w:tabs>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are obligația și responsabilitatea întocmirii și transmiterii Rapoartelor de progres și a documentelor justificative care îl însoțesc, în termenul prevăzut la art. 13 alin. (4).</w:t>
      </w:r>
    </w:p>
    <w:p w14:paraId="4FE42D3A" w14:textId="77777777" w:rsidR="000D55B9" w:rsidRPr="000D55B9" w:rsidRDefault="000D55B9" w:rsidP="00694437">
      <w:pPr>
        <w:pStyle w:val="ListParagraph"/>
        <w:numPr>
          <w:ilvl w:val="0"/>
          <w:numId w:val="12"/>
        </w:numPr>
        <w:tabs>
          <w:tab w:val="left" w:pos="567"/>
        </w:tabs>
        <w:ind w:left="426" w:hanging="297"/>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 are obligaţia de a încărca, în sistemul MySMIS2021, dosarul aferent achizițiilor realizate, în format electronic, în termen de 10 zile lucrătoare de la data </w:t>
      </w:r>
      <w:r w:rsidRPr="000D55B9">
        <w:rPr>
          <w:rFonts w:ascii="Montserrat" w:eastAsia="Arial" w:hAnsi="Montserrat" w:cs="Calibri"/>
          <w:sz w:val="22"/>
          <w:szCs w:val="22"/>
          <w:lang w:val="ro-RO"/>
        </w:rPr>
        <w:lastRenderedPageBreak/>
        <w:t>încheierii contractului de achiziţie/actelor adiționale la contractele de achiziție, în vederea realizării de către AM/OI a verificării procedurii de achiziţie.</w:t>
      </w:r>
    </w:p>
    <w:p w14:paraId="7FA7F85C" w14:textId="77777777" w:rsidR="000D55B9" w:rsidRPr="000D55B9" w:rsidRDefault="000D55B9" w:rsidP="00694437">
      <w:pPr>
        <w:pStyle w:val="ListParagraph"/>
        <w:numPr>
          <w:ilvl w:val="0"/>
          <w:numId w:val="12"/>
        </w:numPr>
        <w:tabs>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are obligația să asigure resursele necesare desfășurării activităților proiectului, conform cererii de finanțare, în termenele stabilite prin prezentul contract de finanțare.</w:t>
      </w:r>
    </w:p>
    <w:p w14:paraId="69EFF002" w14:textId="77777777" w:rsidR="000D55B9" w:rsidRPr="000D55B9" w:rsidRDefault="000D55B9" w:rsidP="009E77C0">
      <w:pPr>
        <w:pStyle w:val="ListParagraph"/>
        <w:numPr>
          <w:ilvl w:val="0"/>
          <w:numId w:val="12"/>
        </w:numPr>
        <w:tabs>
          <w:tab w:val="left" w:pos="851"/>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este obligat să realizeze măsurile minime de informare şi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2021/1060.</w:t>
      </w:r>
    </w:p>
    <w:p w14:paraId="34D7700B" w14:textId="77777777" w:rsidR="000D55B9" w:rsidRPr="000D55B9" w:rsidRDefault="000D55B9" w:rsidP="00694437">
      <w:pPr>
        <w:pStyle w:val="ListParagraph"/>
        <w:numPr>
          <w:ilvl w:val="0"/>
          <w:numId w:val="12"/>
        </w:numPr>
        <w:tabs>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Beneficiarul are obligația de a restitui AM/OI, orice sumă ce constituie plată nedatorată/sume necuvenite plătite eronat de către AM în cadrul prezentului contract de finanțare, în </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5</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uc</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i</w:t>
      </w:r>
      <w:r w:rsidRPr="000D55B9">
        <w:rPr>
          <w:rFonts w:ascii="Montserrat" w:eastAsia="Arial" w:hAnsi="Montserrat" w:cs="Calibri"/>
          <w:spacing w:val="1"/>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i</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n</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ii</w:t>
      </w:r>
      <w:r w:rsidRPr="000D55B9">
        <w:rPr>
          <w:rFonts w:ascii="Montserrat" w:eastAsia="Arial" w:hAnsi="Montserrat" w:cs="Calibri"/>
          <w:sz w:val="22"/>
          <w:szCs w:val="22"/>
          <w:lang w:val="ro-RO"/>
        </w:rPr>
        <w:t>.</w:t>
      </w:r>
      <w:r w:rsidRPr="000D55B9">
        <w:rPr>
          <w:rFonts w:ascii="Montserrat" w:hAnsi="Montserrat" w:cs="Calibri"/>
          <w:sz w:val="22"/>
          <w:szCs w:val="22"/>
          <w:lang w:val="ro-RO"/>
        </w:rPr>
        <w:t xml:space="preserve"> </w:t>
      </w:r>
      <w:r w:rsidRPr="000D55B9">
        <w:rPr>
          <w:rFonts w:ascii="Montserrat" w:eastAsia="Arial" w:hAnsi="Montserrat" w:cs="Calibri"/>
          <w:sz w:val="22"/>
          <w:szCs w:val="22"/>
          <w:lang w:val="ro-RO"/>
        </w:rPr>
        <w:t>Nerespectarea termenului menționat anterior dă  dreptul AM/OI de a solicita beneficiarului dobânda legală datorată, stabilită conform legislației în vigoare.</w:t>
      </w:r>
    </w:p>
    <w:p w14:paraId="47F21E60" w14:textId="77777777" w:rsidR="000D55B9" w:rsidRPr="000D55B9" w:rsidRDefault="000D55B9" w:rsidP="00694437">
      <w:pPr>
        <w:pStyle w:val="ListParagraph"/>
        <w:numPr>
          <w:ilvl w:val="0"/>
          <w:numId w:val="12"/>
        </w:numPr>
        <w:tabs>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ul</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ob</w:t>
      </w:r>
      <w:r w:rsidRPr="000D55B9">
        <w:rPr>
          <w:rFonts w:ascii="Montserrat" w:eastAsia="Arial" w:hAnsi="Montserrat" w:cs="Calibri"/>
          <w:spacing w:val="-1"/>
          <w:sz w:val="22"/>
          <w:szCs w:val="22"/>
          <w:lang w:val="ro-RO"/>
        </w:rPr>
        <w:t>li</w:t>
      </w:r>
      <w:r w:rsidRPr="000D55B9">
        <w:rPr>
          <w:rFonts w:ascii="Montserrat" w:eastAsia="Arial" w:hAnsi="Montserrat" w:cs="Calibri"/>
          <w:spacing w:val="2"/>
          <w:sz w:val="22"/>
          <w:szCs w:val="22"/>
          <w:lang w:val="ro-RO"/>
        </w:rPr>
        <w:t>g</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t</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să</w:t>
      </w:r>
      <w:r w:rsidRPr="000D55B9">
        <w:rPr>
          <w:rFonts w:ascii="Montserrat" w:eastAsia="Arial" w:hAnsi="Montserrat" w:cs="Calibri"/>
          <w:spacing w:val="6"/>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rm</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pacing w:val="-1"/>
          <w:sz w:val="22"/>
          <w:szCs w:val="22"/>
          <w:lang w:val="ro-RO"/>
        </w:rPr>
        <w:t>A</w:t>
      </w:r>
      <w:r w:rsidRPr="000D55B9">
        <w:rPr>
          <w:rFonts w:ascii="Montserrat" w:eastAsia="Arial" w:hAnsi="Montserrat" w:cs="Calibri"/>
          <w:spacing w:val="-4"/>
          <w:sz w:val="22"/>
          <w:szCs w:val="22"/>
          <w:lang w:val="ro-RO"/>
        </w:rPr>
        <w:t>M</w:t>
      </w:r>
      <w:r w:rsidRPr="000D55B9">
        <w:rPr>
          <w:rFonts w:ascii="Montserrat" w:eastAsia="Arial" w:hAnsi="Montserrat" w:cs="Calibri"/>
          <w:spacing w:val="1"/>
          <w:sz w:val="22"/>
          <w:szCs w:val="22"/>
          <w:lang w:val="ro-RO"/>
        </w:rPr>
        <w:t>/O</w:t>
      </w:r>
      <w:r w:rsidRPr="000D55B9">
        <w:rPr>
          <w:rFonts w:ascii="Montserrat" w:eastAsia="Arial" w:hAnsi="Montserrat" w:cs="Calibri"/>
          <w:sz w:val="22"/>
          <w:szCs w:val="22"/>
          <w:lang w:val="ro-RO"/>
        </w:rPr>
        <w:t>I</w:t>
      </w:r>
      <w:r w:rsidRPr="000D55B9">
        <w:rPr>
          <w:rFonts w:ascii="Montserrat" w:eastAsia="Arial" w:hAnsi="Montserrat" w:cs="Calibri"/>
          <w:spacing w:val="13"/>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
          <w:sz w:val="22"/>
          <w:szCs w:val="22"/>
          <w:lang w:val="ro-RO"/>
        </w:rPr>
        <w:t>s</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3"/>
          <w:sz w:val="22"/>
          <w:szCs w:val="22"/>
          <w:lang w:val="ro-RO"/>
        </w:rPr>
        <w:t>o</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rm</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na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nce</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sau</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â</w:t>
      </w:r>
      <w:r w:rsidRPr="000D55B9">
        <w:rPr>
          <w:rFonts w:ascii="Montserrat" w:eastAsia="Arial" w:hAnsi="Montserrat" w:cs="Calibri"/>
          <w:spacing w:val="1"/>
          <w:sz w:val="22"/>
          <w:szCs w:val="22"/>
          <w:lang w:val="ro-RO"/>
        </w:rPr>
        <w:t>r</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ie</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x</w:t>
      </w:r>
      <w:r w:rsidRPr="000D55B9">
        <w:rPr>
          <w:rFonts w:ascii="Montserrat" w:eastAsia="Arial" w:hAnsi="Montserrat" w:cs="Calibri"/>
          <w:sz w:val="22"/>
          <w:szCs w:val="22"/>
          <w:lang w:val="ro-RO"/>
        </w:rPr>
        <w:t>ecu</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i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ac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 de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na</w:t>
      </w:r>
      <w:r w:rsidRPr="000D55B9">
        <w:rPr>
          <w:rFonts w:ascii="Montserrat" w:eastAsia="Arial" w:hAnsi="Montserrat" w:cs="Calibri"/>
          <w:spacing w:val="-1"/>
          <w:sz w:val="22"/>
          <w:szCs w:val="22"/>
          <w:lang w:val="ro-RO"/>
        </w:rPr>
        <w:t>n</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3"/>
          <w:sz w:val="22"/>
          <w:szCs w:val="22"/>
          <w:lang w:val="ro-RO"/>
        </w:rPr>
        <w:t>d</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m</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x</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m</w:t>
      </w:r>
      <w:r w:rsidRPr="000D55B9">
        <w:rPr>
          <w:rFonts w:ascii="Montserrat" w:eastAsia="Arial" w:hAnsi="Montserrat" w:cs="Calibri"/>
          <w:sz w:val="22"/>
          <w:szCs w:val="22"/>
          <w:lang w:val="ro-RO"/>
        </w:rPr>
        <w:t>um</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 xml:space="preserve">5 </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uc</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i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cunoș</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des</w:t>
      </w:r>
      <w:r w:rsidRPr="000D55B9">
        <w:rPr>
          <w:rFonts w:ascii="Montserrat" w:eastAsia="Arial" w:hAnsi="Montserrat" w:cs="Calibri"/>
          <w:spacing w:val="-3"/>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as</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el de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e</w:t>
      </w:r>
      <w:r w:rsidRPr="000D55B9">
        <w:rPr>
          <w:rFonts w:ascii="Montserrat" w:eastAsia="Arial" w:hAnsi="Montserrat" w:cs="Calibri"/>
          <w:sz w:val="22"/>
          <w:szCs w:val="22"/>
          <w:lang w:val="ro-RO"/>
        </w:rPr>
        <w:t>,</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ând</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A</w:t>
      </w:r>
      <w:r w:rsidRPr="000D55B9">
        <w:rPr>
          <w:rFonts w:ascii="Montserrat" w:eastAsia="Arial" w:hAnsi="Montserrat" w:cs="Calibri"/>
          <w:sz w:val="22"/>
          <w:szCs w:val="22"/>
          <w:lang w:val="ro-RO"/>
        </w:rPr>
        <w:t>M/OI</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să d</w:t>
      </w:r>
      <w:r w:rsidRPr="000D55B9">
        <w:rPr>
          <w:rFonts w:ascii="Montserrat" w:eastAsia="Arial" w:hAnsi="Montserrat" w:cs="Calibri"/>
          <w:spacing w:val="-1"/>
          <w:sz w:val="22"/>
          <w:szCs w:val="22"/>
          <w:lang w:val="ro-RO"/>
        </w:rPr>
        <w:t>e</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dă</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cu</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3"/>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v</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m</w:t>
      </w:r>
      <w:r w:rsidRPr="000D55B9">
        <w:rPr>
          <w:rFonts w:ascii="Montserrat" w:eastAsia="Arial" w:hAnsi="Montserrat" w:cs="Calibri"/>
          <w:sz w:val="22"/>
          <w:szCs w:val="22"/>
          <w:lang w:val="ro-RO"/>
        </w:rPr>
        <w:t>ăs</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espun</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ă</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oa</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w:t>
      </w:r>
    </w:p>
    <w:p w14:paraId="2E84348C" w14:textId="77777777" w:rsidR="000D55B9" w:rsidRPr="000D55B9" w:rsidRDefault="000D55B9" w:rsidP="00694437">
      <w:pPr>
        <w:pStyle w:val="ListParagraph"/>
        <w:numPr>
          <w:ilvl w:val="0"/>
          <w:numId w:val="12"/>
        </w:numPr>
        <w:tabs>
          <w:tab w:val="left" w:pos="567"/>
        </w:tabs>
        <w:ind w:left="426" w:right="76" w:hanging="297"/>
        <w:jc w:val="both"/>
        <w:rPr>
          <w:rFonts w:ascii="Montserrat" w:eastAsia="Arial" w:hAnsi="Montserrat" w:cs="Calibri"/>
          <w:sz w:val="22"/>
          <w:szCs w:val="22"/>
          <w:lang w:val="ro-RO"/>
        </w:rPr>
      </w:pPr>
      <w:r w:rsidRPr="000D55B9">
        <w:rPr>
          <w:rFonts w:ascii="Montserrat" w:eastAsia="Arial" w:hAnsi="Montserrat" w:cs="Calibri"/>
          <w:sz w:val="22"/>
          <w:szCs w:val="22"/>
          <w:lang w:val="ro-RO"/>
        </w:rPr>
        <w:t>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20E0B960" w14:textId="77777777" w:rsidR="000D55B9" w:rsidRPr="000D55B9" w:rsidRDefault="000D55B9" w:rsidP="00694437">
      <w:pPr>
        <w:pStyle w:val="ListParagraph"/>
        <w:numPr>
          <w:ilvl w:val="0"/>
          <w:numId w:val="12"/>
        </w:numPr>
        <w:tabs>
          <w:tab w:val="left" w:pos="180"/>
          <w:tab w:val="left" w:pos="567"/>
        </w:tabs>
        <w:ind w:left="426" w:right="72"/>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 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 xml:space="preserve">se </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ea</w:t>
      </w:r>
      <w:r w:rsidRPr="000D55B9">
        <w:rPr>
          <w:rFonts w:ascii="Montserrat" w:eastAsia="Arial" w:hAnsi="Montserrat" w:cs="Calibri"/>
          <w:spacing w:val="-3"/>
          <w:sz w:val="22"/>
          <w:szCs w:val="22"/>
          <w:lang w:val="ro-RO"/>
        </w:rPr>
        <w:t>z</w:t>
      </w:r>
      <w:r w:rsidRPr="000D55B9">
        <w:rPr>
          <w:rFonts w:ascii="Montserrat" w:eastAsia="Arial" w:hAnsi="Montserrat" w:cs="Calibri"/>
          <w:sz w:val="22"/>
          <w:szCs w:val="22"/>
          <w:lang w:val="ro-RO"/>
        </w:rPr>
        <w:t>ă</w:t>
      </w:r>
      <w:r w:rsidRPr="000D55B9">
        <w:rPr>
          <w:rFonts w:ascii="Montserrat" w:eastAsia="Arial" w:hAnsi="Montserrat" w:cs="Calibri"/>
          <w:spacing w:val="5"/>
          <w:sz w:val="22"/>
          <w:szCs w:val="22"/>
          <w:lang w:val="ro-RO"/>
        </w:rPr>
        <w:t xml:space="preserve"> </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că</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i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61"/>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2"/>
          <w:sz w:val="22"/>
          <w:szCs w:val="22"/>
          <w:lang w:val="ro-RO"/>
        </w:rPr>
        <w:t>a</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 xml:space="preserve">a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ocu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w:t>
      </w:r>
      <w:r w:rsidRPr="000D55B9">
        <w:rPr>
          <w:rFonts w:ascii="Montserrat" w:eastAsia="Arial" w:hAnsi="Montserrat" w:cs="Calibri"/>
          <w:spacing w:val="4"/>
          <w:sz w:val="22"/>
          <w:szCs w:val="22"/>
          <w:lang w:val="ro-RO"/>
        </w:rPr>
        <w:t xml:space="preserve"> </w:t>
      </w: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w:t>
      </w:r>
      <w:r w:rsidRPr="000D55B9">
        <w:rPr>
          <w:rFonts w:ascii="Montserrat" w:eastAsia="Arial" w:hAnsi="Montserrat" w:cs="Calibri"/>
          <w:spacing w:val="-3"/>
          <w:sz w:val="22"/>
          <w:szCs w:val="22"/>
          <w:lang w:val="ro-RO"/>
        </w:rPr>
        <w:t>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ul </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 ob</w:t>
      </w:r>
      <w:r w:rsidRPr="000D55B9">
        <w:rPr>
          <w:rFonts w:ascii="Montserrat" w:eastAsia="Arial" w:hAnsi="Montserrat" w:cs="Calibri"/>
          <w:spacing w:val="-1"/>
          <w:sz w:val="22"/>
          <w:szCs w:val="22"/>
          <w:lang w:val="ro-RO"/>
        </w:rPr>
        <w:t>li</w:t>
      </w:r>
      <w:r w:rsidRPr="000D55B9">
        <w:rPr>
          <w:rFonts w:ascii="Montserrat" w:eastAsia="Arial" w:hAnsi="Montserrat" w:cs="Calibri"/>
          <w:spacing w:val="2"/>
          <w:sz w:val="22"/>
          <w:szCs w:val="22"/>
          <w:lang w:val="ro-RO"/>
        </w:rPr>
        <w:t>g</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t să pa</w:t>
      </w:r>
      <w:r w:rsidRPr="000D55B9">
        <w:rPr>
          <w:rFonts w:ascii="Montserrat" w:eastAsia="Arial" w:hAnsi="Montserrat" w:cs="Calibri"/>
          <w:spacing w:val="1"/>
          <w:sz w:val="22"/>
          <w:szCs w:val="22"/>
          <w:lang w:val="ro-RO"/>
        </w:rPr>
        <w:t>rt</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pe </w:t>
      </w:r>
      <w:r w:rsidRPr="000D55B9">
        <w:rPr>
          <w:rFonts w:ascii="Montserrat" w:eastAsia="Arial" w:hAnsi="Montserrat" w:cs="Calibri"/>
          <w:position w:val="1"/>
          <w:sz w:val="22"/>
          <w:szCs w:val="22"/>
          <w:lang w:val="ro-RO"/>
        </w:rPr>
        <w:t>și</w:t>
      </w:r>
      <w:r w:rsidRPr="000D55B9">
        <w:rPr>
          <w:rFonts w:ascii="Montserrat" w:eastAsia="Arial" w:hAnsi="Montserrat" w:cs="Calibri"/>
          <w:spacing w:val="11"/>
          <w:position w:val="1"/>
          <w:sz w:val="22"/>
          <w:szCs w:val="22"/>
          <w:lang w:val="ro-RO"/>
        </w:rPr>
        <w:t xml:space="preserve"> </w:t>
      </w:r>
      <w:r w:rsidRPr="000D55B9">
        <w:rPr>
          <w:rFonts w:ascii="Montserrat" w:eastAsia="Arial" w:hAnsi="Montserrat" w:cs="Calibri"/>
          <w:position w:val="1"/>
          <w:sz w:val="22"/>
          <w:szCs w:val="22"/>
          <w:lang w:val="ro-RO"/>
        </w:rPr>
        <w:t>să</w:t>
      </w:r>
      <w:r w:rsidRPr="000D55B9">
        <w:rPr>
          <w:rFonts w:ascii="Montserrat" w:eastAsia="Arial" w:hAnsi="Montserrat" w:cs="Calibri"/>
          <w:spacing w:val="10"/>
          <w:position w:val="1"/>
          <w:sz w:val="22"/>
          <w:szCs w:val="22"/>
          <w:lang w:val="ro-RO"/>
        </w:rPr>
        <w:t xml:space="preserve"> </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n</w:t>
      </w:r>
      <w:r w:rsidRPr="000D55B9">
        <w:rPr>
          <w:rFonts w:ascii="Montserrat" w:eastAsia="Arial" w:hAnsi="Montserrat" w:cs="Calibri"/>
          <w:spacing w:val="-2"/>
          <w:position w:val="1"/>
          <w:sz w:val="22"/>
          <w:szCs w:val="22"/>
          <w:lang w:val="ro-RO"/>
        </w:rPr>
        <w:t>v</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e</w:t>
      </w:r>
      <w:r w:rsidRPr="000D55B9">
        <w:rPr>
          <w:rFonts w:ascii="Montserrat" w:eastAsia="Arial" w:hAnsi="Montserrat" w:cs="Calibri"/>
          <w:spacing w:val="12"/>
          <w:position w:val="1"/>
          <w:sz w:val="22"/>
          <w:szCs w:val="22"/>
          <w:lang w:val="ro-RO"/>
        </w:rPr>
        <w:t xml:space="preserve"> </w:t>
      </w:r>
      <w:r w:rsidRPr="000D55B9">
        <w:rPr>
          <w:rFonts w:ascii="Montserrat" w:eastAsia="Arial" w:hAnsi="Montserrat" w:cs="Calibri"/>
          <w:position w:val="1"/>
          <w:sz w:val="22"/>
          <w:szCs w:val="22"/>
          <w:lang w:val="ro-RO"/>
        </w:rPr>
        <w:t>pe</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soane</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e</w:t>
      </w:r>
      <w:r w:rsidRPr="000D55B9">
        <w:rPr>
          <w:rFonts w:ascii="Montserrat" w:eastAsia="Arial" w:hAnsi="Montserrat" w:cs="Calibri"/>
          <w:spacing w:val="12"/>
          <w:position w:val="1"/>
          <w:sz w:val="22"/>
          <w:szCs w:val="22"/>
          <w:lang w:val="ro-RO"/>
        </w:rPr>
        <w:t xml:space="preserve"> </w:t>
      </w:r>
      <w:r w:rsidRPr="000D55B9">
        <w:rPr>
          <w:rFonts w:ascii="Montserrat" w:eastAsia="Arial" w:hAnsi="Montserrat" w:cs="Calibri"/>
          <w:position w:val="1"/>
          <w:sz w:val="22"/>
          <w:szCs w:val="22"/>
          <w:lang w:val="ro-RO"/>
        </w:rPr>
        <w:t>ca</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10"/>
          <w:position w:val="1"/>
          <w:sz w:val="22"/>
          <w:szCs w:val="22"/>
          <w:lang w:val="ro-RO"/>
        </w:rPr>
        <w:t xml:space="preserve"> </w:t>
      </w:r>
      <w:r w:rsidRPr="000D55B9">
        <w:rPr>
          <w:rFonts w:ascii="Montserrat" w:eastAsia="Arial" w:hAnsi="Montserrat" w:cs="Calibri"/>
          <w:position w:val="1"/>
          <w:sz w:val="22"/>
          <w:szCs w:val="22"/>
          <w:lang w:val="ro-RO"/>
        </w:rPr>
        <w:t>sunt</w:t>
      </w:r>
      <w:r w:rsidRPr="000D55B9">
        <w:rPr>
          <w:rFonts w:ascii="Montserrat" w:eastAsia="Arial" w:hAnsi="Montserrat" w:cs="Calibri"/>
          <w:spacing w:val="11"/>
          <w:position w:val="1"/>
          <w:sz w:val="22"/>
          <w:szCs w:val="22"/>
          <w:lang w:val="ro-RO"/>
        </w:rPr>
        <w:t xml:space="preserve"> </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p</w:t>
      </w:r>
      <w:r w:rsidRPr="000D55B9">
        <w:rPr>
          <w:rFonts w:ascii="Montserrat" w:eastAsia="Arial" w:hAnsi="Montserrat" w:cs="Calibri"/>
          <w:spacing w:val="-1"/>
          <w:position w:val="1"/>
          <w:sz w:val="22"/>
          <w:szCs w:val="22"/>
          <w:lang w:val="ro-RO"/>
        </w:rPr>
        <w:t>li</w:t>
      </w:r>
      <w:r w:rsidRPr="000D55B9">
        <w:rPr>
          <w:rFonts w:ascii="Montserrat" w:eastAsia="Arial" w:hAnsi="Montserrat" w:cs="Calibri"/>
          <w:position w:val="1"/>
          <w:sz w:val="22"/>
          <w:szCs w:val="22"/>
          <w:lang w:val="ro-RO"/>
        </w:rPr>
        <w:t>ca</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e</w:t>
      </w:r>
      <w:r w:rsidRPr="000D55B9">
        <w:rPr>
          <w:rFonts w:ascii="Montserrat" w:eastAsia="Arial" w:hAnsi="Montserrat" w:cs="Calibri"/>
          <w:spacing w:val="12"/>
          <w:position w:val="1"/>
          <w:sz w:val="22"/>
          <w:szCs w:val="22"/>
          <w:lang w:val="ro-RO"/>
        </w:rPr>
        <w:t xml:space="preserve"> </w:t>
      </w:r>
      <w:r w:rsidRPr="000D55B9">
        <w:rPr>
          <w:rFonts w:ascii="Montserrat" w:eastAsia="Arial" w:hAnsi="Montserrat" w:cs="Calibri"/>
          <w:spacing w:val="-4"/>
          <w:position w:val="1"/>
          <w:sz w:val="22"/>
          <w:szCs w:val="22"/>
          <w:lang w:val="ro-RO"/>
        </w:rPr>
        <w:t>î</w:t>
      </w:r>
      <w:r w:rsidRPr="000D55B9">
        <w:rPr>
          <w:rFonts w:ascii="Montserrat" w:eastAsia="Arial" w:hAnsi="Montserrat" w:cs="Calibri"/>
          <w:position w:val="1"/>
          <w:sz w:val="22"/>
          <w:szCs w:val="22"/>
          <w:lang w:val="ro-RO"/>
        </w:rPr>
        <w:t>n</w:t>
      </w:r>
      <w:r w:rsidRPr="000D55B9">
        <w:rPr>
          <w:rFonts w:ascii="Montserrat" w:eastAsia="Arial" w:hAnsi="Montserrat" w:cs="Calibri"/>
          <w:spacing w:val="12"/>
          <w:position w:val="1"/>
          <w:sz w:val="22"/>
          <w:szCs w:val="22"/>
          <w:lang w:val="ro-RO"/>
        </w:rPr>
        <w:t xml:space="preserve"> </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p</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en</w:t>
      </w:r>
      <w:r w:rsidRPr="000D55B9">
        <w:rPr>
          <w:rFonts w:ascii="Montserrat" w:eastAsia="Arial" w:hAnsi="Montserrat" w:cs="Calibri"/>
          <w:spacing w:val="1"/>
          <w:position w:val="1"/>
          <w:sz w:val="22"/>
          <w:szCs w:val="22"/>
          <w:lang w:val="ro-RO"/>
        </w:rPr>
        <w:t>t</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ea</w:t>
      </w:r>
      <w:r w:rsidRPr="000D55B9">
        <w:rPr>
          <w:rFonts w:ascii="Montserrat" w:eastAsia="Arial" w:hAnsi="Montserrat" w:cs="Calibri"/>
          <w:spacing w:val="12"/>
          <w:position w:val="1"/>
          <w:sz w:val="22"/>
          <w:szCs w:val="22"/>
          <w:lang w:val="ro-RO"/>
        </w:rPr>
        <w:t xml:space="preserve"> </w:t>
      </w:r>
      <w:r w:rsidRPr="000D55B9">
        <w:rPr>
          <w:rFonts w:ascii="Montserrat" w:eastAsia="Arial" w:hAnsi="Montserrat" w:cs="Calibri"/>
          <w:spacing w:val="-3"/>
          <w:position w:val="1"/>
          <w:sz w:val="22"/>
          <w:szCs w:val="22"/>
          <w:lang w:val="ro-RO"/>
        </w:rPr>
        <w:t>p</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ec</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u</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ui</w:t>
      </w:r>
      <w:r w:rsidRPr="000D55B9">
        <w:rPr>
          <w:rFonts w:ascii="Montserrat" w:eastAsia="Arial" w:hAnsi="Montserrat" w:cs="Calibri"/>
          <w:spacing w:val="11"/>
          <w:position w:val="1"/>
          <w:sz w:val="22"/>
          <w:szCs w:val="22"/>
          <w:lang w:val="ro-RO"/>
        </w:rPr>
        <w:t xml:space="preserve"> </w:t>
      </w:r>
      <w:r w:rsidRPr="000D55B9">
        <w:rPr>
          <w:rFonts w:ascii="Montserrat" w:eastAsia="Arial" w:hAnsi="Montserrat" w:cs="Calibri"/>
          <w:position w:val="1"/>
          <w:sz w:val="22"/>
          <w:szCs w:val="22"/>
          <w:lang w:val="ro-RO"/>
        </w:rPr>
        <w:t>și</w:t>
      </w:r>
      <w:r w:rsidRPr="000D55B9">
        <w:rPr>
          <w:rFonts w:ascii="Montserrat" w:eastAsia="Arial" w:hAnsi="Montserrat" w:cs="Calibri"/>
          <w:spacing w:val="11"/>
          <w:position w:val="1"/>
          <w:sz w:val="22"/>
          <w:szCs w:val="22"/>
          <w:lang w:val="ro-RO"/>
        </w:rPr>
        <w:t xml:space="preserve"> </w:t>
      </w:r>
      <w:r w:rsidRPr="000D55B9">
        <w:rPr>
          <w:rFonts w:ascii="Montserrat" w:eastAsia="Arial" w:hAnsi="Montserrat" w:cs="Calibri"/>
          <w:position w:val="1"/>
          <w:sz w:val="22"/>
          <w:szCs w:val="22"/>
          <w:lang w:val="ro-RO"/>
        </w:rPr>
        <w:t>ca</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 xml:space="preserve">e </w:t>
      </w:r>
      <w:r w:rsidRPr="000D55B9">
        <w:rPr>
          <w:rFonts w:ascii="Montserrat" w:eastAsia="Arial" w:hAnsi="Montserrat" w:cs="Calibri"/>
          <w:sz w:val="22"/>
          <w:szCs w:val="22"/>
          <w:lang w:val="ro-RO"/>
        </w:rPr>
        <w:t xml:space="preserve">pot </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n</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m</w:t>
      </w:r>
      <w:r w:rsidRPr="000D55B9">
        <w:rPr>
          <w:rFonts w:ascii="Montserrat" w:eastAsia="Arial" w:hAnsi="Montserrat" w:cs="Calibri"/>
          <w:spacing w:val="-10"/>
          <w:sz w:val="22"/>
          <w:szCs w:val="22"/>
          <w:lang w:val="ro-RO"/>
        </w:rPr>
        <w:t>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iil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și</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docu</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necesa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 xml:space="preserve"> v</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co</w:t>
      </w:r>
      <w:r w:rsidRPr="000D55B9">
        <w:rPr>
          <w:rFonts w:ascii="Montserrat" w:eastAsia="Arial" w:hAnsi="Montserrat" w:cs="Calibri"/>
          <w:spacing w:val="-3"/>
          <w:sz w:val="22"/>
          <w:szCs w:val="22"/>
          <w:lang w:val="ro-RO"/>
        </w:rPr>
        <w:t>n</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m</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so</w:t>
      </w:r>
      <w:r w:rsidRPr="000D55B9">
        <w:rPr>
          <w:rFonts w:ascii="Montserrat" w:eastAsia="Arial" w:hAnsi="Montserrat" w:cs="Calibri"/>
          <w:spacing w:val="-1"/>
          <w:sz w:val="22"/>
          <w:szCs w:val="22"/>
          <w:lang w:val="ro-RO"/>
        </w:rPr>
        <w:t>li</w:t>
      </w:r>
      <w:r w:rsidRPr="000D55B9">
        <w:rPr>
          <w:rFonts w:ascii="Montserrat" w:eastAsia="Arial" w:hAnsi="Montserrat" w:cs="Calibri"/>
          <w:spacing w:val="10"/>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or</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A</w:t>
      </w:r>
      <w:r w:rsidRPr="000D55B9">
        <w:rPr>
          <w:rFonts w:ascii="Montserrat" w:eastAsia="Arial" w:hAnsi="Montserrat" w:cs="Calibri"/>
          <w:spacing w:val="-4"/>
          <w:sz w:val="22"/>
          <w:szCs w:val="22"/>
          <w:lang w:val="ro-RO"/>
        </w:rPr>
        <w:t>M</w:t>
      </w:r>
      <w:r w:rsidRPr="000D55B9">
        <w:rPr>
          <w:rFonts w:ascii="Montserrat" w:eastAsia="Arial" w:hAnsi="Montserrat" w:cs="Calibri"/>
          <w:spacing w:val="1"/>
          <w:sz w:val="22"/>
          <w:szCs w:val="22"/>
          <w:lang w:val="ro-RO"/>
        </w:rPr>
        <w:t>/</w:t>
      </w:r>
      <w:r w:rsidRPr="000D55B9">
        <w:rPr>
          <w:rFonts w:ascii="Montserrat" w:eastAsia="Arial" w:hAnsi="Montserrat" w:cs="Calibri"/>
          <w:spacing w:val="-1"/>
          <w:sz w:val="22"/>
          <w:szCs w:val="22"/>
          <w:lang w:val="ro-RO"/>
        </w:rPr>
        <w:t>O</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w:t>
      </w:r>
    </w:p>
    <w:p w14:paraId="68345B88" w14:textId="77777777" w:rsidR="000D55B9" w:rsidRPr="000D55B9" w:rsidRDefault="000D55B9" w:rsidP="00694437">
      <w:pPr>
        <w:pStyle w:val="ListParagraph"/>
        <w:numPr>
          <w:ilvl w:val="0"/>
          <w:numId w:val="12"/>
        </w:numPr>
        <w:tabs>
          <w:tab w:val="left" w:pos="180"/>
          <w:tab w:val="left" w:pos="567"/>
        </w:tabs>
        <w:ind w:left="426" w:right="72"/>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Beneficiarul are obligația de a comunica cu AM/OI în legătură cu prezentul contract de finanțare, exclusiv prin intermediul sistemului MySMIS2021. Î</w:t>
      </w:r>
      <w:r w:rsidRPr="000D55B9">
        <w:rPr>
          <w:rFonts w:ascii="Montserrat" w:eastAsia="Arial" w:hAnsi="Montserrat" w:cs="Calibri"/>
          <w:sz w:val="22"/>
          <w:szCs w:val="22"/>
          <w:lang w:val="ro-RO"/>
        </w:rPr>
        <w:t>n</w:t>
      </w:r>
      <w:r w:rsidRPr="000D55B9">
        <w:rPr>
          <w:rFonts w:ascii="Montserrat" w:eastAsia="Arial" w:hAnsi="Montserrat" w:cs="Calibri"/>
          <w:spacing w:val="49"/>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ul</w:t>
      </w:r>
      <w:r w:rsidRPr="000D55B9">
        <w:rPr>
          <w:rFonts w:ascii="Montserrat" w:eastAsia="Arial" w:hAnsi="Montserrat" w:cs="Calibri"/>
          <w:spacing w:val="48"/>
          <w:sz w:val="22"/>
          <w:szCs w:val="22"/>
          <w:lang w:val="ro-RO"/>
        </w:rPr>
        <w:t xml:space="preserve"> </w:t>
      </w:r>
      <w:r w:rsidRPr="000D55B9">
        <w:rPr>
          <w:rFonts w:ascii="Montserrat" w:eastAsia="Arial" w:hAnsi="Montserrat" w:cs="Calibri"/>
          <w:sz w:val="22"/>
          <w:szCs w:val="22"/>
          <w:lang w:val="ro-RO"/>
        </w:rPr>
        <w:t>unei</w:t>
      </w:r>
      <w:r w:rsidRPr="000D55B9">
        <w:rPr>
          <w:rFonts w:ascii="Montserrat" w:eastAsia="Arial" w:hAnsi="Montserrat" w:cs="Calibri"/>
          <w:spacing w:val="48"/>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e</w:t>
      </w:r>
      <w:r w:rsidRPr="000D55B9">
        <w:rPr>
          <w:rFonts w:ascii="Montserrat" w:eastAsia="Arial" w:hAnsi="Montserrat" w:cs="Calibri"/>
          <w:spacing w:val="-10"/>
          <w:sz w:val="22"/>
          <w:szCs w:val="22"/>
          <w:lang w:val="ro-RO"/>
        </w:rPr>
        <w:t>c</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uni</w:t>
      </w:r>
      <w:r w:rsidRPr="000D55B9">
        <w:rPr>
          <w:rFonts w:ascii="Montserrat" w:eastAsia="Arial" w:hAnsi="Montserrat" w:cs="Calibri"/>
          <w:spacing w:val="48"/>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49"/>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 xml:space="preserve">ui </w:t>
      </w:r>
      <w:r w:rsidRPr="000D55B9">
        <w:rPr>
          <w:rFonts w:ascii="Montserrat" w:eastAsia="Arial" w:hAnsi="Montserrat" w:cs="Calibri"/>
          <w:spacing w:val="-4"/>
          <w:sz w:val="22"/>
          <w:szCs w:val="22"/>
          <w:lang w:val="ro-RO"/>
        </w:rPr>
        <w:t>M</w:t>
      </w:r>
      <w:r w:rsidRPr="000D55B9">
        <w:rPr>
          <w:rFonts w:ascii="Montserrat" w:eastAsia="Arial" w:hAnsi="Montserrat" w:cs="Calibri"/>
          <w:spacing w:val="-2"/>
          <w:sz w:val="22"/>
          <w:szCs w:val="22"/>
          <w:lang w:val="ro-RO"/>
        </w:rPr>
        <w:t>y</w:t>
      </w:r>
      <w:r w:rsidRPr="000D55B9">
        <w:rPr>
          <w:rFonts w:ascii="Montserrat" w:eastAsia="Arial" w:hAnsi="Montserrat" w:cs="Calibri"/>
          <w:spacing w:val="1"/>
          <w:sz w:val="22"/>
          <w:szCs w:val="22"/>
          <w:lang w:val="ro-RO"/>
        </w:rPr>
        <w:t>S</w:t>
      </w:r>
      <w:r w:rsidRPr="000D55B9">
        <w:rPr>
          <w:rFonts w:ascii="Montserrat" w:eastAsia="Arial" w:hAnsi="Montserrat" w:cs="Calibri"/>
          <w:spacing w:val="-4"/>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S2021</w:t>
      </w:r>
      <w:r w:rsidRPr="000D55B9">
        <w:rPr>
          <w:rFonts w:ascii="Montserrat" w:eastAsia="Arial" w:hAnsi="Montserrat" w:cs="Calibri"/>
          <w:spacing w:val="49"/>
          <w:sz w:val="22"/>
          <w:szCs w:val="22"/>
          <w:lang w:val="ro-RO"/>
        </w:rPr>
        <w:t xml:space="preserve"> </w:t>
      </w:r>
      <w:r w:rsidRPr="000D55B9">
        <w:rPr>
          <w:rFonts w:ascii="Montserrat" w:eastAsia="Arial" w:hAnsi="Montserrat" w:cs="Calibri"/>
          <w:sz w:val="22"/>
          <w:szCs w:val="22"/>
          <w:lang w:val="ro-RO"/>
        </w:rPr>
        <w:t>sau</w:t>
      </w:r>
      <w:r w:rsidRPr="000D55B9">
        <w:rPr>
          <w:rFonts w:ascii="Montserrat" w:eastAsia="Arial" w:hAnsi="Montserrat" w:cs="Calibri"/>
          <w:spacing w:val="49"/>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47"/>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rț</w:t>
      </w:r>
      <w:r w:rsidRPr="000D55B9">
        <w:rPr>
          <w:rFonts w:ascii="Montserrat" w:eastAsia="Arial" w:hAnsi="Montserrat" w:cs="Calibri"/>
          <w:sz w:val="22"/>
          <w:szCs w:val="22"/>
          <w:lang w:val="ro-RO"/>
        </w:rPr>
        <w:t>ei</w:t>
      </w:r>
      <w:r w:rsidRPr="000D55B9">
        <w:rPr>
          <w:rFonts w:ascii="Montserrat" w:eastAsia="Arial" w:hAnsi="Montserrat" w:cs="Calibri"/>
          <w:spacing w:val="46"/>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j</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50"/>
          <w:sz w:val="22"/>
          <w:szCs w:val="22"/>
          <w:lang w:val="ro-RO"/>
        </w:rPr>
        <w:t xml:space="preserve"> </w:t>
      </w: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w:t>
      </w:r>
      <w:r w:rsidRPr="000D55B9">
        <w:rPr>
          <w:rFonts w:ascii="Montserrat" w:eastAsia="Arial" w:hAnsi="Montserrat" w:cs="Calibri"/>
          <w:spacing w:val="-3"/>
          <w:sz w:val="22"/>
          <w:szCs w:val="22"/>
          <w:lang w:val="ro-RO"/>
        </w:rPr>
        <w:t>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ul poa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 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 xml:space="preserve">a </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nformațiile</w:t>
      </w:r>
      <w:r w:rsidRPr="000D55B9">
        <w:rPr>
          <w:rFonts w:ascii="Montserrat" w:eastAsia="Arial" w:hAnsi="Montserrat" w:cs="Calibri"/>
          <w:position w:val="1"/>
          <w:sz w:val="22"/>
          <w:szCs w:val="22"/>
          <w:lang w:val="ro-RO"/>
        </w:rPr>
        <w:t xml:space="preserve"> so</w:t>
      </w:r>
      <w:r w:rsidRPr="000D55B9">
        <w:rPr>
          <w:rFonts w:ascii="Montserrat" w:eastAsia="Arial" w:hAnsi="Montserrat" w:cs="Calibri"/>
          <w:spacing w:val="1"/>
          <w:position w:val="1"/>
          <w:sz w:val="22"/>
          <w:szCs w:val="22"/>
          <w:lang w:val="ro-RO"/>
        </w:rPr>
        <w:t>l</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c</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a</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 xml:space="preserve">e </w:t>
      </w:r>
      <w:r w:rsidRPr="000D55B9">
        <w:rPr>
          <w:rFonts w:ascii="Montserrat" w:eastAsia="Arial" w:hAnsi="Montserrat" w:cs="Calibri"/>
          <w:spacing w:val="-4"/>
          <w:position w:val="1"/>
          <w:sz w:val="22"/>
          <w:szCs w:val="22"/>
          <w:lang w:val="ro-RO"/>
        </w:rPr>
        <w:t>î</w:t>
      </w:r>
      <w:r w:rsidRPr="000D55B9">
        <w:rPr>
          <w:rFonts w:ascii="Montserrat" w:eastAsia="Arial" w:hAnsi="Montserrat" w:cs="Calibri"/>
          <w:position w:val="1"/>
          <w:sz w:val="22"/>
          <w:szCs w:val="22"/>
          <w:lang w:val="ro-RO"/>
        </w:rPr>
        <w:t xml:space="preserve">n </w:t>
      </w:r>
      <w:r w:rsidRPr="000D55B9">
        <w:rPr>
          <w:rFonts w:ascii="Montserrat" w:eastAsia="Arial" w:hAnsi="Montserrat" w:cs="Calibri"/>
          <w:spacing w:val="3"/>
          <w:position w:val="1"/>
          <w:sz w:val="22"/>
          <w:szCs w:val="22"/>
          <w:lang w:val="ro-RO"/>
        </w:rPr>
        <w:t>f</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at tipărit, prin poștă și/sau electronic, prin email, în condițiile prevăzute la art. 21.</w:t>
      </w:r>
      <w:r w:rsidRPr="000D55B9">
        <w:rPr>
          <w:rFonts w:ascii="Montserrat" w:eastAsia="Arial" w:hAnsi="Montserrat" w:cs="Calibri"/>
          <w:spacing w:val="3"/>
          <w:position w:val="1"/>
          <w:sz w:val="22"/>
          <w:szCs w:val="22"/>
          <w:lang w:val="ro-RO"/>
        </w:rPr>
        <w:t xml:space="preserve"> </w:t>
      </w: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ul </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încărca docu</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 xml:space="preserve">e </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espec</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4"/>
          <w:sz w:val="22"/>
          <w:szCs w:val="22"/>
          <w:lang w:val="ro-RO"/>
        </w:rPr>
        <w:t>M</w:t>
      </w:r>
      <w:r w:rsidRPr="000D55B9">
        <w:rPr>
          <w:rFonts w:ascii="Montserrat" w:eastAsia="Arial" w:hAnsi="Montserrat" w:cs="Calibri"/>
          <w:sz w:val="22"/>
          <w:szCs w:val="22"/>
          <w:lang w:val="ro-RO"/>
        </w:rPr>
        <w:t>y</w:t>
      </w:r>
      <w:r w:rsidRPr="000D55B9">
        <w:rPr>
          <w:rFonts w:ascii="Montserrat" w:eastAsia="Arial" w:hAnsi="Montserrat" w:cs="Calibri"/>
          <w:spacing w:val="1"/>
          <w:sz w:val="22"/>
          <w:szCs w:val="22"/>
          <w:lang w:val="ro-RO"/>
        </w:rPr>
        <w:t>S</w:t>
      </w:r>
      <w:r w:rsidRPr="000D55B9">
        <w:rPr>
          <w:rFonts w:ascii="Montserrat" w:eastAsia="Arial" w:hAnsi="Montserrat" w:cs="Calibri"/>
          <w:spacing w:val="-4"/>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S2021, în termen de 15 zile calendaristice de la restabilirea funcționalității sistemului MySMIS2021 sau de la încetarea forței majore.</w:t>
      </w:r>
    </w:p>
    <w:p w14:paraId="3BA8716F" w14:textId="77777777" w:rsidR="000D55B9" w:rsidRPr="000D55B9" w:rsidRDefault="000D55B9" w:rsidP="00694437">
      <w:pPr>
        <w:pStyle w:val="ListParagraph"/>
        <w:numPr>
          <w:ilvl w:val="0"/>
          <w:numId w:val="12"/>
        </w:numPr>
        <w:tabs>
          <w:tab w:val="left" w:pos="567"/>
        </w:tabs>
        <w:ind w:left="426"/>
        <w:jc w:val="both"/>
        <w:rPr>
          <w:rFonts w:ascii="Montserrat" w:hAnsi="Montserrat" w:cs="Calibri"/>
          <w:sz w:val="22"/>
          <w:szCs w:val="22"/>
          <w:lang w:val="ro-RO"/>
        </w:rPr>
      </w:pPr>
      <w:r w:rsidRPr="000D55B9">
        <w:rPr>
          <w:rFonts w:ascii="Montserrat" w:eastAsia="Arial" w:hAnsi="Montserrat" w:cs="Calibri"/>
          <w:spacing w:val="-1"/>
          <w:sz w:val="22"/>
          <w:szCs w:val="22"/>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481480EC" w14:textId="77777777" w:rsidR="000D55B9" w:rsidRPr="000D55B9" w:rsidRDefault="000D55B9" w:rsidP="00694437">
      <w:pPr>
        <w:pStyle w:val="ListParagraph"/>
        <w:numPr>
          <w:ilvl w:val="0"/>
          <w:numId w:val="12"/>
        </w:numPr>
        <w:tabs>
          <w:tab w:val="left" w:pos="567"/>
        </w:tabs>
        <w:ind w:left="426"/>
        <w:jc w:val="both"/>
        <w:rPr>
          <w:rFonts w:ascii="Montserrat" w:hAnsi="Montserrat" w:cs="Calibri"/>
          <w:sz w:val="22"/>
          <w:szCs w:val="22"/>
          <w:lang w:val="ro-RO"/>
        </w:rPr>
      </w:pPr>
      <w:r w:rsidRPr="000D55B9">
        <w:rPr>
          <w:rFonts w:ascii="Montserrat" w:eastAsia="Arial" w:hAnsi="Montserrat" w:cs="Calibri"/>
          <w:spacing w:val="-1"/>
          <w:sz w:val="22"/>
          <w:szCs w:val="22"/>
          <w:lang w:val="ro-RO"/>
        </w:rPr>
        <w:t xml:space="preserve">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55A2B028" w14:textId="77777777" w:rsidR="000D55B9" w:rsidRPr="000D55B9" w:rsidRDefault="000D55B9" w:rsidP="00694437">
      <w:pPr>
        <w:pStyle w:val="ListParagraph"/>
        <w:numPr>
          <w:ilvl w:val="0"/>
          <w:numId w:val="12"/>
        </w:numPr>
        <w:tabs>
          <w:tab w:val="left" w:pos="180"/>
          <w:tab w:val="left" w:pos="567"/>
        </w:tabs>
        <w:ind w:left="426"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w:t>
      </w:r>
    </w:p>
    <w:p w14:paraId="5D4CC0E0" w14:textId="77777777" w:rsidR="000D55B9" w:rsidRPr="000D55B9" w:rsidRDefault="000D55B9" w:rsidP="00694437">
      <w:pPr>
        <w:pStyle w:val="ListParagraph"/>
        <w:numPr>
          <w:ilvl w:val="0"/>
          <w:numId w:val="12"/>
        </w:numPr>
        <w:tabs>
          <w:tab w:val="left" w:pos="180"/>
          <w:tab w:val="left" w:pos="567"/>
        </w:tabs>
        <w:ind w:left="426" w:right="72"/>
        <w:jc w:val="both"/>
        <w:rPr>
          <w:rFonts w:ascii="Montserrat" w:eastAsia="Arial" w:hAnsi="Montserrat" w:cs="Calibri"/>
          <w:spacing w:val="-1"/>
          <w:sz w:val="22"/>
          <w:szCs w:val="22"/>
          <w:lang w:val="ro-RO"/>
        </w:rPr>
      </w:pPr>
      <w:r w:rsidRPr="000D55B9">
        <w:rPr>
          <w:rFonts w:ascii="Montserrat" w:eastAsia="Arial" w:hAnsi="Montserrat" w:cs="Calibri"/>
          <w:sz w:val="22"/>
          <w:szCs w:val="22"/>
          <w:lang w:val="ro-RO"/>
        </w:rPr>
        <w:lastRenderedPageBreak/>
        <w:t>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0D55B9">
        <w:rPr>
          <w:rFonts w:ascii="Montserrat" w:hAnsi="Montserrat" w:cs="Calibri"/>
          <w:sz w:val="22"/>
          <w:szCs w:val="22"/>
          <w:lang w:val="ro-RO"/>
        </w:rPr>
        <w:t xml:space="preserve"> </w:t>
      </w:r>
      <w:r w:rsidRPr="000D55B9">
        <w:rPr>
          <w:rFonts w:ascii="Montserrat" w:eastAsia="Arial" w:hAnsi="Montserrat" w:cs="Calibri"/>
          <w:sz w:val="22"/>
          <w:szCs w:val="22"/>
          <w:lang w:val="ro-RO"/>
        </w:rPr>
        <w:t>un evaluator independent autorizat de Asociația Națională a Evaluatorilor Autorizați din România.</w:t>
      </w:r>
    </w:p>
    <w:p w14:paraId="6490431D" w14:textId="77777777" w:rsidR="000D55B9" w:rsidRPr="000D55B9" w:rsidRDefault="000D55B9" w:rsidP="009E77C0">
      <w:pPr>
        <w:pStyle w:val="ListParagraph"/>
        <w:numPr>
          <w:ilvl w:val="0"/>
          <w:numId w:val="12"/>
        </w:numPr>
        <w:tabs>
          <w:tab w:val="left" w:pos="567"/>
          <w:tab w:val="left" w:pos="851"/>
        </w:tabs>
        <w:ind w:left="426" w:right="76"/>
        <w:jc w:val="both"/>
        <w:rPr>
          <w:rFonts w:ascii="Montserrat" w:hAnsi="Montserrat" w:cs="Calibri"/>
          <w:sz w:val="22"/>
          <w:szCs w:val="22"/>
          <w:lang w:val="ro-RO"/>
        </w:rPr>
      </w:pPr>
      <w:r w:rsidRPr="000D55B9">
        <w:rPr>
          <w:rFonts w:ascii="Montserrat" w:eastAsia="Arial" w:hAnsi="Montserrat" w:cs="Calibri"/>
          <w:spacing w:val="-1"/>
          <w:sz w:val="22"/>
          <w:szCs w:val="22"/>
          <w:lang w:val="ro-RO"/>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0D55B9">
        <w:rPr>
          <w:rFonts w:ascii="Montserrat" w:hAnsi="Montserrat" w:cs="Calibri"/>
          <w:sz w:val="22"/>
          <w:szCs w:val="22"/>
          <w:lang w:val="ro-RO"/>
        </w:rPr>
        <w:t>(5) - (6).</w:t>
      </w:r>
    </w:p>
    <w:p w14:paraId="0D6BA567" w14:textId="77777777" w:rsidR="000D55B9" w:rsidRPr="000D55B9" w:rsidRDefault="000D55B9" w:rsidP="009E77C0">
      <w:pPr>
        <w:pStyle w:val="ListParagraph"/>
        <w:numPr>
          <w:ilvl w:val="0"/>
          <w:numId w:val="12"/>
        </w:numPr>
        <w:tabs>
          <w:tab w:val="left" w:pos="567"/>
          <w:tab w:val="left" w:pos="851"/>
        </w:tabs>
        <w:ind w:left="426" w:right="76"/>
        <w:jc w:val="both"/>
        <w:rPr>
          <w:rFonts w:ascii="Montserrat" w:hAnsi="Montserrat" w:cs="Calibri"/>
          <w:sz w:val="22"/>
          <w:szCs w:val="22"/>
          <w:lang w:val="ro-RO"/>
        </w:rPr>
      </w:pPr>
      <w:r w:rsidRPr="000D55B9">
        <w:rPr>
          <w:rFonts w:ascii="Montserrat" w:hAnsi="Montserrat" w:cs="Calibri"/>
          <w:sz w:val="22"/>
          <w:szCs w:val="22"/>
          <w:lang w:val="ro-RO"/>
        </w:rPr>
        <w:t>În cazul nerespectării prevederilor alin. (27), (29) și (31), beneficiarul este obligat să restituie finanțarea nerambursabilă plătită pentru activele respective, inclusiv dobânzile/penalizările aferente.</w:t>
      </w:r>
    </w:p>
    <w:p w14:paraId="75B5092D" w14:textId="77777777" w:rsidR="000D55B9" w:rsidRPr="000D55B9" w:rsidRDefault="000D55B9" w:rsidP="009E77C0">
      <w:pPr>
        <w:pStyle w:val="ListParagraph"/>
        <w:numPr>
          <w:ilvl w:val="0"/>
          <w:numId w:val="12"/>
        </w:numPr>
        <w:tabs>
          <w:tab w:val="left" w:pos="567"/>
          <w:tab w:val="left" w:pos="851"/>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are obligația de a pune în aplicare toate instrucțiunile emise de AM în legătură cu obiectul contractului de finanțare la termenele și în condițiile stabilite prin acestea.</w:t>
      </w:r>
    </w:p>
    <w:p w14:paraId="3D2DFC5B" w14:textId="77777777" w:rsidR="000D55B9" w:rsidRPr="000D55B9" w:rsidRDefault="000D55B9" w:rsidP="00694437">
      <w:pPr>
        <w:pStyle w:val="ListParagraph"/>
        <w:numPr>
          <w:ilvl w:val="0"/>
          <w:numId w:val="12"/>
        </w:numPr>
        <w:tabs>
          <w:tab w:val="left" w:pos="180"/>
          <w:tab w:val="left" w:pos="567"/>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are obligația de a asigura corespondența precum și prezentarea documentelor în legătura cu implementarea/monitorizarea/cererile de prefinanțare/cererile de plată/cererile de rambursare, precum și orice alte categorii de documente numai prin sistemul informatic MySMIS2021.</w:t>
      </w:r>
    </w:p>
    <w:p w14:paraId="28371663" w14:textId="77777777" w:rsidR="000D55B9" w:rsidRPr="000D55B9" w:rsidRDefault="000D55B9" w:rsidP="00694437">
      <w:pPr>
        <w:pStyle w:val="ListParagraph"/>
        <w:numPr>
          <w:ilvl w:val="0"/>
          <w:numId w:val="12"/>
        </w:numPr>
        <w:tabs>
          <w:tab w:val="left" w:pos="567"/>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suportă din bugetul propriu sumele rezultate din corecțiile financiare provenind din erori extrapolate identificate de către structurile de control/audit.</w:t>
      </w:r>
    </w:p>
    <w:p w14:paraId="646299F2" w14:textId="77777777" w:rsidR="000D55B9" w:rsidRPr="000D55B9" w:rsidRDefault="000D55B9" w:rsidP="00694437">
      <w:pPr>
        <w:pStyle w:val="ListParagraph"/>
        <w:numPr>
          <w:ilvl w:val="0"/>
          <w:numId w:val="12"/>
        </w:numPr>
        <w:tabs>
          <w:tab w:val="left" w:pos="567"/>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își exprimă acordul cu privire la prelucrarea, stocarea şi arhivarea datelor obținute pe parcursul desfășurării contractului de finanțare, în vederea utilizării de către AM/OI, precum și de către organismele naționale și europene abilitate conform legii, pe toată durata, precum şi după încetarea acestuia, în scopul verificării modului de implementare şi/sau a respectării clauzelor contractuale şi a legislației naționale şi europene.</w:t>
      </w:r>
    </w:p>
    <w:p w14:paraId="35B8CBC8" w14:textId="77777777" w:rsidR="000D55B9" w:rsidRPr="000D55B9" w:rsidRDefault="000D55B9" w:rsidP="00694437">
      <w:pPr>
        <w:pStyle w:val="ListParagraph"/>
        <w:numPr>
          <w:ilvl w:val="0"/>
          <w:numId w:val="12"/>
        </w:numPr>
        <w:tabs>
          <w:tab w:val="left" w:pos="567"/>
        </w:tabs>
        <w:ind w:left="426"/>
        <w:jc w:val="both"/>
        <w:rPr>
          <w:rFonts w:ascii="Montserrat" w:hAnsi="Montserrat" w:cs="Calibri"/>
          <w:sz w:val="22"/>
          <w:szCs w:val="22"/>
          <w:lang w:val="ro-RO"/>
        </w:rPr>
      </w:pPr>
      <w:r w:rsidRPr="000D55B9">
        <w:rPr>
          <w:rFonts w:ascii="Montserrat" w:hAnsi="Montserrat" w:cs="Calibri"/>
          <w:sz w:val="22"/>
          <w:szCs w:val="22"/>
          <w:lang w:val="ro-RO"/>
        </w:rPr>
        <w:t>Beneficiarul are obligația de a asigura furnizarea către AM/OI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D6E7C98" w14:textId="77777777" w:rsidR="000D55B9" w:rsidRPr="000D55B9" w:rsidRDefault="000D55B9" w:rsidP="00694437">
      <w:pPr>
        <w:pStyle w:val="ListParagraph"/>
        <w:numPr>
          <w:ilvl w:val="0"/>
          <w:numId w:val="12"/>
        </w:numPr>
        <w:tabs>
          <w:tab w:val="left" w:pos="567"/>
        </w:tabs>
        <w:ind w:left="426" w:right="106"/>
        <w:jc w:val="both"/>
        <w:rPr>
          <w:rFonts w:ascii="Montserrat" w:hAnsi="Montserrat" w:cs="Calibri"/>
          <w:sz w:val="22"/>
          <w:szCs w:val="22"/>
          <w:lang w:val="ro-RO"/>
        </w:rPr>
      </w:pPr>
      <w:r w:rsidRPr="000D55B9">
        <w:rPr>
          <w:rFonts w:ascii="Montserrat" w:hAnsi="Montserrat" w:cs="Calibri"/>
          <w:sz w:val="22"/>
          <w:szCs w:val="22"/>
          <w:lang w:val="ro-RO"/>
        </w:rPr>
        <w:t>Beneficiarul/Liderul de parteneriat/partenerii au obligația de a notifica AM/OI cu privire la starea de insolvență/ faliment/încadrarea întreprinderii ca ”întreprindere în dificultate” și altele asemenea, în termen de ________se va stabili de către AM______.</w:t>
      </w:r>
    </w:p>
    <w:p w14:paraId="62AE8AE4" w14:textId="77777777" w:rsidR="000D55B9" w:rsidRPr="000D55B9" w:rsidRDefault="000D55B9" w:rsidP="00694437">
      <w:pPr>
        <w:pStyle w:val="ListParagraph"/>
        <w:numPr>
          <w:ilvl w:val="0"/>
          <w:numId w:val="12"/>
        </w:numPr>
        <w:tabs>
          <w:tab w:val="left" w:pos="567"/>
        </w:tabs>
        <w:ind w:left="426" w:right="106"/>
        <w:jc w:val="both"/>
        <w:rPr>
          <w:rFonts w:ascii="Montserrat" w:hAnsi="Montserrat" w:cs="Calibri"/>
          <w:sz w:val="22"/>
          <w:szCs w:val="22"/>
          <w:lang w:val="ro-RO"/>
        </w:rPr>
      </w:pPr>
      <w:r w:rsidRPr="000D55B9">
        <w:rPr>
          <w:rFonts w:ascii="Montserrat" w:hAnsi="Montserrat" w:cs="Calibri"/>
          <w:sz w:val="22"/>
          <w:szCs w:val="22"/>
          <w:lang w:val="ro-RO"/>
        </w:rPr>
        <w:t xml:space="preserve">Beneficiarul are obligația să se asigure că este respectat principiul ”de a nu prejudicia în mod semnificativ” (”do not significantly harm” engl. orig.) pe tot parcursul implementării proiectului, inclusiv prin includerea de cerințe specifice în documentațiile și contractele de achiziții, acolo unde este cazul.  </w:t>
      </w:r>
    </w:p>
    <w:p w14:paraId="5D132518" w14:textId="77777777" w:rsidR="000D55B9" w:rsidRPr="000D55B9" w:rsidRDefault="000D55B9" w:rsidP="00694437">
      <w:pPr>
        <w:pStyle w:val="ListParagraph"/>
        <w:numPr>
          <w:ilvl w:val="0"/>
          <w:numId w:val="12"/>
        </w:numPr>
        <w:tabs>
          <w:tab w:val="left" w:pos="567"/>
        </w:tabs>
        <w:ind w:left="426"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lastRenderedPageBreak/>
        <w:t>Beneficiarul/Liderul de parteneriat și partenerii are/au responsabilitatea de a se asigura că nu solicită la decontare aceleași costuri incluse în cadrul proiectului din mai multe surse de finanțare publice naționale sau europene.</w:t>
      </w:r>
    </w:p>
    <w:p w14:paraId="4282E282" w14:textId="77777777" w:rsidR="000D55B9" w:rsidRPr="000D55B9" w:rsidRDefault="000D55B9" w:rsidP="000D55B9">
      <w:pPr>
        <w:tabs>
          <w:tab w:val="left" w:pos="993"/>
        </w:tabs>
        <w:ind w:right="106"/>
        <w:jc w:val="both"/>
        <w:rPr>
          <w:rFonts w:ascii="Montserrat" w:hAnsi="Montserrat" w:cs="Calibri"/>
          <w:sz w:val="22"/>
          <w:szCs w:val="22"/>
          <w:lang w:val="ro-RO"/>
        </w:rPr>
      </w:pPr>
    </w:p>
    <w:p w14:paraId="3238786F" w14:textId="77777777" w:rsidR="000D55B9" w:rsidRPr="000D55B9" w:rsidRDefault="000D55B9" w:rsidP="000D55B9">
      <w:pPr>
        <w:tabs>
          <w:tab w:val="left" w:pos="180"/>
        </w:tabs>
        <w:ind w:right="72"/>
        <w:jc w:val="both"/>
        <w:rPr>
          <w:rFonts w:ascii="Montserrat" w:hAnsi="Montserrat" w:cs="Calibri"/>
          <w:sz w:val="22"/>
          <w:szCs w:val="22"/>
          <w:lang w:val="ro-RO"/>
        </w:rPr>
      </w:pPr>
      <w:r w:rsidRPr="000D55B9">
        <w:rPr>
          <w:rFonts w:ascii="Montserrat" w:eastAsia="Arial" w:hAnsi="Montserrat" w:cs="Calibri"/>
          <w:spacing w:val="-1"/>
          <w:sz w:val="22"/>
          <w:szCs w:val="22"/>
          <w:lang w:val="ro-RO"/>
        </w:rPr>
        <w:t xml:space="preserve">(pentru proiectele de infrastructură/obiective de investiții și/sau care presupun execuția de lucrări) </w:t>
      </w:r>
    </w:p>
    <w:p w14:paraId="3B7100AF" w14:textId="77777777" w:rsidR="000D55B9" w:rsidRPr="000D55B9" w:rsidRDefault="000D55B9" w:rsidP="00694437">
      <w:pPr>
        <w:pStyle w:val="ListParagraph"/>
        <w:numPr>
          <w:ilvl w:val="0"/>
          <w:numId w:val="12"/>
        </w:numPr>
        <w:tabs>
          <w:tab w:val="left" w:pos="567"/>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are obligația de a se asigura că la emiterea ordinului de începere a execuției lucrărilor sunt îndeplinite toate condițiile legale pentru executarea acestora.</w:t>
      </w:r>
    </w:p>
    <w:p w14:paraId="7934028D" w14:textId="77777777" w:rsidR="000D55B9" w:rsidRPr="000D55B9" w:rsidRDefault="000D55B9" w:rsidP="00694437">
      <w:pPr>
        <w:pStyle w:val="ListParagraph"/>
        <w:numPr>
          <w:ilvl w:val="0"/>
          <w:numId w:val="12"/>
        </w:numPr>
        <w:tabs>
          <w:tab w:val="left" w:pos="567"/>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are obligația să prevadă în documentațiile de achiziții care vizează infrastructuri cu o durată de viață mai mare de 5 ani prevederi referitoare la ”imunizarea climatică”, așa cum este definită la art. 2, pct. 42 din Regulamentul (UE) 1060/2021.</w:t>
      </w:r>
    </w:p>
    <w:p w14:paraId="5B52D847" w14:textId="77777777" w:rsidR="000D55B9" w:rsidRPr="000D55B9" w:rsidRDefault="000D55B9" w:rsidP="00694437">
      <w:pPr>
        <w:pStyle w:val="ListParagraph"/>
        <w:numPr>
          <w:ilvl w:val="0"/>
          <w:numId w:val="12"/>
        </w:numPr>
        <w:tabs>
          <w:tab w:val="left" w:pos="567"/>
        </w:tabs>
        <w:ind w:left="426" w:right="76"/>
        <w:jc w:val="both"/>
        <w:rPr>
          <w:rFonts w:ascii="Montserrat" w:hAnsi="Montserrat" w:cs="Calibri"/>
          <w:sz w:val="22"/>
          <w:szCs w:val="22"/>
          <w:lang w:val="ro-RO"/>
        </w:rPr>
      </w:pPr>
      <w:r w:rsidRPr="000D55B9">
        <w:rPr>
          <w:rFonts w:ascii="Montserrat" w:hAnsi="Montserrat" w:cs="Calibri"/>
          <w:sz w:val="22"/>
          <w:szCs w:val="22"/>
          <w:lang w:val="ro-RO"/>
        </w:rPr>
        <w:t>Beneficiarul are obligația să prevadă clauze în contractele de achiziție aferente activității de bază, conform cărora contractorii şi subcontractorii organizează şi actualizează documentația privind execuția lucrărilor, aferentă cărții tehnice a construcției, prevăzută la art. 17 din Legea nr. 10/1995 privind calitatea în construcții, republicată, cu modificările şi completările ulterioare, şi au obligația să pună la dispoziția beneficiarului orice documente şi/sau informații necesare pentru verificarea modului de implementare a contractului de achiziție.</w:t>
      </w:r>
    </w:p>
    <w:p w14:paraId="143FFBC7" w14:textId="77777777" w:rsidR="000D55B9" w:rsidRPr="000D55B9" w:rsidRDefault="000D55B9" w:rsidP="00694437">
      <w:pPr>
        <w:pStyle w:val="ListParagraph"/>
        <w:numPr>
          <w:ilvl w:val="0"/>
          <w:numId w:val="12"/>
        </w:numPr>
        <w:tabs>
          <w:tab w:val="left" w:pos="180"/>
          <w:tab w:val="left" w:pos="567"/>
        </w:tabs>
        <w:ind w:left="426" w:right="72"/>
        <w:jc w:val="both"/>
        <w:rPr>
          <w:rFonts w:ascii="Montserrat" w:hAnsi="Montserrat" w:cs="Calibri"/>
          <w:sz w:val="22"/>
          <w:szCs w:val="22"/>
          <w:lang w:val="ro-RO"/>
        </w:rPr>
      </w:pPr>
      <w:r w:rsidRPr="000D55B9">
        <w:rPr>
          <w:rFonts w:ascii="Montserrat" w:hAnsi="Montserrat" w:cs="Calibri"/>
          <w:sz w:val="22"/>
          <w:szCs w:val="22"/>
          <w:lang w:val="ro-RO"/>
        </w:rPr>
        <w:t>Beneficiarul are obligația să prevadă în contractele de achiziție aferente, clauze privind obligația contractorilor de a  transmite AM/OI,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75AACEEA" w14:textId="77777777" w:rsidR="000D55B9" w:rsidRPr="000D55B9" w:rsidRDefault="000D55B9" w:rsidP="00694437">
      <w:pPr>
        <w:pStyle w:val="ListParagraph"/>
        <w:numPr>
          <w:ilvl w:val="0"/>
          <w:numId w:val="12"/>
        </w:numPr>
        <w:tabs>
          <w:tab w:val="left" w:pos="180"/>
          <w:tab w:val="left" w:pos="567"/>
        </w:tabs>
        <w:ind w:left="426" w:right="72"/>
        <w:jc w:val="both"/>
        <w:rPr>
          <w:rFonts w:ascii="Montserrat" w:eastAsia="Arial" w:hAnsi="Montserrat" w:cs="Calibri"/>
          <w:sz w:val="22"/>
          <w:szCs w:val="22"/>
          <w:lang w:val="ro-RO"/>
        </w:rPr>
      </w:pPr>
      <w:r w:rsidRPr="000D55B9">
        <w:rPr>
          <w:rFonts w:ascii="Montserrat" w:hAnsi="Montserrat" w:cs="Calibri"/>
          <w:sz w:val="22"/>
          <w:szCs w:val="22"/>
          <w:lang w:val="ro-RO"/>
        </w:rPr>
        <w:t>În situația în care au fost încheiate contracte de achiziție, la data semnării contractului de finanțare, beneficiarul încheie acte adiționale la contractele de achiziție pentru a asigura aplicarea prevederilor alin. (43) - (44).</w:t>
      </w:r>
    </w:p>
    <w:p w14:paraId="34D0EE1B" w14:textId="77777777" w:rsidR="000D55B9" w:rsidRPr="000D55B9" w:rsidRDefault="000D55B9" w:rsidP="000D55B9">
      <w:pPr>
        <w:tabs>
          <w:tab w:val="left" w:pos="180"/>
          <w:tab w:val="left" w:pos="993"/>
        </w:tabs>
        <w:ind w:right="72"/>
        <w:jc w:val="both"/>
        <w:rPr>
          <w:rFonts w:ascii="Montserrat" w:hAnsi="Montserrat" w:cs="Calibri"/>
          <w:sz w:val="22"/>
          <w:szCs w:val="22"/>
          <w:lang w:val="ro-RO"/>
        </w:rPr>
      </w:pPr>
      <w:r w:rsidRPr="000D55B9">
        <w:rPr>
          <w:rFonts w:ascii="Montserrat" w:eastAsia="Arial" w:hAnsi="Montserrat" w:cs="Calibri"/>
          <w:spacing w:val="-1"/>
          <w:sz w:val="22"/>
          <w:szCs w:val="22"/>
          <w:lang w:val="ro-RO"/>
        </w:rPr>
        <w:t xml:space="preserve">(pentru proiectele implementate în cadrul ITI) </w:t>
      </w:r>
    </w:p>
    <w:p w14:paraId="4E4B4877" w14:textId="77777777" w:rsidR="000D55B9" w:rsidRPr="000D55B9" w:rsidRDefault="000D55B9" w:rsidP="009E77C0">
      <w:pPr>
        <w:pStyle w:val="ListParagraph"/>
        <w:numPr>
          <w:ilvl w:val="0"/>
          <w:numId w:val="12"/>
        </w:numPr>
        <w:tabs>
          <w:tab w:val="left" w:pos="567"/>
          <w:tab w:val="left" w:pos="993"/>
        </w:tabs>
        <w:ind w:left="426"/>
        <w:jc w:val="both"/>
        <w:rPr>
          <w:rFonts w:ascii="Montserrat" w:hAnsi="Montserrat" w:cs="Calibri"/>
          <w:sz w:val="22"/>
          <w:szCs w:val="22"/>
          <w:lang w:val="ro-RO"/>
        </w:rPr>
      </w:pPr>
      <w:r w:rsidRPr="000D55B9" w:rsidDel="00D72307">
        <w:rPr>
          <w:rFonts w:ascii="Montserrat" w:hAnsi="Montserrat" w:cs="Calibri"/>
          <w:sz w:val="22"/>
          <w:szCs w:val="22"/>
          <w:lang w:val="ro-RO"/>
        </w:rPr>
        <w:t xml:space="preserve"> </w:t>
      </w:r>
      <w:r w:rsidRPr="000D55B9">
        <w:rPr>
          <w:rFonts w:ascii="Montserrat" w:hAnsi="Montserrat" w:cs="Calibri"/>
          <w:sz w:val="22"/>
          <w:szCs w:val="22"/>
          <w:lang w:val="ro-RO"/>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3927E216" w14:textId="77777777" w:rsidR="000D55B9" w:rsidRPr="000D55B9" w:rsidRDefault="000D55B9" w:rsidP="000D55B9">
      <w:pPr>
        <w:pStyle w:val="ListParagraph"/>
        <w:ind w:left="360"/>
        <w:jc w:val="both"/>
        <w:rPr>
          <w:rFonts w:ascii="Montserrat" w:hAnsi="Montserrat" w:cs="Calibri"/>
          <w:sz w:val="22"/>
          <w:szCs w:val="22"/>
          <w:lang w:val="ro-RO"/>
        </w:rPr>
      </w:pPr>
    </w:p>
    <w:p w14:paraId="4A192C33" w14:textId="77777777" w:rsidR="000D55B9" w:rsidRPr="000D55B9" w:rsidRDefault="000D55B9" w:rsidP="00694437">
      <w:pPr>
        <w:rPr>
          <w:rFonts w:ascii="Montserrat" w:eastAsia="Arial" w:hAnsi="Montserrat" w:cs="Calibri"/>
          <w:spacing w:val="-1"/>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8</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D</w:t>
      </w:r>
      <w:r w:rsidRPr="000D55B9">
        <w:rPr>
          <w:rFonts w:ascii="Montserrat" w:eastAsia="Arial" w:hAnsi="Montserrat" w:cs="Calibri"/>
          <w:sz w:val="22"/>
          <w:szCs w:val="22"/>
          <w:lang w:val="ro-RO"/>
        </w:rPr>
        <w:t>rep</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 xml:space="preserve">e </w:t>
      </w:r>
      <w:r w:rsidRPr="000D55B9">
        <w:rPr>
          <w:rFonts w:ascii="Montserrat" w:eastAsia="Arial" w:hAnsi="Montserrat" w:cs="Calibri"/>
          <w:spacing w:val="-1"/>
          <w:sz w:val="22"/>
          <w:szCs w:val="22"/>
          <w:lang w:val="ro-RO"/>
        </w:rPr>
        <w:t>și obligațiile AM/OI</w:t>
      </w:r>
    </w:p>
    <w:p w14:paraId="42C181EF" w14:textId="77777777" w:rsidR="000D55B9" w:rsidRPr="000D55B9" w:rsidRDefault="000D55B9" w:rsidP="000D55B9">
      <w:pPr>
        <w:ind w:firstLine="555"/>
        <w:rPr>
          <w:rFonts w:ascii="Montserrat" w:eastAsia="Arial" w:hAnsi="Montserrat" w:cs="Calibri"/>
          <w:sz w:val="22"/>
          <w:szCs w:val="22"/>
          <w:lang w:val="ro-RO"/>
        </w:rPr>
      </w:pPr>
    </w:p>
    <w:p w14:paraId="14A28CC3" w14:textId="77777777" w:rsidR="000D55B9" w:rsidRPr="000D55B9" w:rsidRDefault="000D55B9" w:rsidP="009E77C0">
      <w:pPr>
        <w:pStyle w:val="ListParagraph"/>
        <w:numPr>
          <w:ilvl w:val="0"/>
          <w:numId w:val="13"/>
        </w:numPr>
        <w:tabs>
          <w:tab w:val="left" w:pos="180"/>
          <w:tab w:val="left" w:pos="993"/>
        </w:tabs>
        <w:ind w:left="426" w:right="72"/>
        <w:jc w:val="both"/>
        <w:rPr>
          <w:rFonts w:ascii="Montserrat" w:hAnsi="Montserrat" w:cs="Calibri"/>
          <w:sz w:val="22"/>
          <w:szCs w:val="22"/>
          <w:lang w:val="ro-RO"/>
        </w:rPr>
      </w:pPr>
      <w:r w:rsidRPr="000D55B9">
        <w:rPr>
          <w:rFonts w:ascii="Montserrat" w:hAnsi="Montserrat" w:cs="Calibri"/>
          <w:sz w:val="22"/>
          <w:szCs w:val="22"/>
          <w:lang w:val="ro-RO"/>
        </w:rPr>
        <w:t>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3AFECDA3" w14:textId="77777777" w:rsidR="000D55B9" w:rsidRPr="000D55B9" w:rsidRDefault="000D55B9" w:rsidP="009E77C0">
      <w:pPr>
        <w:pStyle w:val="ListParagraph"/>
        <w:numPr>
          <w:ilvl w:val="0"/>
          <w:numId w:val="13"/>
        </w:numPr>
        <w:tabs>
          <w:tab w:val="left" w:pos="180"/>
          <w:tab w:val="left" w:pos="993"/>
        </w:tabs>
        <w:ind w:left="426" w:right="72"/>
        <w:jc w:val="both"/>
        <w:rPr>
          <w:rFonts w:ascii="Montserrat" w:hAnsi="Montserrat" w:cs="Calibri"/>
          <w:sz w:val="22"/>
          <w:szCs w:val="22"/>
          <w:lang w:val="ro-RO"/>
        </w:rPr>
      </w:pPr>
      <w:r w:rsidRPr="000D55B9">
        <w:rPr>
          <w:rFonts w:ascii="Montserrat" w:hAnsi="Montserrat" w:cs="Calibri"/>
          <w:sz w:val="22"/>
          <w:szCs w:val="22"/>
          <w:lang w:val="ro-RO"/>
        </w:rPr>
        <w:t>AM/OI are obligația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 recomandări, prin intermediul sistemului MySMIS2021.</w:t>
      </w:r>
    </w:p>
    <w:p w14:paraId="5C23B3EA" w14:textId="77777777" w:rsidR="000D55B9" w:rsidRPr="000D55B9" w:rsidRDefault="000D55B9" w:rsidP="009E77C0">
      <w:pPr>
        <w:pStyle w:val="ListParagraph"/>
        <w:numPr>
          <w:ilvl w:val="0"/>
          <w:numId w:val="13"/>
        </w:numPr>
        <w:tabs>
          <w:tab w:val="left" w:pos="180"/>
          <w:tab w:val="left" w:pos="993"/>
        </w:tabs>
        <w:ind w:left="426" w:right="72"/>
        <w:jc w:val="both"/>
        <w:rPr>
          <w:rFonts w:ascii="Montserrat" w:hAnsi="Montserrat" w:cs="Calibri"/>
          <w:sz w:val="22"/>
          <w:szCs w:val="22"/>
          <w:lang w:val="ro-RO"/>
        </w:rPr>
      </w:pPr>
      <w:r w:rsidRPr="000D55B9">
        <w:rPr>
          <w:rFonts w:ascii="Montserrat" w:hAnsi="Montserrat" w:cs="Calibri"/>
          <w:sz w:val="22"/>
          <w:szCs w:val="22"/>
          <w:lang w:val="ro-RO"/>
        </w:rPr>
        <w:t xml:space="preserve">AM/OI are obligația de a răspunde în scris, conform competențelor stabilite, în termen de 10 zile lucrătoare, oricărei solicitări a beneficiarului privind informațiile sau clarificările pe care acesta le consideră necesare pentru implementarea </w:t>
      </w:r>
      <w:r w:rsidRPr="000D55B9">
        <w:rPr>
          <w:rFonts w:ascii="Montserrat" w:hAnsi="Montserrat" w:cs="Calibri"/>
          <w:sz w:val="22"/>
          <w:szCs w:val="22"/>
          <w:lang w:val="ro-RO"/>
        </w:rPr>
        <w:lastRenderedPageBreak/>
        <w:t>proiectului, cu excepția situațiilor pentru care legislația în vigoare sau prezentul contract de finanțare prevăd alte termene.</w:t>
      </w:r>
    </w:p>
    <w:p w14:paraId="60B9FFB5" w14:textId="77777777" w:rsidR="000D55B9" w:rsidRPr="000D55B9" w:rsidRDefault="000D55B9" w:rsidP="009E77C0">
      <w:pPr>
        <w:pStyle w:val="ListParagraph"/>
        <w:numPr>
          <w:ilvl w:val="0"/>
          <w:numId w:val="13"/>
        </w:numPr>
        <w:tabs>
          <w:tab w:val="left" w:pos="180"/>
          <w:tab w:val="left" w:pos="993"/>
        </w:tabs>
        <w:ind w:left="426" w:right="72"/>
        <w:jc w:val="both"/>
        <w:rPr>
          <w:rFonts w:ascii="Montserrat" w:eastAsia="Arial" w:hAnsi="Montserrat" w:cs="Calibri"/>
          <w:spacing w:val="1"/>
          <w:sz w:val="22"/>
          <w:szCs w:val="22"/>
          <w:lang w:val="ro-RO"/>
        </w:rPr>
      </w:pPr>
      <w:r w:rsidRPr="000D55B9">
        <w:rPr>
          <w:rFonts w:ascii="Montserrat" w:hAnsi="Montserrat" w:cs="Calibri"/>
          <w:sz w:val="22"/>
          <w:szCs w:val="22"/>
          <w:lang w:val="ro-RO"/>
        </w:rPr>
        <w:t>AM/OI are obligația de a procesa cererile de prefinanțare, cererile de rambursare și cererile de plată în conformitate cu legislația națională</w:t>
      </w:r>
      <w:r w:rsidRPr="000D55B9">
        <w:rPr>
          <w:rFonts w:ascii="Montserrat" w:eastAsia="Arial" w:hAnsi="Montserrat" w:cs="Calibri"/>
          <w:spacing w:val="1"/>
          <w:sz w:val="22"/>
          <w:szCs w:val="22"/>
          <w:lang w:val="ro-RO"/>
        </w:rPr>
        <w:t xml:space="preserve"> aplicabilă și cu prevederile prezentului contract de finanțare.</w:t>
      </w:r>
    </w:p>
    <w:p w14:paraId="5A93AB94" w14:textId="77777777" w:rsidR="000D55B9" w:rsidRPr="000D55B9" w:rsidRDefault="000D55B9" w:rsidP="009E77C0">
      <w:pPr>
        <w:pStyle w:val="ListParagraph"/>
        <w:numPr>
          <w:ilvl w:val="0"/>
          <w:numId w:val="13"/>
        </w:numPr>
        <w:ind w:left="426" w:right="80"/>
        <w:jc w:val="both"/>
        <w:rPr>
          <w:rFonts w:ascii="Montserrat" w:eastAsia="Arial" w:hAnsi="Montserrat" w:cs="Calibri"/>
          <w:spacing w:val="-4"/>
          <w:sz w:val="22"/>
          <w:szCs w:val="22"/>
          <w:lang w:val="ro-RO"/>
        </w:rPr>
      </w:pPr>
      <w:r w:rsidRPr="000D55B9">
        <w:rPr>
          <w:rFonts w:ascii="Montserrat" w:eastAsia="Arial" w:hAnsi="Montserrat" w:cs="Calibri"/>
          <w:spacing w:val="-4"/>
          <w:sz w:val="22"/>
          <w:szCs w:val="22"/>
          <w:lang w:val="ro-RO"/>
        </w:rPr>
        <w:t>AM/OI are obligația de a efectua transferul prefinanțării, în condițiile prevăzute de legislația aplicabilă</w:t>
      </w:r>
      <w:r w:rsidRPr="000D55B9">
        <w:rPr>
          <w:rFonts w:ascii="Montserrat" w:eastAsia="Arial" w:hAnsi="Montserrat" w:cs="Calibri"/>
          <w:spacing w:val="1"/>
          <w:sz w:val="22"/>
          <w:szCs w:val="22"/>
          <w:lang w:val="ro-RO"/>
        </w:rPr>
        <w:t xml:space="preserve"> și cu prevederile prezentului contract de finanțare</w:t>
      </w:r>
      <w:r w:rsidRPr="000D55B9">
        <w:rPr>
          <w:rFonts w:ascii="Montserrat" w:eastAsia="Arial" w:hAnsi="Montserrat" w:cs="Calibri"/>
          <w:spacing w:val="-4"/>
          <w:sz w:val="22"/>
          <w:szCs w:val="22"/>
          <w:lang w:val="ro-RO"/>
        </w:rPr>
        <w:t>.</w:t>
      </w:r>
    </w:p>
    <w:p w14:paraId="6E2A2B06" w14:textId="77777777" w:rsidR="000D55B9" w:rsidRPr="000D55B9" w:rsidRDefault="000D55B9" w:rsidP="009E77C0">
      <w:pPr>
        <w:pStyle w:val="ListParagraph"/>
        <w:numPr>
          <w:ilvl w:val="0"/>
          <w:numId w:val="13"/>
        </w:numPr>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AM/OI are obligația de a efectua rambursarea sau plata cheltuielilor, </w:t>
      </w:r>
      <w:r w:rsidRPr="000D55B9">
        <w:rPr>
          <w:rFonts w:ascii="Montserrat" w:eastAsia="Arial" w:hAnsi="Montserrat" w:cs="Calibri"/>
          <w:spacing w:val="-4"/>
          <w:sz w:val="22"/>
          <w:szCs w:val="22"/>
          <w:lang w:val="ro-RO"/>
        </w:rPr>
        <w:t xml:space="preserve">în condițiile prevăzute de legislația aplicabilă și </w:t>
      </w:r>
      <w:r w:rsidRPr="000D55B9">
        <w:rPr>
          <w:rFonts w:ascii="Montserrat" w:eastAsia="Arial" w:hAnsi="Montserrat" w:cs="Calibri"/>
          <w:spacing w:val="1"/>
          <w:sz w:val="22"/>
          <w:szCs w:val="22"/>
          <w:lang w:val="ro-RO"/>
        </w:rPr>
        <w:t>cu respectarea prevederilor prezentului contract de finanțare.</w:t>
      </w:r>
    </w:p>
    <w:p w14:paraId="62C17259" w14:textId="77777777" w:rsidR="000D55B9" w:rsidRPr="000D55B9" w:rsidRDefault="000D55B9" w:rsidP="009E77C0">
      <w:pPr>
        <w:pStyle w:val="ListParagraph"/>
        <w:numPr>
          <w:ilvl w:val="0"/>
          <w:numId w:val="13"/>
        </w:numPr>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AM/OI are </w:t>
      </w:r>
      <w:r w:rsidRPr="000D55B9">
        <w:rPr>
          <w:rFonts w:ascii="Montserrat" w:eastAsia="Arial" w:hAnsi="Montserrat" w:cs="Calibri"/>
          <w:spacing w:val="1"/>
          <w:sz w:val="22"/>
          <w:szCs w:val="22"/>
          <w:lang w:val="ro-RO"/>
        </w:rPr>
        <w:t xml:space="preserve">dreptul </w:t>
      </w:r>
      <w:r w:rsidRPr="000D55B9">
        <w:rPr>
          <w:rFonts w:ascii="Montserrat" w:eastAsia="Arial" w:hAnsi="Montserrat" w:cs="Calibri"/>
          <w:spacing w:val="-1"/>
          <w:sz w:val="22"/>
          <w:szCs w:val="22"/>
          <w:lang w:val="ro-RO"/>
        </w:rPr>
        <w:t xml:space="preserve">de a monitoriza și verifica din punct de vedere tehnic şi financiar implementarea proiectului, pe baza contractului de finanțare și cererii de finanțare aprobate și a Planului de monitorizare în vederea asigurării îndeplinirii obiectivelor proiectului și prevenirii neregulilor. În acest sens, AM/OI va realiza vizite de monitorizare, inclusiv vizite de monitorizare a activităților aflate în derulare. </w:t>
      </w:r>
    </w:p>
    <w:p w14:paraId="324CB333" w14:textId="77777777" w:rsidR="000D55B9" w:rsidRPr="000D55B9" w:rsidRDefault="000D55B9" w:rsidP="009E77C0">
      <w:pPr>
        <w:pStyle w:val="ListParagraph"/>
        <w:numPr>
          <w:ilvl w:val="0"/>
          <w:numId w:val="13"/>
        </w:numPr>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AM/OI are dreptul de a verifica legalitatea si realitatea tuturor activităților și cheltuielilor aferente implementării proiectului care face obiectul prezentului contract de finanțare. </w:t>
      </w:r>
    </w:p>
    <w:p w14:paraId="43837076" w14:textId="77777777" w:rsidR="000D55B9" w:rsidRPr="000D55B9" w:rsidRDefault="000D55B9" w:rsidP="009E77C0">
      <w:pPr>
        <w:pStyle w:val="ListParagraph"/>
        <w:numPr>
          <w:ilvl w:val="0"/>
          <w:numId w:val="13"/>
        </w:numPr>
        <w:tabs>
          <w:tab w:val="left" w:pos="993"/>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47E3CE7" w14:textId="77777777" w:rsidR="000D55B9" w:rsidRPr="000D55B9" w:rsidRDefault="000D55B9" w:rsidP="00694437">
      <w:pPr>
        <w:pStyle w:val="ListParagraph"/>
        <w:numPr>
          <w:ilvl w:val="0"/>
          <w:numId w:val="13"/>
        </w:numPr>
        <w:tabs>
          <w:tab w:val="left" w:pos="567"/>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19F34230" w14:textId="77777777" w:rsidR="000D55B9" w:rsidRPr="000D55B9" w:rsidRDefault="000D55B9" w:rsidP="009E77C0">
      <w:pPr>
        <w:pStyle w:val="ListParagraph"/>
        <w:numPr>
          <w:ilvl w:val="0"/>
          <w:numId w:val="13"/>
        </w:numPr>
        <w:tabs>
          <w:tab w:val="left" w:pos="851"/>
        </w:tabs>
        <w:ind w:left="426" w:right="80"/>
        <w:jc w:val="both"/>
        <w:rPr>
          <w:rFonts w:ascii="Montserrat" w:hAnsi="Montserrat" w:cs="Calibri"/>
          <w:sz w:val="22"/>
          <w:szCs w:val="22"/>
          <w:lang w:val="ro-RO"/>
        </w:rPr>
      </w:pPr>
      <w:r w:rsidRPr="000D55B9">
        <w:rPr>
          <w:rFonts w:ascii="Montserrat" w:hAnsi="Montserrat" w:cs="Calibri"/>
          <w:sz w:val="22"/>
          <w:szCs w:val="22"/>
          <w:lang w:val="ro-RO"/>
        </w:rPr>
        <w:t xml:space="preserve">AM/OI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prefinanțare/ cereri de plată/cereri de rambursare/verificare achiziții/control. </w:t>
      </w:r>
    </w:p>
    <w:p w14:paraId="243EDDDE" w14:textId="77777777" w:rsidR="000D55B9" w:rsidRPr="000D55B9" w:rsidRDefault="000D55B9" w:rsidP="009E77C0">
      <w:pPr>
        <w:pStyle w:val="ListParagraph"/>
        <w:numPr>
          <w:ilvl w:val="0"/>
          <w:numId w:val="13"/>
        </w:numPr>
        <w:tabs>
          <w:tab w:val="left" w:pos="851"/>
        </w:tabs>
        <w:ind w:left="426" w:right="80"/>
        <w:jc w:val="both"/>
        <w:rPr>
          <w:rFonts w:ascii="Montserrat" w:hAnsi="Montserrat" w:cs="Calibri"/>
          <w:sz w:val="22"/>
          <w:szCs w:val="22"/>
          <w:lang w:val="ro-RO"/>
        </w:rPr>
      </w:pPr>
      <w:r w:rsidRPr="000D55B9">
        <w:rPr>
          <w:rFonts w:ascii="Montserrat" w:hAnsi="Montserrat" w:cs="Calibri"/>
          <w:sz w:val="22"/>
          <w:szCs w:val="22"/>
          <w:lang w:val="ro-RO"/>
        </w:rPr>
        <w:t>AM/OI are obligația de a informa beneficiarul asupra rezultatelor aferente fiecărei etape a procesului de verificare și autorizare a cererilor de prefinanțare/cererilor de rambursare/cererilor de plată, precum și rapoartelor de progres/rapoartelor de vizită la fața locului.</w:t>
      </w:r>
    </w:p>
    <w:p w14:paraId="1AD24A7E" w14:textId="77777777" w:rsidR="000D55B9" w:rsidRPr="000D55B9" w:rsidRDefault="000D55B9" w:rsidP="009E77C0">
      <w:pPr>
        <w:pStyle w:val="ListParagraph"/>
        <w:numPr>
          <w:ilvl w:val="0"/>
          <w:numId w:val="13"/>
        </w:numPr>
        <w:tabs>
          <w:tab w:val="left" w:pos="851"/>
        </w:tabs>
        <w:ind w:left="426" w:right="80"/>
        <w:jc w:val="both"/>
        <w:rPr>
          <w:rFonts w:ascii="Montserrat" w:hAnsi="Montserrat" w:cs="Calibri"/>
          <w:sz w:val="22"/>
          <w:szCs w:val="22"/>
          <w:lang w:val="ro-RO"/>
        </w:rPr>
      </w:pPr>
      <w:r w:rsidRPr="000D55B9">
        <w:rPr>
          <w:rFonts w:ascii="Montserrat" w:hAnsi="Montserrat" w:cs="Calibri"/>
          <w:sz w:val="22"/>
          <w:szCs w:val="22"/>
          <w:lang w:val="ro-RO"/>
        </w:rPr>
        <w:t>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10808A22" w14:textId="77777777" w:rsidR="000D55B9" w:rsidRPr="000D55B9" w:rsidRDefault="000D55B9" w:rsidP="00694437">
      <w:pPr>
        <w:pStyle w:val="ListParagraph"/>
        <w:numPr>
          <w:ilvl w:val="0"/>
          <w:numId w:val="13"/>
        </w:numPr>
        <w:tabs>
          <w:tab w:val="left" w:pos="567"/>
        </w:tabs>
        <w:ind w:left="426" w:right="80"/>
        <w:jc w:val="both"/>
        <w:rPr>
          <w:rFonts w:ascii="Montserrat" w:hAnsi="Montserrat" w:cs="Calibri"/>
          <w:sz w:val="22"/>
          <w:szCs w:val="22"/>
          <w:lang w:val="ro-RO"/>
        </w:rPr>
      </w:pPr>
      <w:r w:rsidRPr="000D55B9">
        <w:rPr>
          <w:rFonts w:ascii="Montserrat" w:hAnsi="Montserrat" w:cs="Calibri"/>
          <w:sz w:val="22"/>
          <w:szCs w:val="22"/>
          <w:lang w:val="ro-RO"/>
        </w:rPr>
        <w:t>În situația în care, în urma verificărilor pe care le realizează, AM/OI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2E400355" w14:textId="77777777" w:rsidR="000D55B9" w:rsidRPr="000D55B9" w:rsidRDefault="000D55B9" w:rsidP="009E77C0">
      <w:pPr>
        <w:pStyle w:val="ListParagraph"/>
        <w:numPr>
          <w:ilvl w:val="0"/>
          <w:numId w:val="13"/>
        </w:numPr>
        <w:tabs>
          <w:tab w:val="left" w:pos="851"/>
        </w:tabs>
        <w:ind w:left="426" w:right="80"/>
        <w:jc w:val="both"/>
        <w:rPr>
          <w:rFonts w:ascii="Montserrat" w:hAnsi="Montserrat" w:cs="Calibri"/>
          <w:sz w:val="22"/>
          <w:szCs w:val="22"/>
          <w:lang w:val="ro-RO"/>
        </w:rPr>
      </w:pPr>
      <w:r w:rsidRPr="000D55B9">
        <w:rPr>
          <w:rFonts w:ascii="Montserrat" w:hAnsi="Montserrat" w:cs="Calibri"/>
          <w:sz w:val="22"/>
          <w:szCs w:val="22"/>
          <w:lang w:val="ro-RO"/>
        </w:rPr>
        <w:t xml:space="preserve">AM/OI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68CCAA92" w14:textId="77777777" w:rsidR="000D55B9" w:rsidRPr="000D55B9" w:rsidRDefault="000D55B9" w:rsidP="009E77C0">
      <w:pPr>
        <w:pStyle w:val="ListParagraph"/>
        <w:numPr>
          <w:ilvl w:val="0"/>
          <w:numId w:val="13"/>
        </w:numPr>
        <w:tabs>
          <w:tab w:val="left" w:pos="851"/>
        </w:tabs>
        <w:ind w:left="426" w:right="80"/>
        <w:jc w:val="both"/>
        <w:rPr>
          <w:rFonts w:ascii="Montserrat" w:hAnsi="Montserrat" w:cs="Calibri"/>
          <w:sz w:val="22"/>
          <w:szCs w:val="22"/>
          <w:lang w:val="ro-RO"/>
        </w:rPr>
      </w:pPr>
      <w:r w:rsidRPr="000D55B9">
        <w:rPr>
          <w:rFonts w:ascii="Montserrat" w:hAnsi="Montserrat" w:cs="Calibri"/>
          <w:sz w:val="22"/>
          <w:szCs w:val="22"/>
          <w:lang w:val="ro-RO"/>
        </w:rPr>
        <w:t xml:space="preserve">AM/OI are dreptul să aplice, în situația neîndeplinirii de către beneficiar a indicatorilor de etapă la termenele prevăzute în planul de monitorizare al </w:t>
      </w:r>
      <w:r w:rsidRPr="000D55B9">
        <w:rPr>
          <w:rFonts w:ascii="Montserrat" w:hAnsi="Montserrat" w:cs="Calibri"/>
          <w:sz w:val="22"/>
          <w:szCs w:val="22"/>
          <w:lang w:val="ro-RO"/>
        </w:rPr>
        <w:lastRenderedPageBreak/>
        <w:t xml:space="preserve">proiectului, în funcție de analiza obiectivă și riscurile identificate, măsurile corective prevăzute la art. 13 din prezentul contract de finanțare. </w:t>
      </w:r>
    </w:p>
    <w:p w14:paraId="0EB882F3" w14:textId="77777777" w:rsidR="000D55B9" w:rsidRPr="000D55B9" w:rsidRDefault="000D55B9" w:rsidP="009E77C0">
      <w:pPr>
        <w:pStyle w:val="ListParagraph"/>
        <w:numPr>
          <w:ilvl w:val="0"/>
          <w:numId w:val="13"/>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AM/OI va informa despre data închiderii oficiale/parţiale a Programului prin intermediul mijloacelor publice de informare.</w:t>
      </w:r>
    </w:p>
    <w:p w14:paraId="57846AEF" w14:textId="77777777" w:rsidR="000D55B9" w:rsidRPr="000D55B9" w:rsidRDefault="000D55B9" w:rsidP="000D55B9">
      <w:pPr>
        <w:rPr>
          <w:rFonts w:ascii="Montserrat" w:hAnsi="Montserrat" w:cs="Calibri"/>
          <w:sz w:val="22"/>
          <w:szCs w:val="22"/>
          <w:lang w:val="ro-RO"/>
        </w:rPr>
      </w:pPr>
    </w:p>
    <w:p w14:paraId="0E0737AE" w14:textId="77777777" w:rsidR="000D55B9" w:rsidRPr="000D55B9" w:rsidRDefault="000D55B9" w:rsidP="00694437">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9</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w:t>
      </w:r>
      <w:r w:rsidRPr="000D55B9">
        <w:rPr>
          <w:rFonts w:ascii="Montserrat" w:eastAsia="Arial" w:hAnsi="Montserrat" w:cs="Calibri"/>
          <w:spacing w:val="-3"/>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rac</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a</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9"/>
          <w:sz w:val="22"/>
          <w:szCs w:val="22"/>
          <w:lang w:val="ro-RO"/>
        </w:rPr>
        <w:t xml:space="preserve"> </w:t>
      </w:r>
      <w:r w:rsidRPr="000D55B9">
        <w:rPr>
          <w:rFonts w:ascii="Montserrat" w:eastAsia="Arial" w:hAnsi="Montserrat" w:cs="Calibri"/>
          <w:sz w:val="22"/>
          <w:szCs w:val="22"/>
          <w:lang w:val="ro-RO"/>
        </w:rPr>
        <w:t>și ces</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unea</w:t>
      </w:r>
    </w:p>
    <w:p w14:paraId="45EFD46B" w14:textId="77777777" w:rsidR="000D55B9" w:rsidRPr="000D55B9" w:rsidRDefault="000D55B9" w:rsidP="000D55B9">
      <w:pPr>
        <w:ind w:firstLine="555"/>
        <w:rPr>
          <w:rFonts w:ascii="Montserrat" w:eastAsia="Arial" w:hAnsi="Montserrat" w:cs="Calibri"/>
          <w:sz w:val="22"/>
          <w:szCs w:val="22"/>
          <w:lang w:val="ro-RO"/>
        </w:rPr>
      </w:pPr>
    </w:p>
    <w:p w14:paraId="1CB4EE48" w14:textId="77777777" w:rsidR="000D55B9" w:rsidRPr="000D55B9" w:rsidRDefault="000D55B9" w:rsidP="009E77C0">
      <w:pPr>
        <w:pStyle w:val="ListParagraph"/>
        <w:numPr>
          <w:ilvl w:val="0"/>
          <w:numId w:val="39"/>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 cazul externalizării unor activități din cadrul proiectului, responsabilitatea pentru implementarea acelor activități revine beneficiarului/partenerului în cauză, în conformitate cu dispozițiile legale.</w:t>
      </w:r>
    </w:p>
    <w:p w14:paraId="6425F8BA" w14:textId="77777777" w:rsidR="000D55B9" w:rsidRPr="000D55B9" w:rsidRDefault="000D55B9" w:rsidP="009E77C0">
      <w:pPr>
        <w:pStyle w:val="ListParagraph"/>
        <w:numPr>
          <w:ilvl w:val="0"/>
          <w:numId w:val="39"/>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Prezentul contract de finanțare, precum şi toate drepturile şi obligațiile decurgând din implementarea acestuia, nu pot face obiectul cesiunii totale sau parțiale, novației, subrogației sau al oricărui alt mecanism de transmisiune şi/sau transformare a obligațiilor şi drepturilor.</w:t>
      </w:r>
    </w:p>
    <w:p w14:paraId="1FC3D6BB" w14:textId="77777777" w:rsidR="000D55B9" w:rsidRPr="000D55B9" w:rsidRDefault="000D55B9" w:rsidP="000D55B9">
      <w:pPr>
        <w:rPr>
          <w:rFonts w:ascii="Montserrat" w:hAnsi="Montserrat" w:cs="Calibri"/>
          <w:sz w:val="22"/>
          <w:szCs w:val="22"/>
          <w:lang w:val="ro-RO"/>
        </w:rPr>
      </w:pPr>
    </w:p>
    <w:p w14:paraId="371191A3" w14:textId="77777777" w:rsidR="000D55B9" w:rsidRPr="000D55B9" w:rsidRDefault="000D55B9" w:rsidP="00694437">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10</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o</w:t>
      </w:r>
      <w:r w:rsidRPr="000D55B9">
        <w:rPr>
          <w:rFonts w:ascii="Montserrat" w:eastAsia="Arial" w:hAnsi="Montserrat" w:cs="Calibri"/>
          <w:spacing w:val="-3"/>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că</w:t>
      </w:r>
      <w:r w:rsidRPr="000D55B9">
        <w:rPr>
          <w:rFonts w:ascii="Montserrat" w:eastAsia="Arial" w:hAnsi="Montserrat" w:cs="Calibri"/>
          <w:spacing w:val="-2"/>
          <w:sz w:val="22"/>
          <w:szCs w:val="22"/>
          <w:lang w:val="ro-RO"/>
        </w:rPr>
        <w:t>r</w:t>
      </w:r>
      <w:r w:rsidRPr="000D55B9">
        <w:rPr>
          <w:rFonts w:ascii="Montserrat" w:eastAsia="Arial" w:hAnsi="Montserrat" w:cs="Calibri"/>
          <w:sz w:val="22"/>
          <w:szCs w:val="22"/>
          <w:lang w:val="ro-RO"/>
        </w:rPr>
        <w:t>i</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3"/>
          <w:position w:val="1"/>
          <w:sz w:val="22"/>
          <w:szCs w:val="22"/>
          <w:lang w:val="ro-RO"/>
        </w:rPr>
        <w:t>ș</w:t>
      </w:r>
      <w:r w:rsidRPr="000D55B9">
        <w:rPr>
          <w:rFonts w:ascii="Montserrat" w:eastAsia="Arial" w:hAnsi="Montserrat" w:cs="Calibri"/>
          <w:position w:val="1"/>
          <w:sz w:val="22"/>
          <w:szCs w:val="22"/>
          <w:lang w:val="ro-RO"/>
        </w:rPr>
        <w:t>i</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completări</w:t>
      </w:r>
    </w:p>
    <w:p w14:paraId="380CDB8E" w14:textId="77777777" w:rsidR="000D55B9" w:rsidRPr="000D55B9" w:rsidRDefault="000D55B9" w:rsidP="000D55B9">
      <w:pPr>
        <w:tabs>
          <w:tab w:val="left" w:pos="851"/>
        </w:tabs>
        <w:ind w:left="360" w:right="80"/>
        <w:jc w:val="both"/>
        <w:rPr>
          <w:rFonts w:ascii="Montserrat" w:eastAsia="Arial" w:hAnsi="Montserrat" w:cs="Calibri"/>
          <w:spacing w:val="-1"/>
          <w:sz w:val="22"/>
          <w:szCs w:val="22"/>
          <w:lang w:val="ro-RO"/>
        </w:rPr>
      </w:pPr>
    </w:p>
    <w:p w14:paraId="604F990C"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Părțile au dreptul, pe durata îndeplinirii prezentului contract de finanțare, de a conveni modificări, prin act adițional încheiat în aceleași condiții  de legalitate și valabilitate ca şi contractul de finanțare.</w:t>
      </w:r>
    </w:p>
    <w:p w14:paraId="68AF3F9E"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 cazul în care propunerea de modificare a contractului de finanțare este inițiată de către Beneficiar, acesta are obligația de a o transmite AM/OI cu cel puțin 30 de zile înainte de termenul la care este intenționată a intra în vigoare, cu excepția circumstanțelor acceptate de AM/OI. Beneficiarul va transmite, de asemenea, o dată cu solicitarea de modificare, toate documentele justificative necesare.</w:t>
      </w:r>
    </w:p>
    <w:p w14:paraId="26287D92" w14:textId="77777777" w:rsidR="000D55B9" w:rsidRPr="000D55B9" w:rsidRDefault="000D55B9" w:rsidP="009E77C0">
      <w:pPr>
        <w:pStyle w:val="ListParagraph"/>
        <w:numPr>
          <w:ilvl w:val="0"/>
          <w:numId w:val="14"/>
        </w:numPr>
        <w:tabs>
          <w:tab w:val="left" w:pos="851"/>
        </w:tabs>
        <w:ind w:left="426" w:right="80"/>
        <w:jc w:val="both"/>
        <w:rPr>
          <w:rFonts w:ascii="Montserrat" w:hAnsi="Montserrat" w:cs="Calibri"/>
          <w:sz w:val="22"/>
          <w:szCs w:val="22"/>
          <w:lang w:val="ro-RO"/>
        </w:rPr>
      </w:pPr>
      <w:r w:rsidRPr="000D55B9">
        <w:rPr>
          <w:rFonts w:ascii="Montserrat" w:eastAsia="Arial" w:hAnsi="Montserrat" w:cs="Calibri"/>
          <w:spacing w:val="-1"/>
          <w:sz w:val="22"/>
          <w:szCs w:val="22"/>
          <w:lang w:val="ro-RO"/>
        </w:rPr>
        <w:t xml:space="preserve">AM/OI răspunde solicitării de modificare a contractului de finanțare prin act adițional, în termen de maximum 30 de zile de la data primirii solicitării de modificare a contractului de finanțare. </w:t>
      </w:r>
      <w:r w:rsidRPr="000D55B9">
        <w:rPr>
          <w:rFonts w:ascii="Montserrat" w:hAnsi="Montserrat" w:cs="Calibri"/>
          <w:sz w:val="22"/>
          <w:szCs w:val="22"/>
          <w:lang w:val="ro-RO"/>
        </w:rPr>
        <w:t xml:space="preserve">În interiorul acestui termen pot fi solicitate clarificări de către AM/OI care suspendă termenul de aprobare sau de </w:t>
      </w:r>
      <w:r w:rsidRPr="000D55B9">
        <w:rPr>
          <w:rFonts w:ascii="Montserrat" w:eastAsia="Arial" w:hAnsi="Montserrat" w:cs="Calibri"/>
          <w:spacing w:val="-1"/>
          <w:sz w:val="22"/>
          <w:szCs w:val="22"/>
          <w:lang w:val="ro-RO"/>
        </w:rPr>
        <w:t>respingere</w:t>
      </w:r>
      <w:r w:rsidRPr="000D55B9">
        <w:rPr>
          <w:rFonts w:ascii="Montserrat" w:hAnsi="Montserrat" w:cs="Calibri"/>
          <w:sz w:val="22"/>
          <w:szCs w:val="22"/>
          <w:lang w:val="ro-RO"/>
        </w:rPr>
        <w:t xml:space="preserve"> a actului adițional, fără ca această perioadă de suspendare să depășească 5 zile lucrătoare.</w:t>
      </w:r>
    </w:p>
    <w:p w14:paraId="7A661676"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 cazul propunerilor de acte adiționale care au ca obiect reducerea valorii indicatorilor ce urmează a fi atinsă prin proiect, valoarea totală eligibilă a proiectului va fi redusă proporțional, cu excepția cazurilor temeinic justificate.</w:t>
      </w:r>
    </w:p>
    <w:p w14:paraId="3978B78F"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Modificarea planului de monitorizare a proiectului, temeinic justificată, se realizează, prin act adițional. </w:t>
      </w:r>
    </w:p>
    <w:p w14:paraId="6726CB2E"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Modificarea duratei de implementare, temeinic justificată, se realizează prin act adițional, fără ca perioada de implementare să depășească 31 decembrie 2029. </w:t>
      </w:r>
    </w:p>
    <w:p w14:paraId="564D8292"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Suspendarea implementării proiectului, pentru motive întemeiate, se realizează prin act adițional. Pe perioada suspendării, Beneficiarul poate depune la AM/OI responsabil solicitări de modificări contractuale și cereri de prefinanțare/plată/rambursare, precum și cereri de rambursare aferente cererilor de prefinanțare/plată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7696F33A" w14:textId="77777777" w:rsidR="000D55B9" w:rsidRPr="000D55B9" w:rsidRDefault="000D55B9" w:rsidP="009E77C0">
      <w:pPr>
        <w:ind w:left="426" w:right="80" w:firstLine="72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(Dacă este cazul, se poate  adăuga ) </w:t>
      </w:r>
    </w:p>
    <w:p w14:paraId="17FDF042" w14:textId="77777777" w:rsidR="000D55B9" w:rsidRPr="000D55B9" w:rsidRDefault="000D55B9" w:rsidP="009E77C0">
      <w:pPr>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Perioadele cumulate de suspendare nu pot depăși ...se stabilește de AM/OI... luni, cu asigurarea condițiilor necesare ca finalizarea implementării proiectului să nu depășească data de 31 decembrie 2029.</w:t>
      </w:r>
    </w:p>
    <w:p w14:paraId="03F6D4F2" w14:textId="77777777" w:rsidR="000D55B9" w:rsidRPr="000D55B9" w:rsidRDefault="000D55B9" w:rsidP="009E77C0">
      <w:pPr>
        <w:pStyle w:val="ListParagraph"/>
        <w:numPr>
          <w:ilvl w:val="0"/>
          <w:numId w:val="14"/>
        </w:numPr>
        <w:tabs>
          <w:tab w:val="left" w:pos="851"/>
        </w:tabs>
        <w:ind w:left="426" w:right="80"/>
        <w:jc w:val="both"/>
        <w:rPr>
          <w:rFonts w:ascii="Montserrat" w:eastAsia="Arial" w:hAnsi="Montserrat" w:cs="Calibri"/>
          <w:spacing w:val="-1"/>
          <w:sz w:val="22"/>
          <w:szCs w:val="22"/>
          <w:lang w:val="ro-RO"/>
        </w:rPr>
      </w:pPr>
      <w:bookmarkStart w:id="2" w:name="_Hlk131930907"/>
      <w:r w:rsidRPr="000D55B9">
        <w:rPr>
          <w:rFonts w:ascii="Montserrat" w:eastAsia="Arial" w:hAnsi="Montserrat" w:cs="Calibri"/>
          <w:spacing w:val="-1"/>
          <w:sz w:val="22"/>
          <w:szCs w:val="22"/>
          <w:lang w:val="ro-RO"/>
        </w:rPr>
        <w:lastRenderedPageBreak/>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0D55B9">
        <w:rPr>
          <w:rFonts w:ascii="Montserrat" w:eastAsia="Arial" w:hAnsi="Montserrat" w:cs="Calibri"/>
          <w:spacing w:val="-1"/>
          <w:sz w:val="22"/>
          <w:szCs w:val="22"/>
          <w:lang w:val="ro-RO"/>
        </w:rPr>
        <w:t>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2F53E789" w14:textId="77777777" w:rsidR="000D55B9" w:rsidRPr="000D55B9" w:rsidRDefault="000D55B9" w:rsidP="00694437">
      <w:pPr>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Alin (8) va avea următorul conținut pentru programul de asistență tehnică/ prioritățile de asistență tehnică din programe:</w:t>
      </w:r>
    </w:p>
    <w:p w14:paraId="40E63F46" w14:textId="77777777" w:rsidR="000D55B9" w:rsidRPr="000D55B9" w:rsidRDefault="000D55B9" w:rsidP="009E77C0">
      <w:pPr>
        <w:pStyle w:val="ListParagraph"/>
        <w:tabs>
          <w:tab w:val="left" w:pos="851"/>
        </w:tabs>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5C16255D" w14:textId="74FBE04D" w:rsidR="000D55B9" w:rsidRPr="000D55B9" w:rsidRDefault="000D55B9" w:rsidP="00694437">
      <w:pPr>
        <w:tabs>
          <w:tab w:val="left" w:pos="851"/>
        </w:tabs>
        <w:ind w:left="426" w:right="80" w:hanging="42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(9)</w:t>
      </w:r>
      <w:r w:rsidR="009E77C0">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 xml:space="preserve">Actul adițional intră în vigoare la data semnării de către ultima parte, respectiv de către AM/OI,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58A43ED2" w14:textId="7DD8E36E" w:rsidR="000D55B9" w:rsidRPr="000D55B9" w:rsidRDefault="000D55B9" w:rsidP="00694437">
      <w:pPr>
        <w:tabs>
          <w:tab w:val="left" w:pos="851"/>
          <w:tab w:val="left" w:pos="1134"/>
          <w:tab w:val="left" w:pos="1276"/>
          <w:tab w:val="left" w:pos="1418"/>
        </w:tabs>
        <w:ind w:left="426" w:right="80" w:hanging="42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(10)</w:t>
      </w:r>
      <w:r w:rsidR="009E77C0">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Prin excepție de la prevederile alin. (1), contractul de finanțare poate fi modificat de către AM/OI, unilateral, prin notificare, în următoarele situații:</w:t>
      </w:r>
    </w:p>
    <w:p w14:paraId="300AD68E" w14:textId="77777777" w:rsidR="000D55B9" w:rsidRPr="000D55B9" w:rsidRDefault="000D55B9" w:rsidP="00694437">
      <w:pPr>
        <w:pStyle w:val="ListParagraph"/>
        <w:numPr>
          <w:ilvl w:val="0"/>
          <w:numId w:val="15"/>
        </w:numPr>
        <w:tabs>
          <w:tab w:val="left" w:pos="851"/>
        </w:tabs>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2AD5DE61" w14:textId="77777777" w:rsidR="000D55B9" w:rsidRPr="000D55B9" w:rsidRDefault="000D55B9" w:rsidP="00694437">
      <w:pPr>
        <w:pStyle w:val="ListParagraph"/>
        <w:numPr>
          <w:ilvl w:val="0"/>
          <w:numId w:val="15"/>
        </w:numPr>
        <w:tabs>
          <w:tab w:val="left" w:pos="851"/>
        </w:tabs>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în caz de dezangajare a fondurilor rămase neutilizate ca urmare a finalizării contractului/contractelor de achiziție din cadrul proiectului, în termen de 10 zile lucrătoare de la primirea informării de la beneficiar cu privire la sumele rămase neutilizate urmare a finalizării contractelor de achiziție și care nu vor face obiectul unor realocări în cadrul bugetului proiectului. </w:t>
      </w:r>
    </w:p>
    <w:p w14:paraId="69C0EC14" w14:textId="77777777" w:rsidR="000D55B9" w:rsidRPr="000D55B9" w:rsidRDefault="000D55B9" w:rsidP="00694437">
      <w:pPr>
        <w:tabs>
          <w:tab w:val="left" w:pos="851"/>
        </w:tabs>
        <w:ind w:left="426" w:right="80" w:hanging="42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(11)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292DA7FD" w14:textId="77777777" w:rsidR="000D55B9" w:rsidRPr="000D55B9" w:rsidRDefault="000D55B9" w:rsidP="00694437">
      <w:pPr>
        <w:pStyle w:val="ListParagraph"/>
        <w:numPr>
          <w:ilvl w:val="0"/>
          <w:numId w:val="16"/>
        </w:numPr>
        <w:tabs>
          <w:tab w:val="left" w:pos="851"/>
        </w:tabs>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modificări apărute în legătură cu datele de identificare ale beneficiarului sau partenerilor, respectiv schimbarea denumirii și/sau a  adresei sediului beneficiarului; schimbarea contului special deschis pentru proiect;</w:t>
      </w:r>
    </w:p>
    <w:p w14:paraId="57925DE4" w14:textId="77777777" w:rsidR="000D55B9" w:rsidRPr="000D55B9" w:rsidRDefault="000D55B9" w:rsidP="00694437">
      <w:pPr>
        <w:pStyle w:val="ListParagraph"/>
        <w:numPr>
          <w:ilvl w:val="0"/>
          <w:numId w:val="16"/>
        </w:numPr>
        <w:tabs>
          <w:tab w:val="left" w:pos="851"/>
        </w:tabs>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înlocuirea reprezentantului legal;</w:t>
      </w:r>
    </w:p>
    <w:p w14:paraId="2528CA86" w14:textId="77777777" w:rsidR="000D55B9" w:rsidRPr="000D55B9" w:rsidRDefault="000D55B9" w:rsidP="00694437">
      <w:pPr>
        <w:pStyle w:val="ListParagraph"/>
        <w:numPr>
          <w:ilvl w:val="0"/>
          <w:numId w:val="16"/>
        </w:numPr>
        <w:tabs>
          <w:tab w:val="left" w:pos="851"/>
        </w:tabs>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Social European Plus;</w:t>
      </w:r>
    </w:p>
    <w:p w14:paraId="28EE303A" w14:textId="77777777" w:rsidR="000D55B9" w:rsidRPr="000D55B9" w:rsidRDefault="000D55B9" w:rsidP="00694437">
      <w:pPr>
        <w:pStyle w:val="ListParagraph"/>
        <w:numPr>
          <w:ilvl w:val="0"/>
          <w:numId w:val="16"/>
        </w:numPr>
        <w:tabs>
          <w:tab w:val="left" w:pos="851"/>
        </w:tabs>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modificări intervenite în graficul de depunere a cererilor de prefinanțare/plată/rambursare a cheltuielilor cu respectarea conditionalităților stabilite prin Ghidul Solicitantului și detaliate în Manualul Beneficiarului sau, după caz prin Condițiile specifice la prezentul contract de finanțare. </w:t>
      </w:r>
    </w:p>
    <w:p w14:paraId="54BCE7BA" w14:textId="77777777" w:rsidR="000D55B9" w:rsidRPr="000D55B9" w:rsidRDefault="000D55B9" w:rsidP="00694437">
      <w:pPr>
        <w:tabs>
          <w:tab w:val="left" w:pos="851"/>
          <w:tab w:val="left" w:pos="1276"/>
        </w:tabs>
        <w:ind w:left="426" w:right="80" w:hanging="42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lastRenderedPageBreak/>
        <w:t>(12) Netransmiterea notificării prevăzute la alin (11) atrage după sine imposibilitatea modificării clauzelor contractului de finanțare.</w:t>
      </w:r>
    </w:p>
    <w:p w14:paraId="6E12AF6C" w14:textId="0D0CBAB3" w:rsidR="000D55B9" w:rsidRPr="000D55B9" w:rsidRDefault="000D55B9" w:rsidP="00694437">
      <w:pPr>
        <w:tabs>
          <w:tab w:val="left" w:pos="851"/>
          <w:tab w:val="left" w:pos="1276"/>
        </w:tabs>
        <w:ind w:left="426" w:right="80" w:hanging="42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(13)</w:t>
      </w:r>
      <w:r w:rsidR="001B7951">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Modificările prevăzute la alin. (11) se aduc la cunoștința AM/OI, după caz, în termen de 5 zile lucrătoare de la data intrării în vigoare a modificărilor, sub sancțiunea inopozabilității acestora față de AM/OI.</w:t>
      </w:r>
    </w:p>
    <w:p w14:paraId="5DE0AECE" w14:textId="77777777" w:rsidR="000D55B9" w:rsidRPr="000D55B9" w:rsidRDefault="000D55B9" w:rsidP="00694437">
      <w:pPr>
        <w:tabs>
          <w:tab w:val="left" w:pos="851"/>
        </w:tabs>
        <w:ind w:left="426" w:right="80" w:hanging="42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(14) Prin excepție de la prevederile alin. (1), contractul de finanțare poate fi modificat prin Notificare, cu justificare adecvată și temeinică, adresată AM/OI în următoarele situații:</w:t>
      </w:r>
    </w:p>
    <w:p w14:paraId="0F9EF652"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605C6754"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modificarea secțiunii „Justificare” din cadrul Bugetului, în condițiile în care nu se modifică valoarea liniei bugetare;</w:t>
      </w:r>
    </w:p>
    <w:p w14:paraId="53F4DC8D"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înlocuirea sau introducerea de membri noi în echipa de implementare a proiectului, acolo unde este cazul;</w:t>
      </w:r>
    </w:p>
    <w:p w14:paraId="73BE01A9"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înlocuirea managerului de proiect;</w:t>
      </w:r>
    </w:p>
    <w:p w14:paraId="5B529493"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0A1A9FB3"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îndreptarea unor erori materiale identificate în cererea de finanțare;</w:t>
      </w:r>
    </w:p>
    <w:p w14:paraId="3A6D56C4"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corelarea de informații din cadrul secțiunilor cererii de finanțare;</w:t>
      </w:r>
    </w:p>
    <w:p w14:paraId="0FA674A6"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7FD5B6CE"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44D2E702" w14:textId="77777777" w:rsidR="000D55B9" w:rsidRPr="000D55B9" w:rsidRDefault="000D55B9" w:rsidP="001B7951">
      <w:pPr>
        <w:pStyle w:val="ListParagraph"/>
        <w:numPr>
          <w:ilvl w:val="0"/>
          <w:numId w:val="17"/>
        </w:numPr>
        <w:ind w:left="851"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în cazul proiectelor finanțate din Fondul Social European Plus.</w:t>
      </w:r>
    </w:p>
    <w:p w14:paraId="69F52066" w14:textId="77777777" w:rsidR="000D55B9" w:rsidRPr="000D55B9" w:rsidRDefault="000D55B9" w:rsidP="001B7951">
      <w:pPr>
        <w:pStyle w:val="ListParagraph"/>
        <w:tabs>
          <w:tab w:val="left" w:pos="851"/>
        </w:tabs>
        <w:ind w:left="567" w:right="80" w:hanging="42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(15) Aprobarea sau respingerea notificării prevăzută la alin (14)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depășească 5 zile lucrătoare.</w:t>
      </w:r>
    </w:p>
    <w:p w14:paraId="7BE8DFBD" w14:textId="77777777" w:rsidR="000D55B9" w:rsidRPr="000D55B9" w:rsidRDefault="000D55B9" w:rsidP="001B7951">
      <w:pPr>
        <w:pStyle w:val="ListParagraph"/>
        <w:tabs>
          <w:tab w:val="left" w:pos="851"/>
        </w:tabs>
        <w:ind w:left="567" w:right="80" w:hanging="425"/>
        <w:jc w:val="both"/>
        <w:rPr>
          <w:rFonts w:ascii="Montserrat" w:hAnsi="Montserrat" w:cs="Calibri"/>
          <w:sz w:val="22"/>
          <w:szCs w:val="22"/>
          <w:lang w:val="ro-RO"/>
        </w:rPr>
      </w:pPr>
      <w:r w:rsidRPr="000D55B9">
        <w:rPr>
          <w:rFonts w:ascii="Montserrat" w:eastAsia="Arial" w:hAnsi="Montserrat" w:cs="Calibri"/>
          <w:spacing w:val="-1"/>
          <w:sz w:val="22"/>
          <w:szCs w:val="22"/>
          <w:lang w:val="ro-RO"/>
        </w:rPr>
        <w:t>(16) Notificarea prevăzută la alin (14) intră în vigoare și produce efecte de la data transmiterii de către AM/OI a unei informări privind aprobarea notificării, cu</w:t>
      </w:r>
      <w:r w:rsidRPr="000D55B9">
        <w:rPr>
          <w:rFonts w:ascii="Montserrat" w:hAnsi="Montserrat" w:cs="Calibri"/>
          <w:sz w:val="22"/>
          <w:szCs w:val="22"/>
          <w:lang w:val="ro-RO"/>
        </w:rPr>
        <w:t xml:space="preserve"> respectarea termenului specificat la alin (15). Contractul de finanțare nu se modifică în cazul respingerii Notificării de către AM/OI. Respingerea Notificării trebuie comunicată beneficiarului, însoțită de motivele respingerii, în termenul prevăzut la alin. (15). </w:t>
      </w:r>
    </w:p>
    <w:p w14:paraId="2FDC4B13" w14:textId="77777777" w:rsidR="000D55B9" w:rsidRPr="000D55B9" w:rsidRDefault="000D55B9" w:rsidP="000D55B9">
      <w:pPr>
        <w:pStyle w:val="ListParagraph"/>
        <w:tabs>
          <w:tab w:val="left" w:pos="851"/>
        </w:tabs>
        <w:ind w:left="1080" w:right="80"/>
        <w:jc w:val="both"/>
        <w:rPr>
          <w:rFonts w:ascii="Montserrat" w:hAnsi="Montserrat" w:cs="Calibri"/>
          <w:sz w:val="22"/>
          <w:szCs w:val="22"/>
          <w:lang w:val="ro-RO"/>
        </w:rPr>
      </w:pPr>
    </w:p>
    <w:p w14:paraId="3138E3A8" w14:textId="77777777" w:rsidR="000D55B9" w:rsidRPr="000D55B9" w:rsidRDefault="000D55B9" w:rsidP="001B7951">
      <w:pPr>
        <w:ind w:left="118" w:firstLine="24"/>
        <w:rPr>
          <w:rFonts w:ascii="Montserrat" w:eastAsia="Arial" w:hAnsi="Montserrat" w:cs="Calibri"/>
          <w:sz w:val="22"/>
          <w:szCs w:val="22"/>
          <w:lang w:val="ro-RO"/>
        </w:rPr>
      </w:pPr>
      <w:r w:rsidRPr="000D55B9">
        <w:rPr>
          <w:rFonts w:ascii="Montserrat" w:eastAsia="Arial" w:hAnsi="Montserrat" w:cs="Calibri"/>
          <w:spacing w:val="-6"/>
          <w:sz w:val="22"/>
          <w:szCs w:val="22"/>
          <w:lang w:val="ro-RO"/>
        </w:rPr>
        <w:lastRenderedPageBreak/>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11</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li</w:t>
      </w:r>
      <w:r w:rsidRPr="000D55B9">
        <w:rPr>
          <w:rFonts w:ascii="Montserrat" w:eastAsia="Arial" w:hAnsi="Montserrat" w:cs="Calibri"/>
          <w:spacing w:val="-3"/>
          <w:sz w:val="22"/>
          <w:szCs w:val="22"/>
          <w:lang w:val="ro-RO"/>
        </w:rPr>
        <w:t>c</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z w:val="22"/>
          <w:szCs w:val="22"/>
          <w:lang w:val="ro-RO"/>
        </w:rPr>
        <w:t>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erese și incompatibilități</w:t>
      </w:r>
    </w:p>
    <w:p w14:paraId="6E827002" w14:textId="77777777" w:rsidR="000D55B9" w:rsidRPr="000D55B9" w:rsidRDefault="000D55B9" w:rsidP="000D55B9">
      <w:pPr>
        <w:ind w:left="118" w:firstLine="302"/>
        <w:rPr>
          <w:rFonts w:ascii="Montserrat" w:eastAsia="Arial" w:hAnsi="Montserrat" w:cs="Calibri"/>
          <w:sz w:val="22"/>
          <w:szCs w:val="22"/>
          <w:lang w:val="ro-RO"/>
        </w:rPr>
      </w:pPr>
    </w:p>
    <w:p w14:paraId="1D0FDD9C" w14:textId="77777777" w:rsidR="000D55B9" w:rsidRPr="000D55B9" w:rsidRDefault="000D55B9" w:rsidP="001B7951">
      <w:pPr>
        <w:pStyle w:val="ListParagraph"/>
        <w:numPr>
          <w:ilvl w:val="0"/>
          <w:numId w:val="18"/>
        </w:numPr>
        <w:ind w:left="567"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Reprezintă conflict de interese sau incompatibilitate orice situație definită ca atare în legislația națională şi europeană. </w:t>
      </w:r>
    </w:p>
    <w:p w14:paraId="04B57E45" w14:textId="77777777" w:rsidR="000D55B9" w:rsidRPr="000D55B9" w:rsidRDefault="000D55B9" w:rsidP="001B7951">
      <w:pPr>
        <w:pStyle w:val="ListParagraph"/>
        <w:numPr>
          <w:ilvl w:val="0"/>
          <w:numId w:val="18"/>
        </w:numPr>
        <w:ind w:left="567" w:right="76"/>
        <w:jc w:val="both"/>
        <w:rPr>
          <w:rFonts w:ascii="Montserrat" w:eastAsia="Arial" w:hAnsi="Montserrat" w:cs="Calibri"/>
          <w:sz w:val="22"/>
          <w:szCs w:val="22"/>
          <w:lang w:val="ro-RO"/>
        </w:rPr>
      </w:pPr>
      <w:r w:rsidRPr="000D55B9">
        <w:rPr>
          <w:rFonts w:ascii="Montserrat" w:eastAsia="Arial" w:hAnsi="Montserrat" w:cs="Calibri"/>
          <w:sz w:val="22"/>
          <w:szCs w:val="22"/>
          <w:lang w:val="ro-RO"/>
        </w:rPr>
        <w:t>Părțile contractante se obligă să întreprindă toate diligențele necesare pentru a identifica și evita orice conflict de interese sau incompatibilitate definită de legislația europeană și națională în vigoare şi să se informeze reciproc, cu celeritate, şi cu respectarea eventualelor termene prevăzute în contractul de finanțare, în legătură cu orice situație de conflict de interese sau incompatibilitate, potențială, actuală sau consumată.</w:t>
      </w:r>
    </w:p>
    <w:p w14:paraId="41B9D351" w14:textId="77777777" w:rsidR="000D55B9" w:rsidRPr="000D55B9" w:rsidRDefault="000D55B9" w:rsidP="001B7951">
      <w:pPr>
        <w:pStyle w:val="ListParagraph"/>
        <w:numPr>
          <w:ilvl w:val="0"/>
          <w:numId w:val="18"/>
        </w:numPr>
        <w:ind w:left="567" w:right="7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10EC9163" w14:textId="77777777" w:rsidR="000D55B9" w:rsidRPr="000D55B9" w:rsidRDefault="000D55B9" w:rsidP="001B7951">
      <w:pPr>
        <w:pStyle w:val="ListParagraph"/>
        <w:numPr>
          <w:ilvl w:val="0"/>
          <w:numId w:val="18"/>
        </w:numPr>
        <w:ind w:left="567" w:right="7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Părțile din categoria subiecților de drept public au obligația de a urmări respectarea prevederilor Legii nr. 161/2003 privind unele măsuri pentru asigurarea transparenţei în exercitarea demnităţilor publice, a funcţiilor publice şi în mediul de afaceri, prevenirea şi sancţionarea corupţiei, cu modificările și completările ulterioare,în materia conflictului de interese și a incompatibilităților.</w:t>
      </w:r>
    </w:p>
    <w:p w14:paraId="5E9236F7" w14:textId="77777777" w:rsidR="000D55B9" w:rsidRPr="000D55B9" w:rsidRDefault="000D55B9" w:rsidP="001B7951">
      <w:pPr>
        <w:pStyle w:val="ListParagraph"/>
        <w:numPr>
          <w:ilvl w:val="0"/>
          <w:numId w:val="18"/>
        </w:numPr>
        <w:ind w:left="567" w:right="7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Beneficiarii care au calitatea de autoritate/entitate contractantă au obligația de a respecta aplicarea prevederilor referitoare la conflictul de interese prevăzute de legislația în domeniul achizițiilor publice/achizițiilor sectoriale.</w:t>
      </w:r>
    </w:p>
    <w:p w14:paraId="2A537DD2" w14:textId="77777777" w:rsidR="000D55B9" w:rsidRPr="000D55B9" w:rsidRDefault="000D55B9" w:rsidP="001B7951">
      <w:pPr>
        <w:pStyle w:val="ListParagraph"/>
        <w:numPr>
          <w:ilvl w:val="0"/>
          <w:numId w:val="18"/>
        </w:numPr>
        <w:ind w:left="567"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600E9DD4" w14:textId="77777777" w:rsidR="000D55B9" w:rsidRPr="000D55B9" w:rsidRDefault="000D55B9" w:rsidP="001B7951">
      <w:pPr>
        <w:pStyle w:val="ListParagraph"/>
        <w:numPr>
          <w:ilvl w:val="0"/>
          <w:numId w:val="18"/>
        </w:numPr>
        <w:ind w:left="567" w:right="76"/>
        <w:jc w:val="both"/>
        <w:rPr>
          <w:rFonts w:ascii="Montserrat" w:eastAsia="Arial" w:hAnsi="Montserrat" w:cs="Calibri"/>
          <w:spacing w:val="-1"/>
          <w:sz w:val="22"/>
          <w:szCs w:val="22"/>
          <w:lang w:val="ro-RO"/>
        </w:rPr>
      </w:pPr>
      <w:r w:rsidRPr="000D55B9">
        <w:rPr>
          <w:rFonts w:ascii="Montserrat" w:hAnsi="Montserrat" w:cs="Calibri"/>
          <w:sz w:val="22"/>
          <w:szCs w:val="22"/>
          <w:lang w:val="ro-RO"/>
        </w:rPr>
        <w:t>Părțile se obligă să întreprindă toate diligențele necesare pentru a evita orice incompatibilitate/conflict de interese care apare în decursul implementării și/sau duratei contractului de finanțare şi să se informeze reciproc, în termen de maxim 5 zile lucrătoare de la luarea la cunoștință, în legătură cu orice situație care dă naștere sau este posibil să dea naștere unei astfel de situații.</w:t>
      </w:r>
    </w:p>
    <w:p w14:paraId="2BC9C53A" w14:textId="77777777" w:rsidR="000D55B9" w:rsidRPr="000D55B9" w:rsidRDefault="000D55B9" w:rsidP="001B7951">
      <w:pPr>
        <w:pStyle w:val="Alineat"/>
        <w:numPr>
          <w:ilvl w:val="0"/>
          <w:numId w:val="18"/>
        </w:numPr>
        <w:ind w:left="567"/>
        <w:rPr>
          <w:rFonts w:ascii="Montserrat" w:eastAsia="Arial" w:hAnsi="Montserrat" w:cs="Calibri"/>
          <w:iCs w:val="0"/>
          <w:noProof w:val="0"/>
          <w:spacing w:val="-1"/>
          <w:sz w:val="22"/>
          <w:szCs w:val="22"/>
        </w:rPr>
      </w:pPr>
      <w:r w:rsidRPr="000D55B9">
        <w:rPr>
          <w:rFonts w:ascii="Montserrat" w:eastAsia="Arial" w:hAnsi="Montserrat" w:cs="Calibri"/>
          <w:iCs w:val="0"/>
          <w:noProof w:val="0"/>
          <w:spacing w:val="-1"/>
          <w:sz w:val="22"/>
          <w:szCs w:val="22"/>
        </w:rPr>
        <w:t>Dispozițiile menționate la alin. (1)-(7) se aplică partenerilor, subcontractorilor, furnizorilor şi angajaților Beneficiarului, precum şi angajaților AM/OI implicați în realizarea prevederilor prezentului contract de finanțare.</w:t>
      </w:r>
    </w:p>
    <w:p w14:paraId="76A01B88" w14:textId="77777777" w:rsidR="000D55B9" w:rsidRPr="000D55B9" w:rsidRDefault="000D55B9" w:rsidP="001B7951">
      <w:pPr>
        <w:pStyle w:val="Alineat"/>
        <w:numPr>
          <w:ilvl w:val="0"/>
          <w:numId w:val="18"/>
        </w:numPr>
        <w:ind w:left="567"/>
        <w:rPr>
          <w:rFonts w:ascii="Montserrat" w:hAnsi="Montserrat" w:cs="Calibri"/>
          <w:iCs w:val="0"/>
          <w:noProof w:val="0"/>
          <w:sz w:val="22"/>
          <w:szCs w:val="22"/>
        </w:rPr>
      </w:pPr>
      <w:r w:rsidRPr="000D55B9">
        <w:rPr>
          <w:rFonts w:ascii="Montserrat" w:hAnsi="Montserrat" w:cs="Calibri"/>
          <w:iCs w:val="0"/>
          <w:noProof w:val="0"/>
          <w:sz w:val="22"/>
          <w:szCs w:val="22"/>
        </w:rPr>
        <w:t>AM/OI își rezervă dreptul de a verifica orice situații care dau naștere sau sunt posibile să dea naștere unei situații de incompatibilitate/unui conflict de interese şi de a lua măsurile necesare impuse de legislația aplicabilă, dacă este cazul.</w:t>
      </w:r>
    </w:p>
    <w:p w14:paraId="774D2BF6" w14:textId="77777777" w:rsidR="000D55B9" w:rsidRPr="000D55B9" w:rsidRDefault="000D55B9" w:rsidP="000D55B9">
      <w:pPr>
        <w:ind w:right="76" w:firstLine="420"/>
        <w:jc w:val="both"/>
        <w:rPr>
          <w:rFonts w:ascii="Montserrat" w:eastAsia="Arial" w:hAnsi="Montserrat" w:cs="Calibri"/>
          <w:spacing w:val="-1"/>
          <w:sz w:val="22"/>
          <w:szCs w:val="22"/>
          <w:lang w:val="ro-RO"/>
        </w:rPr>
      </w:pPr>
    </w:p>
    <w:p w14:paraId="669C6A6F" w14:textId="77777777" w:rsidR="000D55B9" w:rsidRPr="000D55B9" w:rsidRDefault="000D55B9" w:rsidP="000D55B9">
      <w:pPr>
        <w:ind w:left="118" w:firstLine="347"/>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12</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N</w:t>
      </w:r>
      <w:r w:rsidRPr="000D55B9">
        <w:rPr>
          <w:rFonts w:ascii="Montserrat" w:eastAsia="Arial" w:hAnsi="Montserrat" w:cs="Calibri"/>
          <w:sz w:val="22"/>
          <w:szCs w:val="22"/>
          <w:lang w:val="ro-RO"/>
        </w:rPr>
        <w:t>ereg</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i</w:t>
      </w:r>
    </w:p>
    <w:p w14:paraId="19AC1E16" w14:textId="77777777" w:rsidR="000D55B9" w:rsidRPr="000D55B9" w:rsidRDefault="000D55B9" w:rsidP="000D55B9">
      <w:pPr>
        <w:ind w:left="118" w:firstLine="347"/>
        <w:rPr>
          <w:rFonts w:ascii="Montserrat" w:eastAsia="Arial" w:hAnsi="Montserrat" w:cs="Calibri"/>
          <w:sz w:val="22"/>
          <w:szCs w:val="22"/>
          <w:lang w:val="ro-RO"/>
        </w:rPr>
      </w:pPr>
    </w:p>
    <w:p w14:paraId="7B0AEBD5" w14:textId="77777777" w:rsidR="000D55B9" w:rsidRPr="000D55B9" w:rsidRDefault="000D55B9" w:rsidP="001B7951">
      <w:pPr>
        <w:pStyle w:val="ListParagraph"/>
        <w:numPr>
          <w:ilvl w:val="0"/>
          <w:numId w:val="19"/>
        </w:numPr>
        <w:ind w:left="567"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6D065345" w14:textId="77777777" w:rsidR="000D55B9" w:rsidRPr="000D55B9" w:rsidRDefault="000D55B9" w:rsidP="001B7951">
      <w:pPr>
        <w:pStyle w:val="ListParagraph"/>
        <w:numPr>
          <w:ilvl w:val="0"/>
          <w:numId w:val="19"/>
        </w:numPr>
        <w:ind w:left="567" w:right="7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D</w:t>
      </w:r>
      <w:r w:rsidRPr="000D55B9">
        <w:rPr>
          <w:rFonts w:ascii="Montserrat" w:eastAsia="Arial" w:hAnsi="Montserrat" w:cs="Calibri"/>
          <w:sz w:val="22"/>
          <w:szCs w:val="22"/>
          <w:lang w:val="ro-RO"/>
        </w:rPr>
        <w:t>acă</w:t>
      </w:r>
      <w:r w:rsidRPr="000D55B9">
        <w:rPr>
          <w:rFonts w:ascii="Montserrat" w:eastAsia="Arial" w:hAnsi="Montserrat" w:cs="Calibri"/>
          <w:spacing w:val="25"/>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ocesul</w:t>
      </w:r>
      <w:r w:rsidRPr="000D55B9">
        <w:rPr>
          <w:rFonts w:ascii="Montserrat" w:eastAsia="Arial" w:hAnsi="Montserrat" w:cs="Calibri"/>
          <w:spacing w:val="22"/>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5"/>
          <w:sz w:val="22"/>
          <w:szCs w:val="22"/>
          <w:lang w:val="ro-RO"/>
        </w:rPr>
        <w:t xml:space="preserve"> </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2"/>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or</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bu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s</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l</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24"/>
          <w:sz w:val="22"/>
          <w:szCs w:val="22"/>
          <w:lang w:val="ro-RO"/>
        </w:rPr>
        <w:t xml:space="preserve"> </w:t>
      </w:r>
      <w:r w:rsidRPr="000D55B9">
        <w:rPr>
          <w:rFonts w:ascii="Montserrat" w:eastAsia="Arial" w:hAnsi="Montserrat" w:cs="Calibri"/>
          <w:spacing w:val="-1"/>
          <w:sz w:val="22"/>
          <w:szCs w:val="22"/>
          <w:lang w:val="ro-RO"/>
        </w:rPr>
        <w:t>A</w:t>
      </w:r>
      <w:r w:rsidRPr="000D55B9">
        <w:rPr>
          <w:rFonts w:ascii="Montserrat" w:eastAsia="Arial" w:hAnsi="Montserrat" w:cs="Calibri"/>
          <w:spacing w:val="-4"/>
          <w:sz w:val="22"/>
          <w:szCs w:val="22"/>
          <w:lang w:val="ro-RO"/>
        </w:rPr>
        <w:t>M</w:t>
      </w:r>
      <w:r w:rsidRPr="000D55B9">
        <w:rPr>
          <w:rFonts w:ascii="Montserrat" w:eastAsia="Arial" w:hAnsi="Montserrat" w:cs="Calibri"/>
          <w:spacing w:val="1"/>
          <w:sz w:val="22"/>
          <w:szCs w:val="22"/>
          <w:lang w:val="ro-RO"/>
        </w:rPr>
        <w:t>/O</w:t>
      </w:r>
      <w:r w:rsidRPr="000D55B9">
        <w:rPr>
          <w:rFonts w:ascii="Montserrat" w:eastAsia="Arial" w:hAnsi="Montserrat" w:cs="Calibri"/>
          <w:sz w:val="22"/>
          <w:szCs w:val="22"/>
          <w:lang w:val="ro-RO"/>
        </w:rPr>
        <w:t>I</w:t>
      </w:r>
      <w:r w:rsidRPr="000D55B9">
        <w:rPr>
          <w:rFonts w:ascii="Montserrat" w:eastAsia="Arial" w:hAnsi="Montserrat" w:cs="Calibri"/>
          <w:spacing w:val="24"/>
          <w:sz w:val="22"/>
          <w:szCs w:val="22"/>
          <w:lang w:val="ro-RO"/>
        </w:rPr>
        <w:t xml:space="preserve"> </w:t>
      </w:r>
      <w:r w:rsidRPr="000D55B9">
        <w:rPr>
          <w:rFonts w:ascii="Montserrat" w:eastAsia="Arial" w:hAnsi="Montserrat" w:cs="Calibri"/>
          <w:spacing w:val="-3"/>
          <w:sz w:val="22"/>
          <w:szCs w:val="22"/>
          <w:lang w:val="ro-RO"/>
        </w:rPr>
        <w:t>i</w:t>
      </w:r>
      <w:r w:rsidRPr="000D55B9">
        <w:rPr>
          <w:rFonts w:ascii="Montserrat" w:eastAsia="Arial" w:hAnsi="Montserrat" w:cs="Calibri"/>
          <w:sz w:val="22"/>
          <w:szCs w:val="22"/>
          <w:lang w:val="ro-RO"/>
        </w:rPr>
        <w:t>den</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că</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z w:val="22"/>
          <w:szCs w:val="22"/>
          <w:lang w:val="ro-RO"/>
        </w:rPr>
        <w:t>aba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i de</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p</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ed</w:t>
      </w:r>
      <w:r w:rsidRPr="000D55B9">
        <w:rPr>
          <w:rFonts w:ascii="Montserrat" w:eastAsia="Arial" w:hAnsi="Montserrat" w:cs="Calibri"/>
          <w:spacing w:val="2"/>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or</w:t>
      </w:r>
      <w:r w:rsidRPr="000D55B9">
        <w:rPr>
          <w:rFonts w:ascii="Montserrat" w:eastAsia="Arial" w:hAnsi="Montserrat" w:cs="Calibri"/>
          <w:spacing w:val="18"/>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g</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ei</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z w:val="22"/>
          <w:szCs w:val="22"/>
          <w:lang w:val="ro-RO"/>
        </w:rPr>
        <w:t>na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ona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şi</w:t>
      </w:r>
      <w:r w:rsidRPr="000D55B9">
        <w:rPr>
          <w:rFonts w:ascii="Montserrat" w:eastAsia="Arial" w:hAnsi="Montserrat" w:cs="Calibri"/>
          <w:spacing w:val="15"/>
          <w:sz w:val="22"/>
          <w:szCs w:val="22"/>
          <w:lang w:val="ro-RO"/>
        </w:rPr>
        <w:t xml:space="preserve"> </w:t>
      </w:r>
      <w:r w:rsidRPr="000D55B9">
        <w:rPr>
          <w:rFonts w:ascii="Montserrat" w:eastAsia="Arial" w:hAnsi="Montserrat" w:cs="Calibri"/>
          <w:sz w:val="22"/>
          <w:szCs w:val="22"/>
          <w:lang w:val="ro-RO"/>
        </w:rPr>
        <w:t>eu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opene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do</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ul</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z w:val="22"/>
          <w:szCs w:val="22"/>
          <w:lang w:val="ro-RO"/>
        </w:rPr>
        <w:t>ach</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z</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iil</w:t>
      </w:r>
      <w:r w:rsidRPr="000D55B9">
        <w:rPr>
          <w:rFonts w:ascii="Montserrat" w:eastAsia="Arial" w:hAnsi="Montserrat" w:cs="Calibri"/>
          <w:sz w:val="22"/>
          <w:szCs w:val="22"/>
          <w:lang w:val="ro-RO"/>
        </w:rPr>
        <w:t>or pub</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ce/achizițiilor sectoriale, respectiv a prevederilor legislației privind achizițiile efectuate de beneficiarii privați,</w:t>
      </w:r>
      <w:r w:rsidRPr="000D55B9">
        <w:rPr>
          <w:rFonts w:ascii="Montserrat" w:eastAsia="Arial" w:hAnsi="Montserrat" w:cs="Calibri"/>
          <w:spacing w:val="22"/>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na</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21"/>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24"/>
          <w:sz w:val="22"/>
          <w:szCs w:val="22"/>
          <w:lang w:val="ro-RO"/>
        </w:rPr>
        <w:t xml:space="preserve"> </w:t>
      </w:r>
      <w:r w:rsidRPr="000D55B9">
        <w:rPr>
          <w:rFonts w:ascii="Montserrat" w:eastAsia="Arial" w:hAnsi="Montserrat" w:cs="Calibri"/>
          <w:spacing w:val="-3"/>
          <w:sz w:val="22"/>
          <w:szCs w:val="22"/>
          <w:lang w:val="ro-RO"/>
        </w:rPr>
        <w:t>e</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21"/>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l</w:t>
      </w:r>
      <w:r w:rsidRPr="000D55B9">
        <w:rPr>
          <w:rFonts w:ascii="Montserrat" w:eastAsia="Arial" w:hAnsi="Montserrat" w:cs="Calibri"/>
          <w:spacing w:val="-3"/>
          <w:sz w:val="22"/>
          <w:szCs w:val="22"/>
          <w:lang w:val="ro-RO"/>
        </w:rPr>
        <w:t>ă</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ii</w:t>
      </w:r>
      <w:r w:rsidRPr="000D55B9">
        <w:rPr>
          <w:rFonts w:ascii="Montserrat" w:eastAsia="Arial" w:hAnsi="Montserrat" w:cs="Calibri"/>
          <w:sz w:val="22"/>
          <w:szCs w:val="22"/>
          <w:lang w:val="ro-RO"/>
        </w:rPr>
        <w:t>, AM/OI ap</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că</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măsurile</w:t>
      </w:r>
      <w:r w:rsidRPr="000D55B9">
        <w:rPr>
          <w:rFonts w:ascii="Montserrat" w:eastAsia="Arial" w:hAnsi="Montserrat" w:cs="Calibri"/>
          <w:sz w:val="22"/>
          <w:szCs w:val="22"/>
          <w:lang w:val="ro-RO"/>
        </w:rPr>
        <w:t xml:space="preserve"> prevăzute de </w:t>
      </w:r>
      <w:r w:rsidRPr="000D55B9">
        <w:rPr>
          <w:rFonts w:ascii="Montserrat" w:eastAsia="Arial" w:hAnsi="Montserrat" w:cs="Calibri"/>
          <w:spacing w:val="-1"/>
          <w:sz w:val="22"/>
          <w:szCs w:val="22"/>
          <w:lang w:val="ro-RO"/>
        </w:rPr>
        <w:t>Ordonanța de urgență a Guvernului nr. 66/2011</w:t>
      </w:r>
      <w:r w:rsidRPr="000D55B9">
        <w:rPr>
          <w:rFonts w:ascii="Montserrat" w:eastAsia="Arial" w:hAnsi="Montserrat" w:cs="Calibri"/>
          <w:sz w:val="22"/>
          <w:szCs w:val="22"/>
          <w:lang w:val="ro-RO"/>
        </w:rPr>
        <w:t>.</w:t>
      </w:r>
    </w:p>
    <w:p w14:paraId="26B578E0" w14:textId="77777777" w:rsidR="000D55B9" w:rsidRPr="000D55B9" w:rsidRDefault="000D55B9" w:rsidP="001B7951">
      <w:pPr>
        <w:pStyle w:val="ListParagraph"/>
        <w:numPr>
          <w:ilvl w:val="0"/>
          <w:numId w:val="19"/>
        </w:numPr>
        <w:ind w:left="567"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lastRenderedPageBreak/>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de finanțare/componentei din cadrul contractului de finanțare, pentru care a fost formulată sesizarea. </w:t>
      </w:r>
    </w:p>
    <w:p w14:paraId="1AEAF821" w14:textId="77777777" w:rsidR="000D55B9" w:rsidRPr="000D55B9" w:rsidRDefault="000D55B9" w:rsidP="001B7951">
      <w:pPr>
        <w:pStyle w:val="ListParagraph"/>
        <w:numPr>
          <w:ilvl w:val="0"/>
          <w:numId w:val="19"/>
        </w:numPr>
        <w:ind w:left="567"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433DB9CB" w14:textId="77777777" w:rsidR="000D55B9" w:rsidRPr="000D55B9" w:rsidRDefault="000D55B9" w:rsidP="001B7951">
      <w:pPr>
        <w:pStyle w:val="ListParagraph"/>
        <w:numPr>
          <w:ilvl w:val="0"/>
          <w:numId w:val="19"/>
        </w:numPr>
        <w:ind w:left="567"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Pentru recuperarea sumelor virate în baza cererilor de plată, nejustificate prin cereri de rambursare sau a cheltuielilor constatate ca neeligibile, Beneficiarul/partenerii vor fi notificați de către AM/OI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320D763E" w14:textId="77777777" w:rsidR="000D55B9" w:rsidRPr="000D55B9" w:rsidRDefault="000D55B9" w:rsidP="000D55B9">
      <w:pPr>
        <w:ind w:left="546" w:right="74" w:hanging="427"/>
        <w:jc w:val="both"/>
        <w:rPr>
          <w:rFonts w:ascii="Montserrat" w:eastAsia="Arial" w:hAnsi="Montserrat" w:cs="Calibri"/>
          <w:spacing w:val="-1"/>
          <w:sz w:val="22"/>
          <w:szCs w:val="22"/>
          <w:lang w:val="ro-RO"/>
        </w:rPr>
      </w:pPr>
    </w:p>
    <w:p w14:paraId="497DE5AA" w14:textId="77777777" w:rsidR="000D55B9" w:rsidRPr="000D55B9" w:rsidRDefault="000D55B9" w:rsidP="000D55B9">
      <w:pPr>
        <w:tabs>
          <w:tab w:val="left" w:pos="3330"/>
        </w:tabs>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13</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o</w:t>
      </w:r>
      <w:r w:rsidRPr="000D55B9">
        <w:rPr>
          <w:rFonts w:ascii="Montserrat" w:eastAsia="Arial" w:hAnsi="Montserrat" w:cs="Calibri"/>
          <w:spacing w:val="-3"/>
          <w:sz w:val="22"/>
          <w:szCs w:val="22"/>
          <w:lang w:val="ro-RO"/>
        </w:rPr>
        <w:t>n</w:t>
      </w:r>
      <w:r w:rsidRPr="000D55B9">
        <w:rPr>
          <w:rFonts w:ascii="Montserrat" w:eastAsia="Arial" w:hAnsi="Montserrat" w:cs="Calibri"/>
          <w:spacing w:val="1"/>
          <w:sz w:val="22"/>
          <w:szCs w:val="22"/>
          <w:lang w:val="ro-RO"/>
        </w:rPr>
        <w:t>it</w:t>
      </w:r>
      <w:r w:rsidRPr="000D55B9">
        <w:rPr>
          <w:rFonts w:ascii="Montserrat" w:eastAsia="Arial" w:hAnsi="Montserrat" w:cs="Calibri"/>
          <w:spacing w:val="-3"/>
          <w:sz w:val="22"/>
          <w:szCs w:val="22"/>
          <w:lang w:val="ro-RO"/>
        </w:rPr>
        <w:t>o</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are și raportare</w:t>
      </w:r>
    </w:p>
    <w:p w14:paraId="7DE08CFC" w14:textId="77777777" w:rsidR="000D55B9" w:rsidRPr="000D55B9" w:rsidRDefault="000D55B9" w:rsidP="000D55B9">
      <w:pPr>
        <w:tabs>
          <w:tab w:val="left" w:pos="3330"/>
        </w:tabs>
        <w:rPr>
          <w:rFonts w:ascii="Montserrat" w:eastAsia="Arial" w:hAnsi="Montserrat" w:cs="Calibri"/>
          <w:sz w:val="22"/>
          <w:szCs w:val="22"/>
          <w:lang w:val="ro-RO"/>
        </w:rPr>
      </w:pPr>
    </w:p>
    <w:p w14:paraId="2A8DA4C5" w14:textId="77777777" w:rsidR="000D55B9" w:rsidRPr="000D55B9" w:rsidRDefault="000D55B9" w:rsidP="00694437">
      <w:pPr>
        <w:pStyle w:val="ListParagraph"/>
        <w:numPr>
          <w:ilvl w:val="0"/>
          <w:numId w:val="20"/>
        </w:numPr>
        <w:ind w:left="426" w:right="78"/>
        <w:jc w:val="both"/>
        <w:rPr>
          <w:rFonts w:ascii="Montserrat" w:eastAsia="Arial" w:hAnsi="Montserrat" w:cs="Calibri"/>
          <w:sz w:val="22"/>
          <w:szCs w:val="22"/>
          <w:lang w:val="ro-RO"/>
        </w:rPr>
      </w:pPr>
      <w:r w:rsidRPr="000D55B9">
        <w:rPr>
          <w:rFonts w:ascii="Montserrat" w:eastAsia="Arial" w:hAnsi="Montserrat" w:cs="Calibri"/>
          <w:spacing w:val="-4"/>
          <w:sz w:val="22"/>
          <w:szCs w:val="22"/>
          <w:lang w:val="ro-RO"/>
        </w:rPr>
        <w:t>M</w:t>
      </w:r>
      <w:r w:rsidRPr="000D55B9">
        <w:rPr>
          <w:rFonts w:ascii="Montserrat" w:eastAsia="Arial" w:hAnsi="Montserrat" w:cs="Calibri"/>
          <w:sz w:val="22"/>
          <w:szCs w:val="22"/>
          <w:lang w:val="ro-RO"/>
        </w:rPr>
        <w:t>o</w:t>
      </w:r>
      <w:r w:rsidRPr="000D55B9">
        <w:rPr>
          <w:rFonts w:ascii="Montserrat" w:eastAsia="Arial" w:hAnsi="Montserrat" w:cs="Calibri"/>
          <w:spacing w:val="2"/>
          <w:sz w:val="22"/>
          <w:szCs w:val="22"/>
          <w:lang w:val="ro-RO"/>
        </w:rPr>
        <w:t>n</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 proiectului care face obiectul</w:t>
      </w:r>
      <w:r w:rsidRPr="000D55B9">
        <w:rPr>
          <w:rFonts w:ascii="Montserrat" w:eastAsia="Arial" w:hAnsi="Montserrat" w:cs="Calibri"/>
          <w:spacing w:val="6"/>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ac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3"/>
          <w:sz w:val="22"/>
          <w:szCs w:val="22"/>
          <w:lang w:val="ro-RO"/>
        </w:rPr>
        <w:t>l</w:t>
      </w:r>
      <w:r w:rsidRPr="000D55B9">
        <w:rPr>
          <w:rFonts w:ascii="Montserrat" w:eastAsia="Arial" w:hAnsi="Montserrat" w:cs="Calibri"/>
          <w:sz w:val="22"/>
          <w:szCs w:val="22"/>
          <w:lang w:val="ro-RO"/>
        </w:rPr>
        <w:t>ui</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finanțare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li</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că</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e</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A</w:t>
      </w:r>
      <w:r w:rsidRPr="000D55B9">
        <w:rPr>
          <w:rFonts w:ascii="Montserrat" w:eastAsia="Arial" w:hAnsi="Montserrat" w:cs="Calibri"/>
          <w:spacing w:val="-4"/>
          <w:sz w:val="22"/>
          <w:szCs w:val="22"/>
          <w:lang w:val="ro-RO"/>
        </w:rPr>
        <w:t>M</w:t>
      </w:r>
      <w:r w:rsidRPr="000D55B9">
        <w:rPr>
          <w:rFonts w:ascii="Montserrat" w:eastAsia="Arial" w:hAnsi="Montserrat" w:cs="Calibri"/>
          <w:spacing w:val="1"/>
          <w:sz w:val="22"/>
          <w:szCs w:val="22"/>
          <w:lang w:val="ro-RO"/>
        </w:rPr>
        <w:t>/O</w:t>
      </w:r>
      <w:r w:rsidRPr="000D55B9">
        <w:rPr>
          <w:rFonts w:ascii="Montserrat" w:eastAsia="Arial" w:hAnsi="Montserrat" w:cs="Calibri"/>
          <w:sz w:val="22"/>
          <w:szCs w:val="22"/>
          <w:lang w:val="ro-RO"/>
        </w:rPr>
        <w:t>I</w:t>
      </w:r>
      <w:r w:rsidRPr="000D55B9">
        <w:rPr>
          <w:rFonts w:ascii="Montserrat" w:eastAsia="Arial" w:hAnsi="Montserrat" w:cs="Calibri"/>
          <w:spacing w:val="7"/>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co</w:t>
      </w:r>
      <w:r w:rsidRPr="000D55B9">
        <w:rPr>
          <w:rFonts w:ascii="Montserrat" w:eastAsia="Arial" w:hAnsi="Montserrat" w:cs="Calibri"/>
          <w:spacing w:val="-3"/>
          <w:sz w:val="22"/>
          <w:szCs w:val="22"/>
          <w:lang w:val="ro-RO"/>
        </w:rPr>
        <w:t>n</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3"/>
          <w:sz w:val="22"/>
          <w:szCs w:val="22"/>
          <w:lang w:val="ro-RO"/>
        </w:rPr>
        <w:t xml:space="preserve"> cu </w:t>
      </w:r>
      <w:r w:rsidRPr="000D55B9">
        <w:rPr>
          <w:rFonts w:ascii="Montserrat" w:eastAsia="Arial" w:hAnsi="Montserrat" w:cs="Calibri"/>
          <w:sz w:val="22"/>
          <w:szCs w:val="22"/>
          <w:lang w:val="ro-RO"/>
        </w:rPr>
        <w:t>prevederile legale aplicabile și cu prevederile prezentului contract de finanțare.</w:t>
      </w:r>
    </w:p>
    <w:p w14:paraId="16F6F1E9" w14:textId="77777777" w:rsidR="000D55B9" w:rsidRPr="000D55B9" w:rsidRDefault="000D55B9" w:rsidP="00694437">
      <w:pPr>
        <w:pStyle w:val="ListParagraph"/>
        <w:numPr>
          <w:ilvl w:val="0"/>
          <w:numId w:val="20"/>
        </w:numPr>
        <w:ind w:left="426" w:right="78"/>
        <w:jc w:val="both"/>
        <w:rPr>
          <w:rFonts w:ascii="Montserrat" w:hAnsi="Montserrat" w:cs="Calibri"/>
          <w:sz w:val="22"/>
          <w:szCs w:val="22"/>
          <w:lang w:val="ro-RO"/>
        </w:rPr>
      </w:pPr>
      <w:r w:rsidRPr="000D55B9">
        <w:rPr>
          <w:rFonts w:ascii="Montserrat" w:hAnsi="Montserrat" w:cs="Calibri"/>
          <w:sz w:val="22"/>
          <w:szCs w:val="22"/>
          <w:lang w:val="ro-RO"/>
        </w:rPr>
        <w:t>AM/OI realizează monitorizarea proiectelor:</w:t>
      </w:r>
    </w:p>
    <w:p w14:paraId="1AAB310B" w14:textId="77777777" w:rsidR="000D55B9" w:rsidRPr="000D55B9" w:rsidRDefault="000D55B9" w:rsidP="00694437">
      <w:pPr>
        <w:pStyle w:val="ListParagraph"/>
        <w:numPr>
          <w:ilvl w:val="0"/>
          <w:numId w:val="21"/>
        </w:numPr>
        <w:tabs>
          <w:tab w:val="left" w:pos="993"/>
        </w:tabs>
        <w:ind w:left="709" w:right="78" w:firstLine="0"/>
        <w:jc w:val="both"/>
        <w:rPr>
          <w:rFonts w:ascii="Montserrat" w:hAnsi="Montserrat" w:cs="Calibri"/>
          <w:sz w:val="22"/>
          <w:szCs w:val="22"/>
          <w:lang w:val="ro-RO"/>
        </w:rPr>
      </w:pPr>
      <w:r w:rsidRPr="000D55B9">
        <w:rPr>
          <w:rFonts w:ascii="Montserrat" w:hAnsi="Montserrat" w:cs="Calibri"/>
          <w:sz w:val="22"/>
          <w:szCs w:val="22"/>
          <w:lang w:val="ro-RO"/>
        </w:rPr>
        <w:t>prin urmărirea și validarea îndeplinirii indicatorilor de etapă din planul de monitorizare a proiectului, pe baza documentelor justificative transmise de beneficiar și, după caz, a constatărilor din teren, cu ocazia vizitelor la fața locului efectuate;</w:t>
      </w:r>
    </w:p>
    <w:p w14:paraId="34852BB8" w14:textId="77777777" w:rsidR="000D55B9" w:rsidRPr="000D55B9" w:rsidRDefault="000D55B9" w:rsidP="00694437">
      <w:pPr>
        <w:pStyle w:val="ListParagraph"/>
        <w:numPr>
          <w:ilvl w:val="0"/>
          <w:numId w:val="21"/>
        </w:numPr>
        <w:tabs>
          <w:tab w:val="left" w:pos="993"/>
        </w:tabs>
        <w:ind w:left="709" w:right="78" w:firstLine="0"/>
        <w:jc w:val="both"/>
        <w:rPr>
          <w:rFonts w:ascii="Montserrat" w:hAnsi="Montserrat" w:cs="Calibri"/>
          <w:sz w:val="22"/>
          <w:szCs w:val="22"/>
          <w:lang w:val="ro-RO"/>
        </w:rPr>
      </w:pPr>
      <w:r w:rsidRPr="000D55B9">
        <w:rPr>
          <w:rFonts w:ascii="Montserrat" w:hAnsi="Montserrat" w:cs="Calibri"/>
          <w:sz w:val="22"/>
          <w:szCs w:val="22"/>
          <w:lang w:val="ro-RO"/>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73EAF893" w14:textId="77777777" w:rsidR="000D55B9" w:rsidRPr="000D55B9" w:rsidRDefault="000D55B9" w:rsidP="00694437">
      <w:pPr>
        <w:pStyle w:val="ListParagraph"/>
        <w:numPr>
          <w:ilvl w:val="0"/>
          <w:numId w:val="21"/>
        </w:numPr>
        <w:tabs>
          <w:tab w:val="left" w:pos="993"/>
        </w:tabs>
        <w:ind w:left="709" w:right="78" w:firstLine="0"/>
        <w:jc w:val="both"/>
        <w:rPr>
          <w:rFonts w:ascii="Montserrat" w:hAnsi="Montserrat" w:cs="Calibri"/>
          <w:sz w:val="22"/>
          <w:szCs w:val="22"/>
          <w:lang w:val="ro-RO"/>
        </w:rPr>
      </w:pPr>
      <w:r w:rsidRPr="000D55B9">
        <w:rPr>
          <w:rFonts w:ascii="Montserrat" w:hAnsi="Montserrat" w:cs="Calibri"/>
          <w:sz w:val="22"/>
          <w:szCs w:val="22"/>
          <w:lang w:val="ro-RO"/>
        </w:rPr>
        <w:t>prin vizite de monitorizare și vizite la fața locului, pentru a verifica progresul fizic al activităților și stadiul realizării indicatorilor, îndeplinirea indicatorilor de etapă;</w:t>
      </w:r>
    </w:p>
    <w:p w14:paraId="184F0B3A" w14:textId="77777777" w:rsidR="000D55B9" w:rsidRPr="000D55B9" w:rsidRDefault="000D55B9" w:rsidP="00694437">
      <w:pPr>
        <w:pStyle w:val="ListParagraph"/>
        <w:numPr>
          <w:ilvl w:val="0"/>
          <w:numId w:val="21"/>
        </w:numPr>
        <w:tabs>
          <w:tab w:val="left" w:pos="993"/>
        </w:tabs>
        <w:ind w:left="709" w:right="78" w:firstLine="0"/>
        <w:jc w:val="both"/>
        <w:rPr>
          <w:rFonts w:ascii="Montserrat" w:hAnsi="Montserrat" w:cs="Calibri"/>
          <w:sz w:val="22"/>
          <w:szCs w:val="22"/>
          <w:lang w:val="ro-RO"/>
        </w:rPr>
      </w:pPr>
      <w:r w:rsidRPr="000D55B9" w:rsidDel="00217268">
        <w:rPr>
          <w:rFonts w:ascii="Montserrat" w:hAnsi="Montserrat" w:cs="Calibri"/>
          <w:sz w:val="22"/>
          <w:szCs w:val="22"/>
          <w:lang w:val="ro-RO"/>
        </w:rPr>
        <w:t xml:space="preserve"> </w:t>
      </w:r>
      <w:r w:rsidRPr="000D55B9">
        <w:rPr>
          <w:rFonts w:ascii="Montserrat" w:hAnsi="Montserrat" w:cs="Calibri"/>
          <w:sz w:val="22"/>
          <w:szCs w:val="22"/>
          <w:lang w:val="ro-RO"/>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2B6E723C" w14:textId="77777777" w:rsidR="000D55B9" w:rsidRPr="000D55B9" w:rsidRDefault="000D55B9" w:rsidP="00694437">
      <w:pPr>
        <w:pStyle w:val="ListParagraph"/>
        <w:numPr>
          <w:ilvl w:val="0"/>
          <w:numId w:val="20"/>
        </w:numPr>
        <w:ind w:left="426"/>
        <w:jc w:val="both"/>
        <w:rPr>
          <w:rFonts w:ascii="Montserrat" w:hAnsi="Montserrat" w:cs="Calibri"/>
          <w:sz w:val="22"/>
          <w:szCs w:val="22"/>
          <w:lang w:val="ro-RO"/>
        </w:rPr>
      </w:pPr>
      <w:r w:rsidRPr="000D55B9">
        <w:rPr>
          <w:rFonts w:ascii="Montserrat" w:hAnsi="Montserrat" w:cs="Calibri"/>
          <w:sz w:val="22"/>
          <w:szCs w:val="22"/>
          <w:lang w:val="ro-RO"/>
        </w:rPr>
        <w:t xml:space="preserve">Pentru a furniza informațiile necesare AM/OI pentru monitorizarea proiectului, Beneficiarul elaborează Rapoarte de progres, cu o frecvență de ____se va indica de către fiecare AM/OI perioada de raportare aplicabilă fiecărui program/priorități/apel de proiecte___ în conformitate cu prevederile prezentului contract de finanțare/decizii de finanțare. </w:t>
      </w:r>
    </w:p>
    <w:p w14:paraId="47212A2F" w14:textId="77777777" w:rsidR="000D55B9" w:rsidRPr="000D55B9" w:rsidRDefault="000D55B9" w:rsidP="00694437">
      <w:pPr>
        <w:pStyle w:val="ListParagraph"/>
        <w:numPr>
          <w:ilvl w:val="0"/>
          <w:numId w:val="20"/>
        </w:numPr>
        <w:ind w:left="426"/>
        <w:jc w:val="both"/>
        <w:rPr>
          <w:rFonts w:ascii="Montserrat" w:hAnsi="Montserrat" w:cs="Calibri"/>
          <w:sz w:val="22"/>
          <w:szCs w:val="22"/>
          <w:lang w:val="ro-RO"/>
        </w:rPr>
      </w:pPr>
      <w:r w:rsidRPr="000D55B9">
        <w:rPr>
          <w:rFonts w:ascii="Montserrat" w:hAnsi="Montserrat" w:cs="Calibri"/>
          <w:sz w:val="22"/>
          <w:szCs w:val="22"/>
          <w:lang w:val="ro-RO"/>
        </w:rPr>
        <w:t>Raportul de progres se generează prin sistemul informatic  MySMIS2021/SMIS2021+ de către beneficiar și se transmite AM/OI în 30 de zile de la finalizarea perioadei de raportare.</w:t>
      </w:r>
    </w:p>
    <w:p w14:paraId="5E5C245D" w14:textId="77777777" w:rsidR="000D55B9" w:rsidRPr="000D55B9" w:rsidRDefault="000D55B9" w:rsidP="00694437">
      <w:pPr>
        <w:pStyle w:val="ListParagraph"/>
        <w:numPr>
          <w:ilvl w:val="0"/>
          <w:numId w:val="20"/>
        </w:numPr>
        <w:ind w:left="426"/>
        <w:jc w:val="both"/>
        <w:rPr>
          <w:rFonts w:ascii="Montserrat" w:hAnsi="Montserrat" w:cs="Calibri"/>
          <w:sz w:val="22"/>
          <w:szCs w:val="22"/>
          <w:lang w:val="ro-RO"/>
        </w:rPr>
      </w:pPr>
      <w:r w:rsidRPr="000D55B9">
        <w:rPr>
          <w:rFonts w:ascii="Montserrat" w:hAnsi="Montserrat" w:cs="Calibri"/>
          <w:sz w:val="22"/>
          <w:szCs w:val="22"/>
          <w:lang w:val="ro-RO"/>
        </w:rPr>
        <w:t xml:space="preserve">În cazul proiectelor de infrastructură și al proiectelor care presupun execuție de lucrări, raportul de progres are ca surse de informații posibile: jurnalul de șantier, </w:t>
      </w:r>
      <w:r w:rsidRPr="000D55B9">
        <w:rPr>
          <w:rFonts w:ascii="Montserrat" w:hAnsi="Montserrat" w:cs="Calibri"/>
          <w:sz w:val="22"/>
          <w:szCs w:val="22"/>
          <w:lang w:val="ro-RO"/>
        </w:rPr>
        <w:lastRenderedPageBreak/>
        <w:t>procesele verbale de lucrări ascunse, fazele determinante ale proiectelor, fișele de pontaj, graficele de lucrări, rapoartele de activitate și alte documente similare.</w:t>
      </w:r>
    </w:p>
    <w:p w14:paraId="0FEBF514" w14:textId="77777777" w:rsidR="000D55B9" w:rsidRPr="000D55B9" w:rsidRDefault="000D55B9" w:rsidP="00694437">
      <w:pPr>
        <w:pStyle w:val="ListParagraph"/>
        <w:numPr>
          <w:ilvl w:val="0"/>
          <w:numId w:val="20"/>
        </w:numPr>
        <w:ind w:left="426"/>
        <w:jc w:val="both"/>
        <w:rPr>
          <w:rFonts w:ascii="Montserrat" w:hAnsi="Montserrat" w:cs="Calibri"/>
          <w:sz w:val="22"/>
          <w:szCs w:val="22"/>
          <w:lang w:val="ro-RO"/>
        </w:rPr>
      </w:pPr>
      <w:r w:rsidRPr="000D55B9">
        <w:rPr>
          <w:rFonts w:ascii="Montserrat" w:hAnsi="Montserrat" w:cs="Calibri"/>
          <w:sz w:val="22"/>
          <w:szCs w:val="22"/>
          <w:lang w:val="ro-RO"/>
        </w:rPr>
        <w:t>În cazul proiectelor de infrastructură și al proiectelor care presupun execuție de lucrări,</w:t>
      </w:r>
      <w:r w:rsidRPr="000D55B9" w:rsidDel="00FF418F">
        <w:rPr>
          <w:rFonts w:ascii="Montserrat" w:hAnsi="Montserrat" w:cs="Calibri"/>
          <w:sz w:val="22"/>
          <w:szCs w:val="22"/>
          <w:lang w:val="ro-RO"/>
        </w:rPr>
        <w:t xml:space="preserve"> </w:t>
      </w:r>
      <w:r w:rsidRPr="000D55B9">
        <w:rPr>
          <w:rFonts w:ascii="Montserrat" w:hAnsi="Montserrat" w:cs="Calibri"/>
          <w:sz w:val="22"/>
          <w:szCs w:val="22"/>
          <w:lang w:val="ro-RO"/>
        </w:rPr>
        <w:t>AM/OI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0D55B9">
        <w:rPr>
          <w:rFonts w:ascii="Montserrat" w:eastAsia="Calibri" w:hAnsi="Montserrat" w:cs="Calibri"/>
          <w:kern w:val="2"/>
          <w:sz w:val="22"/>
          <w:szCs w:val="22"/>
          <w:bdr w:val="none" w:sz="0" w:space="0" w:color="auto" w:frame="1"/>
          <w:shd w:val="clear" w:color="auto" w:fill="FFFFFF"/>
          <w:lang w:val="ro-RO"/>
          <w14:ligatures w14:val="standardContextual"/>
        </w:rPr>
        <w:t>.</w:t>
      </w:r>
    </w:p>
    <w:p w14:paraId="6A25CC51" w14:textId="77777777" w:rsidR="000D55B9" w:rsidRPr="000D55B9" w:rsidRDefault="000D55B9" w:rsidP="00694437">
      <w:pPr>
        <w:pStyle w:val="ListParagraph"/>
        <w:numPr>
          <w:ilvl w:val="0"/>
          <w:numId w:val="20"/>
        </w:numPr>
        <w:ind w:left="426"/>
        <w:jc w:val="both"/>
        <w:rPr>
          <w:rFonts w:ascii="Montserrat" w:hAnsi="Montserrat" w:cs="Calibri"/>
          <w:sz w:val="22"/>
          <w:szCs w:val="22"/>
          <w:lang w:val="ro-RO"/>
        </w:rPr>
      </w:pPr>
      <w:r w:rsidRPr="000D55B9">
        <w:rPr>
          <w:rFonts w:ascii="Montserrat" w:hAnsi="Montserrat" w:cs="Calibri"/>
          <w:sz w:val="22"/>
          <w:szCs w:val="22"/>
          <w:lang w:val="ro-RO"/>
        </w:rPr>
        <w:t xml:space="preserve">În procesul de monitorizare a proiectelor, AM/OI vor verifica și confirma îndeplinirea indicatorilor de etapă, în conformitate cu Planul de monitorizare a proiectului. </w:t>
      </w:r>
    </w:p>
    <w:p w14:paraId="471C2747" w14:textId="77777777" w:rsidR="000D55B9" w:rsidRPr="000D55B9" w:rsidRDefault="000D55B9" w:rsidP="00694437">
      <w:pPr>
        <w:pStyle w:val="ListParagraph"/>
        <w:numPr>
          <w:ilvl w:val="0"/>
          <w:numId w:val="20"/>
        </w:numPr>
        <w:tabs>
          <w:tab w:val="left" w:pos="993"/>
        </w:tabs>
        <w:ind w:left="426" w:right="80"/>
        <w:jc w:val="both"/>
        <w:rPr>
          <w:rFonts w:ascii="Montserrat" w:hAnsi="Montserrat" w:cs="Calibri"/>
          <w:sz w:val="22"/>
          <w:szCs w:val="22"/>
          <w:lang w:val="ro-RO"/>
        </w:rPr>
      </w:pPr>
      <w:r w:rsidRPr="000D55B9">
        <w:rPr>
          <w:rFonts w:ascii="Montserrat" w:hAnsi="Montserrat" w:cs="Calibri"/>
          <w:sz w:val="22"/>
          <w:szCs w:val="22"/>
          <w:lang w:val="ro-RO"/>
        </w:rPr>
        <w:t xml:space="preserve">În procesul de monitorizare a proiectelor, AM/OI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1E1B9F32" w14:textId="77777777" w:rsidR="000D55B9" w:rsidRPr="000D55B9" w:rsidRDefault="000D55B9" w:rsidP="00694437">
      <w:pPr>
        <w:pStyle w:val="ListParagraph"/>
        <w:numPr>
          <w:ilvl w:val="0"/>
          <w:numId w:val="20"/>
        </w:numPr>
        <w:tabs>
          <w:tab w:val="left" w:pos="993"/>
        </w:tabs>
        <w:ind w:left="426" w:right="80"/>
        <w:jc w:val="both"/>
        <w:rPr>
          <w:rFonts w:ascii="Montserrat" w:hAnsi="Montserrat" w:cs="Calibri"/>
          <w:sz w:val="22"/>
          <w:szCs w:val="22"/>
          <w:lang w:val="ro-RO"/>
        </w:rPr>
      </w:pPr>
      <w:r w:rsidRPr="000D55B9">
        <w:rPr>
          <w:rFonts w:ascii="Montserrat" w:hAnsi="Montserrat" w:cs="Calibri"/>
          <w:sz w:val="22"/>
          <w:szCs w:val="22"/>
          <w:lang w:val="ro-RO"/>
        </w:rPr>
        <w:t>În situația nerealizării, la termen, a indicatorilor de etapă, AM/OI adoptă și implementează, în funcție de riscurile identificate, acțiuni și măsuri de monitorizare consolidată care sunt detaliate în Condițiile specifice ale prezentului contract de finanțare.</w:t>
      </w:r>
      <w:r w:rsidRPr="000D55B9" w:rsidDel="00AD58B6">
        <w:rPr>
          <w:rFonts w:ascii="Montserrat" w:hAnsi="Montserrat" w:cs="Calibri"/>
          <w:sz w:val="22"/>
          <w:szCs w:val="22"/>
          <w:lang w:val="ro-RO"/>
        </w:rPr>
        <w:t xml:space="preserve"> </w:t>
      </w:r>
    </w:p>
    <w:p w14:paraId="24B6F0D2" w14:textId="77777777" w:rsidR="000D55B9" w:rsidRPr="000D55B9" w:rsidRDefault="000D55B9" w:rsidP="00694437">
      <w:pPr>
        <w:pStyle w:val="ListParagraph"/>
        <w:numPr>
          <w:ilvl w:val="0"/>
          <w:numId w:val="20"/>
        </w:numPr>
        <w:tabs>
          <w:tab w:val="left" w:pos="567"/>
        </w:tabs>
        <w:ind w:left="426"/>
        <w:jc w:val="both"/>
        <w:rPr>
          <w:rFonts w:ascii="Montserrat" w:hAnsi="Montserrat" w:cs="Calibri"/>
          <w:sz w:val="22"/>
          <w:szCs w:val="22"/>
          <w:lang w:val="ro-RO"/>
        </w:rPr>
      </w:pPr>
      <w:r w:rsidRPr="000D55B9">
        <w:rPr>
          <w:rFonts w:ascii="Montserrat" w:hAnsi="Montserrat" w:cs="Calibri"/>
          <w:sz w:val="22"/>
          <w:szCs w:val="22"/>
          <w:lang w:val="ro-RO"/>
        </w:rPr>
        <w:t xml:space="preserve"> În completarea măsurilor consolidate de monitorizare, AM/OI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r w:rsidRPr="000D55B9" w:rsidDel="009B4A5E">
        <w:rPr>
          <w:rFonts w:ascii="Montserrat" w:hAnsi="Montserrat" w:cs="Calibri"/>
          <w:sz w:val="22"/>
          <w:szCs w:val="22"/>
          <w:lang w:val="ro-RO"/>
        </w:rPr>
        <w:t xml:space="preserve"> </w:t>
      </w:r>
      <w:r w:rsidRPr="000D55B9">
        <w:rPr>
          <w:rFonts w:ascii="Montserrat" w:hAnsi="Montserrat" w:cs="Calibri"/>
          <w:sz w:val="22"/>
          <w:szCs w:val="22"/>
          <w:lang w:val="ro-RO"/>
        </w:rPr>
        <w:t>___Se va preciza de către fiecare AM/OI. Se va detalia în Condițiile specifice , după caz._____</w:t>
      </w:r>
    </w:p>
    <w:p w14:paraId="19416FD9" w14:textId="77777777" w:rsidR="000D55B9" w:rsidRPr="000D55B9" w:rsidRDefault="000D55B9" w:rsidP="00694437">
      <w:pPr>
        <w:pStyle w:val="ListParagraph"/>
        <w:numPr>
          <w:ilvl w:val="0"/>
          <w:numId w:val="20"/>
        </w:numPr>
        <w:tabs>
          <w:tab w:val="left" w:pos="851"/>
        </w:tabs>
        <w:ind w:left="426"/>
        <w:jc w:val="both"/>
        <w:rPr>
          <w:rFonts w:ascii="Montserrat" w:hAnsi="Montserrat" w:cs="Calibri"/>
          <w:sz w:val="22"/>
          <w:szCs w:val="22"/>
          <w:lang w:val="ro-RO"/>
        </w:rPr>
      </w:pPr>
      <w:r w:rsidRPr="000D55B9">
        <w:rPr>
          <w:rFonts w:ascii="Montserrat" w:hAnsi="Montserrat" w:cs="Calibri"/>
          <w:sz w:val="22"/>
          <w:szCs w:val="22"/>
          <w:lang w:val="ro-RO"/>
        </w:rPr>
        <w:t xml:space="preserve">AM/OI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de către beneficiar. </w:t>
      </w:r>
    </w:p>
    <w:p w14:paraId="7E6C9D36" w14:textId="77777777" w:rsidR="000D55B9" w:rsidRPr="000D55B9" w:rsidRDefault="000D55B9" w:rsidP="00694437">
      <w:pPr>
        <w:pStyle w:val="ListParagraph"/>
        <w:numPr>
          <w:ilvl w:val="0"/>
          <w:numId w:val="20"/>
        </w:numPr>
        <w:tabs>
          <w:tab w:val="left" w:pos="851"/>
        </w:tabs>
        <w:ind w:left="426"/>
        <w:jc w:val="both"/>
        <w:rPr>
          <w:rFonts w:ascii="Montserrat" w:hAnsi="Montserrat" w:cs="Calibri"/>
          <w:sz w:val="22"/>
          <w:szCs w:val="22"/>
          <w:lang w:val="ro-RO"/>
        </w:rPr>
      </w:pPr>
      <w:r w:rsidRPr="000D55B9">
        <w:rPr>
          <w:rFonts w:ascii="Montserrat" w:hAnsi="Montserrat" w:cs="Calibri"/>
          <w:sz w:val="22"/>
          <w:szCs w:val="22"/>
          <w:lang w:val="ro-RO"/>
        </w:rPr>
        <w:t xml:space="preserve">În procesul de monitorizare a proiectelor, AM/OI va urmări implementarea recomandărilor și acțiunilor corective, pe baza rapoartelor prezentate de beneficiar și/sau a vizitelor la fața locului, după caz. </w:t>
      </w:r>
    </w:p>
    <w:p w14:paraId="27D82877" w14:textId="77777777" w:rsidR="000D55B9" w:rsidRPr="000D55B9" w:rsidRDefault="000D55B9" w:rsidP="00694437">
      <w:pPr>
        <w:pStyle w:val="ListParagraph"/>
        <w:numPr>
          <w:ilvl w:val="0"/>
          <w:numId w:val="20"/>
        </w:numPr>
        <w:tabs>
          <w:tab w:val="left" w:pos="851"/>
        </w:tabs>
        <w:ind w:left="426" w:right="80"/>
        <w:jc w:val="both"/>
        <w:rPr>
          <w:rFonts w:ascii="Montserrat" w:hAnsi="Montserrat" w:cs="Calibri"/>
          <w:sz w:val="22"/>
          <w:szCs w:val="22"/>
          <w:lang w:val="ro-RO"/>
        </w:rPr>
      </w:pPr>
      <w:r w:rsidRPr="000D55B9">
        <w:rPr>
          <w:rFonts w:ascii="Montserrat" w:hAnsi="Montserrat" w:cs="Calibri"/>
          <w:sz w:val="22"/>
          <w:szCs w:val="22"/>
          <w:lang w:val="ro-RO"/>
        </w:rPr>
        <w:t>Cu excepția primului indicator de etapă, în cazul neîndeplinirii celorlalți indicatori de etapă la termenele prevăzute în planul de monitorizare, actualizat prin actele adiționale aprobate, în completarea acțiunilor și măsurilor consolidate de monitorizare, AM/OI are dreptul să aplice, în funcție de analiza obiectivă și riscurile identificate, următoarele măsuri</w:t>
      </w:r>
      <w:r w:rsidRPr="000D55B9">
        <w:rPr>
          <w:rStyle w:val="FootnoteReference"/>
          <w:rFonts w:ascii="Montserrat" w:hAnsi="Montserrat" w:cs="Calibri"/>
          <w:sz w:val="22"/>
          <w:szCs w:val="22"/>
          <w:lang w:val="ro-RO"/>
        </w:rPr>
        <w:footnoteReference w:id="2"/>
      </w:r>
      <w:r w:rsidRPr="000D55B9">
        <w:rPr>
          <w:rFonts w:ascii="Montserrat" w:hAnsi="Montserrat" w:cs="Calibri"/>
          <w:sz w:val="22"/>
          <w:szCs w:val="22"/>
          <w:lang w:val="ro-RO"/>
        </w:rPr>
        <w:t>:</w:t>
      </w:r>
    </w:p>
    <w:p w14:paraId="2A951CD9" w14:textId="77777777" w:rsidR="000D55B9" w:rsidRPr="000D55B9" w:rsidRDefault="000D55B9" w:rsidP="00694437">
      <w:pPr>
        <w:pStyle w:val="ListParagraph"/>
        <w:numPr>
          <w:ilvl w:val="1"/>
          <w:numId w:val="22"/>
        </w:numPr>
        <w:ind w:left="993" w:right="80"/>
        <w:jc w:val="both"/>
        <w:rPr>
          <w:rFonts w:ascii="Montserrat" w:hAnsi="Montserrat" w:cs="Calibri"/>
          <w:sz w:val="22"/>
          <w:szCs w:val="22"/>
          <w:lang w:val="ro-RO"/>
        </w:rPr>
      </w:pPr>
      <w:r w:rsidRPr="000D55B9">
        <w:rPr>
          <w:rFonts w:ascii="Montserrat" w:hAnsi="Montserrat" w:cs="Calibri"/>
          <w:sz w:val="22"/>
          <w:szCs w:val="22"/>
          <w:lang w:val="ro-RO"/>
        </w:rPr>
        <w:t>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35806C7A" w14:textId="77777777" w:rsidR="000D55B9" w:rsidRPr="000D55B9" w:rsidRDefault="000D55B9" w:rsidP="00694437">
      <w:pPr>
        <w:pStyle w:val="ListParagraph"/>
        <w:numPr>
          <w:ilvl w:val="1"/>
          <w:numId w:val="22"/>
        </w:numPr>
        <w:ind w:left="993" w:right="80"/>
        <w:jc w:val="both"/>
        <w:rPr>
          <w:rFonts w:ascii="Montserrat" w:hAnsi="Montserrat" w:cs="Calibri"/>
          <w:sz w:val="22"/>
          <w:szCs w:val="22"/>
          <w:lang w:val="ro-RO"/>
        </w:rPr>
      </w:pPr>
      <w:r w:rsidRPr="000D55B9">
        <w:rPr>
          <w:rFonts w:ascii="Montserrat" w:hAnsi="Montserrat" w:cs="Calibri"/>
          <w:sz w:val="22"/>
          <w:szCs w:val="22"/>
          <w:lang w:val="ro-RO"/>
        </w:rPr>
        <w:t>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1ACE4E47" w14:textId="77777777" w:rsidR="000D55B9" w:rsidRPr="000D55B9" w:rsidRDefault="000D55B9" w:rsidP="00694437">
      <w:pPr>
        <w:pStyle w:val="ListParagraph"/>
        <w:numPr>
          <w:ilvl w:val="1"/>
          <w:numId w:val="22"/>
        </w:numPr>
        <w:ind w:left="993" w:right="80"/>
        <w:jc w:val="both"/>
        <w:rPr>
          <w:rFonts w:ascii="Montserrat" w:hAnsi="Montserrat" w:cs="Calibri"/>
          <w:sz w:val="22"/>
          <w:szCs w:val="22"/>
          <w:lang w:val="ro-RO"/>
        </w:rPr>
      </w:pPr>
      <w:r w:rsidRPr="000D55B9">
        <w:rPr>
          <w:rFonts w:ascii="Montserrat" w:hAnsi="Montserrat" w:cs="Calibri"/>
          <w:sz w:val="22"/>
          <w:szCs w:val="22"/>
          <w:lang w:val="ro-RO"/>
        </w:rPr>
        <w:t xml:space="preserve">aplicarea unor penalități de întârziere, stabilite ca procent din valoarea cererii de plată/cererii de prefinanțare/cererii de rambursare, în funcție de valoarea resurselor financiare prevăzute pentru îndeplinirea indicatorului de etapă </w:t>
      </w:r>
      <w:r w:rsidRPr="000D55B9">
        <w:rPr>
          <w:rFonts w:ascii="Montserrat" w:hAnsi="Montserrat" w:cs="Calibri"/>
          <w:sz w:val="22"/>
          <w:szCs w:val="22"/>
          <w:lang w:val="ro-RO"/>
        </w:rPr>
        <w:lastRenderedPageBreak/>
        <w:t>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779DB7FB" w14:textId="77777777" w:rsidR="000D55B9" w:rsidRPr="000D55B9" w:rsidRDefault="000D55B9" w:rsidP="00694437">
      <w:pPr>
        <w:pStyle w:val="ListParagraph"/>
        <w:numPr>
          <w:ilvl w:val="1"/>
          <w:numId w:val="22"/>
        </w:numPr>
        <w:ind w:left="993" w:right="80"/>
        <w:jc w:val="both"/>
        <w:rPr>
          <w:rFonts w:ascii="Montserrat" w:hAnsi="Montserrat" w:cs="Calibri"/>
          <w:sz w:val="22"/>
          <w:szCs w:val="22"/>
          <w:lang w:val="ro-RO"/>
        </w:rPr>
      </w:pPr>
      <w:r w:rsidRPr="000D55B9">
        <w:rPr>
          <w:rFonts w:ascii="Montserrat" w:hAnsi="Montserrat" w:cs="Calibri"/>
          <w:sz w:val="22"/>
          <w:szCs w:val="22"/>
          <w:lang w:val="ro-RO"/>
        </w:rPr>
        <w:t>suspendarea implementării proiectului, până la încetarea cauzelor obiective care afectează derularea activităților și atingerea indicatorilor de etapă;</w:t>
      </w:r>
    </w:p>
    <w:p w14:paraId="78A80F3E" w14:textId="77777777" w:rsidR="000D55B9" w:rsidRPr="000D55B9" w:rsidRDefault="000D55B9" w:rsidP="00694437">
      <w:pPr>
        <w:pStyle w:val="CommentText"/>
        <w:numPr>
          <w:ilvl w:val="1"/>
          <w:numId w:val="22"/>
        </w:numPr>
        <w:ind w:left="993"/>
        <w:jc w:val="both"/>
        <w:rPr>
          <w:rFonts w:ascii="Montserrat" w:hAnsi="Montserrat" w:cs="Calibri"/>
          <w:sz w:val="22"/>
          <w:szCs w:val="22"/>
          <w:lang w:val="ro-RO"/>
        </w:rPr>
      </w:pPr>
      <w:r w:rsidRPr="000D55B9">
        <w:rPr>
          <w:rFonts w:ascii="Montserrat" w:hAnsi="Montserrat" w:cs="Calibri"/>
          <w:sz w:val="22"/>
          <w:szCs w:val="22"/>
          <w:lang w:val="ro-RO"/>
        </w:rPr>
        <w:t>rezilierea contractului de finanțare de către AM/OI, în condițiile prevăzute la art. 37 și art. 38 din Ordonanța de urgență a Guvernului nr. 133/2021;</w:t>
      </w:r>
    </w:p>
    <w:p w14:paraId="625DAF7D" w14:textId="77777777" w:rsidR="000D55B9" w:rsidRPr="000D55B9" w:rsidRDefault="000D55B9" w:rsidP="00694437">
      <w:pPr>
        <w:pStyle w:val="ListParagraph"/>
        <w:numPr>
          <w:ilvl w:val="1"/>
          <w:numId w:val="22"/>
        </w:numPr>
        <w:ind w:left="993" w:right="80"/>
        <w:jc w:val="both"/>
        <w:rPr>
          <w:rFonts w:ascii="Montserrat" w:hAnsi="Montserrat" w:cs="Calibri"/>
          <w:sz w:val="22"/>
          <w:szCs w:val="22"/>
          <w:lang w:val="ro-RO"/>
        </w:rPr>
      </w:pPr>
      <w:r w:rsidRPr="000D55B9">
        <w:rPr>
          <w:rFonts w:ascii="Montserrat" w:hAnsi="Montserrat" w:cs="Calibri"/>
          <w:sz w:val="22"/>
          <w:szCs w:val="22"/>
          <w:lang w:val="ro-RO"/>
        </w:rPr>
        <w:t xml:space="preserve">alte măsuri specifice, în conformitate cu prevederile naționale și regulamentele europene aplicabile: ___Se va preciza de către fiecare AM/OI în Condițiile specifice, după caz _____ </w:t>
      </w:r>
    </w:p>
    <w:p w14:paraId="3F2232E4" w14:textId="77777777" w:rsidR="000D55B9" w:rsidRPr="000D55B9" w:rsidRDefault="000D55B9" w:rsidP="00694437">
      <w:pPr>
        <w:pStyle w:val="ListParagraph"/>
        <w:numPr>
          <w:ilvl w:val="0"/>
          <w:numId w:val="20"/>
        </w:numPr>
        <w:tabs>
          <w:tab w:val="left" w:pos="567"/>
        </w:tabs>
        <w:ind w:left="426" w:right="80"/>
        <w:jc w:val="both"/>
        <w:rPr>
          <w:rFonts w:ascii="Montserrat" w:hAnsi="Montserrat" w:cs="Calibri"/>
          <w:sz w:val="22"/>
          <w:szCs w:val="22"/>
          <w:lang w:val="ro-RO"/>
        </w:rPr>
      </w:pPr>
      <w:r w:rsidRPr="000D55B9">
        <w:rPr>
          <w:rFonts w:ascii="Montserrat" w:hAnsi="Montserrat" w:cs="Calibri"/>
          <w:sz w:val="22"/>
          <w:szCs w:val="22"/>
          <w:lang w:val="ro-RO"/>
        </w:rPr>
        <w:t>Măsurile corective specificate la alin. (13) și condițiile de aplicare a acestora sunt detaliate în Condițiile specifice ale contractului de finanțare.</w:t>
      </w:r>
    </w:p>
    <w:p w14:paraId="1E071E8F" w14:textId="2A6909E2" w:rsidR="000D55B9" w:rsidRPr="000D55B9" w:rsidRDefault="00694437" w:rsidP="00694437">
      <w:pPr>
        <w:pStyle w:val="ListParagraph"/>
        <w:numPr>
          <w:ilvl w:val="0"/>
          <w:numId w:val="20"/>
        </w:numPr>
        <w:tabs>
          <w:tab w:val="left" w:pos="851"/>
        </w:tabs>
        <w:ind w:left="426" w:right="80"/>
        <w:jc w:val="both"/>
        <w:rPr>
          <w:rFonts w:ascii="Montserrat" w:hAnsi="Montserrat" w:cs="Calibri"/>
          <w:sz w:val="22"/>
          <w:szCs w:val="22"/>
          <w:lang w:val="ro-RO"/>
        </w:rPr>
      </w:pPr>
      <w:r>
        <w:rPr>
          <w:rFonts w:ascii="Montserrat" w:hAnsi="Montserrat" w:cs="Calibri"/>
          <w:sz w:val="22"/>
          <w:szCs w:val="22"/>
          <w:lang w:val="ro-RO"/>
        </w:rPr>
        <w:t xml:space="preserve"> </w:t>
      </w:r>
      <w:r w:rsidR="000D55B9" w:rsidRPr="000D55B9">
        <w:rPr>
          <w:rFonts w:ascii="Montserrat" w:hAnsi="Montserrat" w:cs="Calibri"/>
          <w:sz w:val="22"/>
          <w:szCs w:val="22"/>
          <w:lang w:val="ro-RO"/>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AM/OI poate proceda la rezilierea contractului de finanțare potrivit prevederilor art. 37 și 38 din Ordonanța de urgență a Guvernului nr. 133/2021 și recuperarea sumelor deja plătite beneficiarului.</w:t>
      </w:r>
    </w:p>
    <w:p w14:paraId="122C239A" w14:textId="77777777" w:rsidR="000D55B9" w:rsidRPr="000D55B9" w:rsidRDefault="000D55B9" w:rsidP="000D55B9">
      <w:pPr>
        <w:rPr>
          <w:rFonts w:ascii="Montserrat" w:eastAsia="Arial" w:hAnsi="Montserrat" w:cs="Calibri"/>
          <w:spacing w:val="-6"/>
          <w:sz w:val="22"/>
          <w:szCs w:val="22"/>
          <w:lang w:val="ro-RO"/>
        </w:rPr>
      </w:pPr>
    </w:p>
    <w:p w14:paraId="425E81A5" w14:textId="77777777" w:rsidR="000D55B9" w:rsidRPr="000D55B9" w:rsidRDefault="000D55B9" w:rsidP="00694437">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14</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Fo</w:t>
      </w:r>
      <w:r w:rsidRPr="000D55B9">
        <w:rPr>
          <w:rFonts w:ascii="Montserrat" w:eastAsia="Arial" w:hAnsi="Montserrat" w:cs="Calibri"/>
          <w:spacing w:val="-18"/>
          <w:sz w:val="22"/>
          <w:szCs w:val="22"/>
          <w:lang w:val="ro-RO"/>
        </w:rPr>
        <w:t>r</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ma</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oră</w:t>
      </w:r>
    </w:p>
    <w:p w14:paraId="3EA06158" w14:textId="77777777" w:rsidR="000D55B9" w:rsidRPr="000D55B9" w:rsidRDefault="000D55B9" w:rsidP="000D55B9">
      <w:pPr>
        <w:ind w:firstLine="720"/>
        <w:rPr>
          <w:rFonts w:ascii="Montserrat" w:eastAsia="Arial" w:hAnsi="Montserrat" w:cs="Calibri"/>
          <w:sz w:val="22"/>
          <w:szCs w:val="22"/>
          <w:lang w:val="ro-RO"/>
        </w:rPr>
      </w:pPr>
    </w:p>
    <w:p w14:paraId="29C354F9" w14:textId="77777777" w:rsidR="000D55B9" w:rsidRPr="000D55B9" w:rsidRDefault="000D55B9" w:rsidP="00694437">
      <w:pPr>
        <w:pStyle w:val="ListParagraph"/>
        <w:numPr>
          <w:ilvl w:val="0"/>
          <w:numId w:val="23"/>
        </w:numPr>
        <w:ind w:left="426" w:right="76"/>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0"/>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o</w:t>
      </w:r>
      <w:r w:rsidRPr="000D55B9">
        <w:rPr>
          <w:rFonts w:ascii="Montserrat" w:eastAsia="Arial" w:hAnsi="Montserrat" w:cs="Calibri"/>
          <w:spacing w:val="-15"/>
          <w:sz w:val="22"/>
          <w:szCs w:val="22"/>
          <w:lang w:val="ro-RO"/>
        </w:rPr>
        <w:t>r</w:t>
      </w:r>
      <w:r w:rsidRPr="000D55B9">
        <w:rPr>
          <w:rFonts w:ascii="Montserrat" w:eastAsia="Arial" w:hAnsi="Montserrat" w:cs="Calibri"/>
          <w:spacing w:val="1"/>
          <w:position w:val="1"/>
          <w:sz w:val="22"/>
          <w:szCs w:val="22"/>
          <w:lang w:val="ro-RO"/>
        </w:rPr>
        <w:t>ț</w:t>
      </w:r>
      <w:r w:rsidRPr="000D55B9">
        <w:rPr>
          <w:rFonts w:ascii="Montserrat" w:eastAsia="Arial" w:hAnsi="Montserrat" w:cs="Calibri"/>
          <w:position w:val="1"/>
          <w:sz w:val="22"/>
          <w:szCs w:val="22"/>
          <w:lang w:val="ro-RO"/>
        </w:rPr>
        <w:t>ă</w:t>
      </w:r>
      <w:r w:rsidRPr="000D55B9">
        <w:rPr>
          <w:rFonts w:ascii="Montserrat" w:eastAsia="Arial" w:hAnsi="Montserrat" w:cs="Calibri"/>
          <w:spacing w:val="8"/>
          <w:position w:val="1"/>
          <w:sz w:val="22"/>
          <w:szCs w:val="22"/>
          <w:lang w:val="ro-RO"/>
        </w:rPr>
        <w:t xml:space="preserve"> </w:t>
      </w:r>
      <w:r w:rsidRPr="000D55B9">
        <w:rPr>
          <w:rFonts w:ascii="Montserrat" w:eastAsia="Arial" w:hAnsi="Montserrat" w:cs="Calibri"/>
          <w:spacing w:val="1"/>
          <w:position w:val="1"/>
          <w:sz w:val="22"/>
          <w:szCs w:val="22"/>
          <w:lang w:val="ro-RO"/>
        </w:rPr>
        <w:t>m</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j</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r w:rsidRPr="000D55B9">
        <w:rPr>
          <w:rFonts w:ascii="Montserrat" w:eastAsia="Arial" w:hAnsi="Montserrat" w:cs="Calibri"/>
          <w:spacing w:val="10"/>
          <w:position w:val="1"/>
          <w:sz w:val="22"/>
          <w:szCs w:val="22"/>
          <w:lang w:val="ro-RO"/>
        </w:rPr>
        <w:t xml:space="preserve"> </w:t>
      </w:r>
      <w:r w:rsidRPr="000D55B9">
        <w:rPr>
          <w:rFonts w:ascii="Montserrat" w:eastAsia="Arial" w:hAnsi="Montserrat" w:cs="Calibri"/>
          <w:position w:val="1"/>
          <w:sz w:val="22"/>
          <w:szCs w:val="22"/>
          <w:lang w:val="ro-RO"/>
        </w:rPr>
        <w:t>se</w:t>
      </w:r>
      <w:r w:rsidRPr="000D55B9">
        <w:rPr>
          <w:rFonts w:ascii="Montserrat" w:eastAsia="Arial" w:hAnsi="Montserrat" w:cs="Calibri"/>
          <w:spacing w:val="10"/>
          <w:position w:val="1"/>
          <w:sz w:val="22"/>
          <w:szCs w:val="22"/>
          <w:lang w:val="ro-RO"/>
        </w:rPr>
        <w:t xml:space="preserve"> </w:t>
      </w:r>
      <w:r w:rsidRPr="000D55B9">
        <w:rPr>
          <w:rFonts w:ascii="Montserrat" w:eastAsia="Arial" w:hAnsi="Montserrat" w:cs="Calibri"/>
          <w:spacing w:val="-4"/>
          <w:position w:val="1"/>
          <w:sz w:val="22"/>
          <w:szCs w:val="22"/>
          <w:lang w:val="ro-RO"/>
        </w:rPr>
        <w:t>î</w:t>
      </w:r>
      <w:r w:rsidRPr="000D55B9">
        <w:rPr>
          <w:rFonts w:ascii="Montserrat" w:eastAsia="Arial" w:hAnsi="Montserrat" w:cs="Calibri"/>
          <w:position w:val="1"/>
          <w:sz w:val="22"/>
          <w:szCs w:val="22"/>
          <w:lang w:val="ro-RO"/>
        </w:rPr>
        <w:t>n</w:t>
      </w:r>
      <w:r w:rsidRPr="000D55B9">
        <w:rPr>
          <w:rFonts w:ascii="Montserrat" w:eastAsia="Arial" w:hAnsi="Montserrat" w:cs="Calibri"/>
          <w:spacing w:val="1"/>
          <w:position w:val="1"/>
          <w:sz w:val="22"/>
          <w:szCs w:val="22"/>
          <w:lang w:val="ro-RO"/>
        </w:rPr>
        <w:t>ț</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e</w:t>
      </w:r>
      <w:r w:rsidRPr="000D55B9">
        <w:rPr>
          <w:rFonts w:ascii="Montserrat" w:eastAsia="Arial" w:hAnsi="Montserrat" w:cs="Calibri"/>
          <w:spacing w:val="2"/>
          <w:position w:val="1"/>
          <w:sz w:val="22"/>
          <w:szCs w:val="22"/>
          <w:lang w:val="ro-RO"/>
        </w:rPr>
        <w:t>g</w:t>
      </w:r>
      <w:r w:rsidRPr="000D55B9">
        <w:rPr>
          <w:rFonts w:ascii="Montserrat" w:eastAsia="Arial" w:hAnsi="Montserrat" w:cs="Calibri"/>
          <w:position w:val="1"/>
          <w:sz w:val="22"/>
          <w:szCs w:val="22"/>
          <w:lang w:val="ro-RO"/>
        </w:rPr>
        <w:t>e</w:t>
      </w:r>
      <w:r w:rsidRPr="000D55B9">
        <w:rPr>
          <w:rFonts w:ascii="Montserrat" w:eastAsia="Arial" w:hAnsi="Montserrat" w:cs="Calibri"/>
          <w:spacing w:val="28"/>
          <w:position w:val="1"/>
          <w:sz w:val="22"/>
          <w:szCs w:val="22"/>
          <w:lang w:val="ro-RO"/>
        </w:rPr>
        <w:t xml:space="preserve"> </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ce</w:t>
      </w:r>
      <w:r w:rsidRPr="000D55B9">
        <w:rPr>
          <w:rFonts w:ascii="Montserrat" w:eastAsia="Arial" w:hAnsi="Montserrat" w:cs="Calibri"/>
          <w:spacing w:val="10"/>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ent</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pacing w:val="-3"/>
          <w:sz w:val="22"/>
          <w:szCs w:val="22"/>
          <w:lang w:val="ro-RO"/>
        </w:rPr>
        <w:t>e</w:t>
      </w:r>
      <w:r w:rsidRPr="000D55B9">
        <w:rPr>
          <w:rFonts w:ascii="Montserrat" w:eastAsia="Arial" w:hAnsi="Montserrat" w:cs="Calibri"/>
          <w:spacing w:val="-2"/>
          <w:sz w:val="22"/>
          <w:szCs w:val="22"/>
          <w:lang w:val="ro-RO"/>
        </w:rPr>
        <w:t>x</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n,</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v</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b</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z w:val="22"/>
          <w:szCs w:val="22"/>
          <w:lang w:val="ro-RO"/>
        </w:rPr>
        <w:t>abso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ut</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2"/>
          <w:sz w:val="22"/>
          <w:szCs w:val="22"/>
          <w:lang w:val="ro-RO"/>
        </w:rPr>
        <w:t>v</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nc</w:t>
      </w:r>
      <w:r w:rsidRPr="000D55B9">
        <w:rPr>
          <w:rFonts w:ascii="Montserrat" w:eastAsia="Arial" w:hAnsi="Montserrat" w:cs="Calibri"/>
          <w:spacing w:val="-1"/>
          <w:sz w:val="22"/>
          <w:szCs w:val="22"/>
          <w:lang w:val="ro-RO"/>
        </w:rPr>
        <w:t>i</w:t>
      </w:r>
      <w:r w:rsidRPr="000D55B9">
        <w:rPr>
          <w:rFonts w:ascii="Montserrat" w:eastAsia="Arial" w:hAnsi="Montserrat" w:cs="Calibri"/>
          <w:spacing w:val="2"/>
          <w:sz w:val="22"/>
          <w:szCs w:val="22"/>
          <w:lang w:val="ro-RO"/>
        </w:rPr>
        <w:t>b</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l </w:t>
      </w:r>
      <w:r w:rsidRPr="000D55B9">
        <w:rPr>
          <w:rFonts w:ascii="Montserrat" w:eastAsia="Arial" w:hAnsi="Montserrat" w:cs="Calibri"/>
          <w:position w:val="1"/>
          <w:sz w:val="22"/>
          <w:szCs w:val="22"/>
          <w:lang w:val="ro-RO"/>
        </w:rPr>
        <w:t xml:space="preserve">și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nev</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ab</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l,</w:t>
      </w:r>
      <w:r w:rsidRPr="000D55B9">
        <w:rPr>
          <w:rFonts w:ascii="Montserrat" w:eastAsia="Arial" w:hAnsi="Montserrat" w:cs="Calibri"/>
          <w:spacing w:val="41"/>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t</w:t>
      </w:r>
      <w:r w:rsidRPr="000D55B9">
        <w:rPr>
          <w:rFonts w:ascii="Montserrat" w:eastAsia="Arial" w:hAnsi="Montserrat" w:cs="Calibri"/>
          <w:spacing w:val="43"/>
          <w:sz w:val="22"/>
          <w:szCs w:val="22"/>
          <w:lang w:val="ro-RO"/>
        </w:rPr>
        <w:t xml:space="preserve"> </w:t>
      </w:r>
      <w:r w:rsidRPr="000D55B9">
        <w:rPr>
          <w:rFonts w:ascii="Montserrat" w:eastAsia="Arial" w:hAnsi="Montserrat" w:cs="Calibri"/>
          <w:sz w:val="22"/>
          <w:szCs w:val="22"/>
          <w:lang w:val="ro-RO"/>
        </w:rPr>
        <w:t>după</w:t>
      </w:r>
      <w:r w:rsidRPr="000D55B9">
        <w:rPr>
          <w:rFonts w:ascii="Montserrat" w:eastAsia="Arial" w:hAnsi="Montserrat" w:cs="Calibri"/>
          <w:spacing w:val="42"/>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42"/>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nă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i</w:t>
      </w:r>
      <w:r w:rsidRPr="000D55B9">
        <w:rPr>
          <w:rFonts w:ascii="Montserrat" w:eastAsia="Arial" w:hAnsi="Montserrat" w:cs="Calibri"/>
          <w:spacing w:val="41"/>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ac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i de finanțare</w:t>
      </w:r>
      <w:r w:rsidRPr="000D55B9">
        <w:rPr>
          <w:rFonts w:ascii="Montserrat" w:eastAsia="Arial" w:hAnsi="Montserrat" w:cs="Calibri"/>
          <w:sz w:val="22"/>
          <w:szCs w:val="22"/>
          <w:lang w:val="ro-RO"/>
        </w:rPr>
        <w:t>,</w:t>
      </w:r>
      <w:r w:rsidRPr="000D55B9">
        <w:rPr>
          <w:rFonts w:ascii="Montserrat" w:eastAsia="Arial" w:hAnsi="Montserrat" w:cs="Calibri"/>
          <w:spacing w:val="43"/>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42"/>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că</w:t>
      </w:r>
      <w:r w:rsidRPr="000D55B9">
        <w:rPr>
          <w:rFonts w:ascii="Montserrat" w:eastAsia="Arial" w:hAnsi="Montserrat" w:cs="Calibri"/>
          <w:spacing w:val="42"/>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x</w:t>
      </w:r>
      <w:r w:rsidRPr="000D55B9">
        <w:rPr>
          <w:rFonts w:ascii="Montserrat" w:eastAsia="Arial" w:hAnsi="Montserrat" w:cs="Calibri"/>
          <w:spacing w:val="2"/>
          <w:sz w:val="22"/>
          <w:szCs w:val="22"/>
          <w:lang w:val="ro-RO"/>
        </w:rPr>
        <w:t>e</w:t>
      </w:r>
      <w:r w:rsidRPr="000D55B9">
        <w:rPr>
          <w:rFonts w:ascii="Montserrat" w:eastAsia="Arial" w:hAnsi="Montserrat" w:cs="Calibri"/>
          <w:sz w:val="22"/>
          <w:szCs w:val="22"/>
          <w:lang w:val="ro-RO"/>
        </w:rPr>
        <w:t>cu</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42"/>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42"/>
          <w:sz w:val="22"/>
          <w:szCs w:val="22"/>
          <w:lang w:val="ro-RO"/>
        </w:rPr>
        <w:t xml:space="preserve"> </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o</w:t>
      </w:r>
      <w:r w:rsidRPr="000D55B9">
        <w:rPr>
          <w:rFonts w:ascii="Montserrat" w:eastAsia="Arial" w:hAnsi="Montserrat" w:cs="Calibri"/>
          <w:sz w:val="22"/>
          <w:szCs w:val="22"/>
          <w:lang w:val="ro-RO"/>
        </w:rPr>
        <w:t>t sau</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pa</w:t>
      </w:r>
      <w:r w:rsidRPr="000D55B9">
        <w:rPr>
          <w:rFonts w:ascii="Montserrat" w:eastAsia="Arial" w:hAnsi="Montserrat" w:cs="Calibri"/>
          <w:spacing w:val="1"/>
          <w:sz w:val="22"/>
          <w:szCs w:val="22"/>
          <w:lang w:val="ro-RO"/>
        </w:rPr>
        <w:t>rt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ac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3"/>
          <w:sz w:val="22"/>
          <w:szCs w:val="22"/>
          <w:lang w:val="ro-RO"/>
        </w:rPr>
        <w:t>l</w:t>
      </w:r>
      <w:r w:rsidRPr="000D55B9">
        <w:rPr>
          <w:rFonts w:ascii="Montserrat" w:eastAsia="Arial" w:hAnsi="Montserrat" w:cs="Calibri"/>
          <w:sz w:val="22"/>
          <w:szCs w:val="22"/>
          <w:lang w:val="ro-RO"/>
        </w:rPr>
        <w:t>ui</w:t>
      </w:r>
      <w:r w:rsidRPr="000D55B9">
        <w:rPr>
          <w:rFonts w:ascii="Montserrat" w:eastAsia="Arial" w:hAnsi="Montserrat" w:cs="Calibri"/>
          <w:spacing w:val="-6"/>
          <w:sz w:val="22"/>
          <w:szCs w:val="22"/>
          <w:lang w:val="ro-RO"/>
        </w:rPr>
        <w:t xml:space="preserve"> de finanțare </w:t>
      </w:r>
      <w:r w:rsidRPr="000D55B9">
        <w:rPr>
          <w:rFonts w:ascii="Montserrat" w:eastAsia="Arial" w:hAnsi="Montserrat" w:cs="Calibri"/>
          <w:position w:val="1"/>
          <w:sz w:val="22"/>
          <w:szCs w:val="22"/>
          <w:lang w:val="ro-RO"/>
        </w:rPr>
        <w:t>și ca</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e</w:t>
      </w:r>
      <w:r w:rsidRPr="000D55B9">
        <w:rPr>
          <w:rFonts w:ascii="Montserrat" w:eastAsia="Arial" w:hAnsi="Montserrat" w:cs="Calibri"/>
          <w:spacing w:val="-2"/>
          <w:position w:val="1"/>
          <w:sz w:val="22"/>
          <w:szCs w:val="22"/>
          <w:lang w:val="ro-RO"/>
        </w:rPr>
        <w:t>x</w:t>
      </w:r>
      <w:r w:rsidRPr="000D55B9">
        <w:rPr>
          <w:rFonts w:ascii="Montserrat" w:eastAsia="Arial" w:hAnsi="Montserrat" w:cs="Calibri"/>
          <w:position w:val="1"/>
          <w:sz w:val="22"/>
          <w:szCs w:val="22"/>
          <w:lang w:val="ro-RO"/>
        </w:rPr>
        <w:t>one</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ea</w:t>
      </w:r>
      <w:r w:rsidRPr="000D55B9">
        <w:rPr>
          <w:rFonts w:ascii="Montserrat" w:eastAsia="Arial" w:hAnsi="Montserrat" w:cs="Calibri"/>
          <w:spacing w:val="-2"/>
          <w:position w:val="1"/>
          <w:sz w:val="22"/>
          <w:szCs w:val="22"/>
          <w:lang w:val="ro-RO"/>
        </w:rPr>
        <w:t>z</w:t>
      </w:r>
      <w:r w:rsidRPr="000D55B9">
        <w:rPr>
          <w:rFonts w:ascii="Montserrat" w:eastAsia="Arial" w:hAnsi="Montserrat" w:cs="Calibri"/>
          <w:position w:val="1"/>
          <w:sz w:val="22"/>
          <w:szCs w:val="22"/>
          <w:lang w:val="ro-RO"/>
        </w:rPr>
        <w:t>ă</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position w:val="1"/>
          <w:sz w:val="22"/>
          <w:szCs w:val="22"/>
          <w:lang w:val="ro-RO"/>
        </w:rPr>
        <w:t>de</w:t>
      </w:r>
      <w:r w:rsidRPr="000D55B9">
        <w:rPr>
          <w:rFonts w:ascii="Montserrat" w:eastAsia="Arial" w:hAnsi="Montserrat" w:cs="Calibri"/>
          <w:spacing w:val="1"/>
          <w:position w:val="1"/>
          <w:sz w:val="22"/>
          <w:szCs w:val="22"/>
          <w:lang w:val="ro-RO"/>
        </w:rPr>
        <w:t xml:space="preserve"> r</w:t>
      </w:r>
      <w:r w:rsidRPr="000D55B9">
        <w:rPr>
          <w:rFonts w:ascii="Montserrat" w:eastAsia="Arial" w:hAnsi="Montserrat" w:cs="Calibri"/>
          <w:position w:val="1"/>
          <w:sz w:val="22"/>
          <w:szCs w:val="22"/>
          <w:lang w:val="ro-RO"/>
        </w:rPr>
        <w:t>ăspund</w:t>
      </w:r>
      <w:r w:rsidRPr="000D55B9">
        <w:rPr>
          <w:rFonts w:ascii="Montserrat" w:eastAsia="Arial" w:hAnsi="Montserrat" w:cs="Calibri"/>
          <w:spacing w:val="-3"/>
          <w:position w:val="1"/>
          <w:sz w:val="22"/>
          <w:szCs w:val="22"/>
          <w:lang w:val="ro-RO"/>
        </w:rPr>
        <w:t>e</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position w:val="1"/>
          <w:sz w:val="22"/>
          <w:szCs w:val="22"/>
          <w:lang w:val="ro-RO"/>
        </w:rPr>
        <w:t>p</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rt</w:t>
      </w:r>
      <w:r w:rsidRPr="000D55B9">
        <w:rPr>
          <w:rFonts w:ascii="Montserrat" w:eastAsia="Arial" w:hAnsi="Montserrat" w:cs="Calibri"/>
          <w:position w:val="1"/>
          <w:sz w:val="22"/>
          <w:szCs w:val="22"/>
          <w:lang w:val="ro-RO"/>
        </w:rPr>
        <w:t>ea</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c</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n</w:t>
      </w:r>
      <w:r w:rsidRPr="000D55B9">
        <w:rPr>
          <w:rFonts w:ascii="Montserrat" w:eastAsia="Arial" w:hAnsi="Montserrat" w:cs="Calibri"/>
          <w:spacing w:val="-2"/>
          <w:position w:val="1"/>
          <w:sz w:val="22"/>
          <w:szCs w:val="22"/>
          <w:lang w:val="ro-RO"/>
        </w:rPr>
        <w:t>v</w:t>
      </w:r>
      <w:r w:rsidRPr="000D55B9">
        <w:rPr>
          <w:rFonts w:ascii="Montserrat" w:eastAsia="Arial" w:hAnsi="Montserrat" w:cs="Calibri"/>
          <w:position w:val="1"/>
          <w:sz w:val="22"/>
          <w:szCs w:val="22"/>
          <w:lang w:val="ro-RO"/>
        </w:rPr>
        <w:t>ocă. Forța majorăse constată de o autoritate competentă.</w:t>
      </w:r>
    </w:p>
    <w:p w14:paraId="459F8C6E" w14:textId="77777777" w:rsidR="000D55B9" w:rsidRPr="000D55B9" w:rsidRDefault="000D55B9" w:rsidP="00694437">
      <w:pPr>
        <w:pStyle w:val="ListParagraph"/>
        <w:numPr>
          <w:ilvl w:val="0"/>
          <w:numId w:val="23"/>
        </w:numPr>
        <w:ind w:left="426" w:right="74"/>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ot con</w:t>
      </w:r>
      <w:r w:rsidRPr="000D55B9">
        <w:rPr>
          <w:rFonts w:ascii="Montserrat" w:eastAsia="Arial" w:hAnsi="Montserrat" w:cs="Calibri"/>
          <w:spacing w:val="-2"/>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ui cau</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e de</w:t>
      </w:r>
      <w:r w:rsidRPr="000D55B9">
        <w:rPr>
          <w:rFonts w:ascii="Montserrat" w:eastAsia="Arial" w:hAnsi="Montserrat" w:cs="Calibri"/>
          <w:spacing w:val="36"/>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o</w:t>
      </w:r>
      <w:r w:rsidRPr="000D55B9">
        <w:rPr>
          <w:rFonts w:ascii="Montserrat" w:eastAsia="Arial" w:hAnsi="Montserrat" w:cs="Calibri"/>
          <w:spacing w:val="-6"/>
          <w:sz w:val="22"/>
          <w:szCs w:val="22"/>
          <w:lang w:val="ro-RO"/>
        </w:rPr>
        <w:t>r</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 xml:space="preserve">ă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j</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 e</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 c</w:t>
      </w:r>
      <w:r w:rsidRPr="000D55B9">
        <w:rPr>
          <w:rFonts w:ascii="Montserrat" w:eastAsia="Arial" w:hAnsi="Montserrat" w:cs="Calibri"/>
          <w:spacing w:val="-3"/>
          <w:sz w:val="22"/>
          <w:szCs w:val="22"/>
          <w:lang w:val="ro-RO"/>
        </w:rPr>
        <w:t>u</w:t>
      </w:r>
      <w:r w:rsidRPr="000D55B9">
        <w:rPr>
          <w:rFonts w:ascii="Montserrat" w:eastAsia="Arial" w:hAnsi="Montserrat" w:cs="Calibri"/>
          <w:sz w:val="22"/>
          <w:szCs w:val="22"/>
          <w:lang w:val="ro-RO"/>
        </w:rPr>
        <w:t xml:space="preserve">m ar </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 </w:t>
      </w:r>
      <w:r w:rsidRPr="000D55B9">
        <w:rPr>
          <w:rFonts w:ascii="Montserrat" w:eastAsia="Arial" w:hAnsi="Montserrat" w:cs="Calibri"/>
          <w:spacing w:val="-2"/>
          <w:sz w:val="22"/>
          <w:szCs w:val="22"/>
          <w:lang w:val="ro-RO"/>
        </w:rPr>
        <w:t>crize medicale pandemice</w:t>
      </w:r>
      <w:r w:rsidRPr="000D55B9">
        <w:rPr>
          <w:rFonts w:ascii="Montserrat" w:eastAsia="Arial" w:hAnsi="Montserrat" w:cs="Calibri"/>
          <w:spacing w:val="37"/>
          <w:sz w:val="22"/>
          <w:szCs w:val="22"/>
          <w:lang w:val="ro-RO"/>
        </w:rPr>
        <w:t>,</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a</w:t>
      </w:r>
      <w:r w:rsidRPr="000D55B9">
        <w:rPr>
          <w:rFonts w:ascii="Montserrat" w:eastAsia="Arial" w:hAnsi="Montserrat" w:cs="Calibri"/>
          <w:sz w:val="22"/>
          <w:szCs w:val="22"/>
          <w:lang w:val="ro-RO"/>
        </w:rPr>
        <w:t>l</w:t>
      </w:r>
      <w:r w:rsidRPr="000D55B9">
        <w:rPr>
          <w:rFonts w:ascii="Montserrat" w:eastAsia="Arial" w:hAnsi="Montserrat" w:cs="Calibri"/>
          <w:spacing w:val="1"/>
          <w:sz w:val="22"/>
          <w:szCs w:val="22"/>
          <w:lang w:val="ro-RO"/>
        </w:rPr>
        <w:t>a</w:t>
      </w:r>
      <w:r w:rsidRPr="000D55B9">
        <w:rPr>
          <w:rFonts w:ascii="Montserrat" w:eastAsia="Arial" w:hAnsi="Montserrat" w:cs="Calibri"/>
          <w:spacing w:val="-1"/>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t</w:t>
      </w:r>
      <w:r w:rsidRPr="000D55B9">
        <w:rPr>
          <w:rFonts w:ascii="Montserrat" w:eastAsia="Arial" w:hAnsi="Montserrat" w:cs="Calibri"/>
          <w:spacing w:val="1"/>
          <w:sz w:val="22"/>
          <w:szCs w:val="22"/>
          <w:lang w:val="ro-RO"/>
        </w:rPr>
        <w:t>ă</w:t>
      </w:r>
      <w:r w:rsidRPr="000D55B9">
        <w:rPr>
          <w:rFonts w:ascii="Montserrat" w:eastAsia="Arial" w:hAnsi="Montserrat" w:cs="Calibri"/>
          <w:spacing w:val="-1"/>
          <w:sz w:val="22"/>
          <w:szCs w:val="22"/>
          <w:lang w:val="ro-RO"/>
        </w:rPr>
        <w:t>ți</w:t>
      </w:r>
      <w:r w:rsidRPr="000D55B9">
        <w:rPr>
          <w:rFonts w:ascii="Montserrat" w:eastAsia="Arial" w:hAnsi="Montserrat" w:cs="Calibri"/>
          <w:sz w:val="22"/>
          <w:szCs w:val="22"/>
          <w:lang w:val="ro-RO"/>
        </w:rPr>
        <w:t>le na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 (cu</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m</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nund</w:t>
      </w:r>
      <w:r w:rsidRPr="000D55B9">
        <w:rPr>
          <w:rFonts w:ascii="Montserrat" w:eastAsia="Arial" w:hAnsi="Montserrat" w:cs="Calibri"/>
          <w:spacing w:val="-16"/>
          <w:sz w:val="22"/>
          <w:szCs w:val="22"/>
          <w:lang w:val="ro-RO"/>
        </w:rPr>
        <w:t>a</w:t>
      </w:r>
      <w:r w:rsidRPr="000D55B9">
        <w:rPr>
          <w:rFonts w:ascii="Montserrat" w:eastAsia="Arial" w:hAnsi="Montserrat" w:cs="Calibri"/>
          <w:spacing w:val="1"/>
          <w:position w:val="1"/>
          <w:sz w:val="22"/>
          <w:szCs w:val="22"/>
          <w:lang w:val="ro-RO"/>
        </w:rPr>
        <w:t>ț</w:t>
      </w:r>
      <w:r w:rsidRPr="000D55B9">
        <w:rPr>
          <w:rFonts w:ascii="Montserrat" w:eastAsia="Arial" w:hAnsi="Montserrat" w:cs="Calibri"/>
          <w:spacing w:val="-1"/>
          <w:position w:val="1"/>
          <w:sz w:val="22"/>
          <w:szCs w:val="22"/>
          <w:lang w:val="ro-RO"/>
        </w:rPr>
        <w:t>ii</w:t>
      </w:r>
      <w:r w:rsidRPr="000D55B9">
        <w:rPr>
          <w:rFonts w:ascii="Montserrat" w:eastAsia="Arial" w:hAnsi="Montserrat" w:cs="Calibri"/>
          <w:position w:val="1"/>
          <w:sz w:val="22"/>
          <w:szCs w:val="22"/>
          <w:lang w:val="ro-RO"/>
        </w:rPr>
        <w:t>,</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a</w:t>
      </w:r>
      <w:r w:rsidRPr="000D55B9">
        <w:rPr>
          <w:rFonts w:ascii="Montserrat" w:eastAsia="Arial" w:hAnsi="Montserrat" w:cs="Calibri"/>
          <w:spacing w:val="-1"/>
          <w:position w:val="1"/>
          <w:sz w:val="22"/>
          <w:szCs w:val="22"/>
          <w:lang w:val="ro-RO"/>
        </w:rPr>
        <w:t>l</w:t>
      </w:r>
      <w:r w:rsidRPr="000D55B9">
        <w:rPr>
          <w:rFonts w:ascii="Montserrat" w:eastAsia="Arial" w:hAnsi="Montserrat" w:cs="Calibri"/>
          <w:spacing w:val="-3"/>
          <w:position w:val="1"/>
          <w:sz w:val="22"/>
          <w:szCs w:val="22"/>
          <w:lang w:val="ro-RO"/>
        </w:rPr>
        <w:t>u</w:t>
      </w:r>
      <w:r w:rsidRPr="000D55B9">
        <w:rPr>
          <w:rFonts w:ascii="Montserrat" w:eastAsia="Arial" w:hAnsi="Montserrat" w:cs="Calibri"/>
          <w:position w:val="1"/>
          <w:sz w:val="22"/>
          <w:szCs w:val="22"/>
          <w:lang w:val="ro-RO"/>
        </w:rPr>
        <w:t>necă</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i de</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3"/>
          <w:position w:val="1"/>
          <w:sz w:val="22"/>
          <w:szCs w:val="22"/>
          <w:lang w:val="ro-RO"/>
        </w:rPr>
        <w:t>n</w:t>
      </w:r>
      <w:r w:rsidRPr="000D55B9">
        <w:rPr>
          <w:rFonts w:ascii="Montserrat" w:eastAsia="Arial" w:hAnsi="Montserrat" w:cs="Calibri"/>
          <w:position w:val="1"/>
          <w:sz w:val="22"/>
          <w:szCs w:val="22"/>
          <w:lang w:val="ro-RO"/>
        </w:rPr>
        <w:t xml:space="preserve">), </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r w:rsidRPr="000D55B9">
        <w:rPr>
          <w:rFonts w:ascii="Montserrat" w:eastAsia="Arial" w:hAnsi="Montserrat" w:cs="Calibri"/>
          <w:spacing w:val="-2"/>
          <w:position w:val="1"/>
          <w:sz w:val="22"/>
          <w:szCs w:val="22"/>
          <w:lang w:val="ro-RO"/>
        </w:rPr>
        <w:t>z</w:t>
      </w:r>
      <w:r w:rsidRPr="000D55B9">
        <w:rPr>
          <w:rFonts w:ascii="Montserrat" w:eastAsia="Arial" w:hAnsi="Montserrat" w:cs="Calibri"/>
          <w:position w:val="1"/>
          <w:sz w:val="22"/>
          <w:szCs w:val="22"/>
          <w:lang w:val="ro-RO"/>
        </w:rPr>
        <w:t>bo</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 xml:space="preserve">, </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2"/>
          <w:position w:val="1"/>
          <w:sz w:val="22"/>
          <w:szCs w:val="22"/>
          <w:lang w:val="ro-RO"/>
        </w:rPr>
        <w:t>v</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u</w:t>
      </w:r>
      <w:r w:rsidRPr="000D55B9">
        <w:rPr>
          <w:rFonts w:ascii="Montserrat" w:eastAsia="Arial" w:hAnsi="Montserrat" w:cs="Calibri"/>
          <w:spacing w:val="1"/>
          <w:position w:val="1"/>
          <w:sz w:val="22"/>
          <w:szCs w:val="22"/>
          <w:lang w:val="ro-RO"/>
        </w:rPr>
        <w:t>ț</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e,</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b</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r</w:t>
      </w:r>
      <w:r w:rsidRPr="000D55B9">
        <w:rPr>
          <w:rFonts w:ascii="Montserrat" w:eastAsia="Arial" w:hAnsi="Montserrat" w:cs="Calibri"/>
          <w:spacing w:val="2"/>
          <w:position w:val="1"/>
          <w:sz w:val="22"/>
          <w:szCs w:val="22"/>
          <w:lang w:val="ro-RO"/>
        </w:rPr>
        <w:t>g</w:t>
      </w:r>
      <w:r w:rsidRPr="000D55B9">
        <w:rPr>
          <w:rFonts w:ascii="Montserrat" w:eastAsia="Arial" w:hAnsi="Montserrat" w:cs="Calibri"/>
          <w:position w:val="1"/>
          <w:sz w:val="22"/>
          <w:szCs w:val="22"/>
          <w:lang w:val="ro-RO"/>
        </w:rPr>
        <w:t xml:space="preserve">o, </w:t>
      </w:r>
      <w:r w:rsidRPr="000D55B9">
        <w:rPr>
          <w:rFonts w:ascii="Montserrat" w:hAnsi="Montserrat" w:cs="Calibri"/>
          <w:sz w:val="22"/>
          <w:szCs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0D55B9">
        <w:rPr>
          <w:rFonts w:ascii="Montserrat" w:eastAsia="Arial" w:hAnsi="Montserrat" w:cs="Calibri"/>
          <w:position w:val="1"/>
          <w:sz w:val="22"/>
          <w:szCs w:val="22"/>
          <w:lang w:val="ro-RO"/>
        </w:rPr>
        <w:t xml:space="preserve">. </w:t>
      </w:r>
    </w:p>
    <w:p w14:paraId="14DB25BD" w14:textId="77777777" w:rsidR="000D55B9" w:rsidRPr="000D55B9" w:rsidRDefault="000D55B9" w:rsidP="00694437">
      <w:pPr>
        <w:pStyle w:val="ListParagraph"/>
        <w:numPr>
          <w:ilvl w:val="0"/>
          <w:numId w:val="23"/>
        </w:numPr>
        <w:ind w:left="426" w:right="76"/>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ocă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or</w:t>
      </w:r>
      <w:r w:rsidRPr="000D55B9">
        <w:rPr>
          <w:rFonts w:ascii="Montserrat" w:eastAsia="Arial" w:hAnsi="Montserrat" w:cs="Calibri"/>
          <w:spacing w:val="1"/>
          <w:position w:val="1"/>
          <w:sz w:val="22"/>
          <w:szCs w:val="22"/>
          <w:lang w:val="ro-RO"/>
        </w:rPr>
        <w:t>ț</w:t>
      </w:r>
      <w:r w:rsidRPr="000D55B9">
        <w:rPr>
          <w:rFonts w:ascii="Montserrat" w:eastAsia="Arial" w:hAnsi="Montserrat" w:cs="Calibri"/>
          <w:position w:val="1"/>
          <w:sz w:val="22"/>
          <w:szCs w:val="22"/>
          <w:lang w:val="ro-RO"/>
        </w:rPr>
        <w:t xml:space="preserve">a </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a</w:t>
      </w:r>
      <w:r w:rsidRPr="000D55B9">
        <w:rPr>
          <w:rFonts w:ascii="Montserrat" w:eastAsia="Arial" w:hAnsi="Montserrat" w:cs="Calibri"/>
          <w:spacing w:val="1"/>
          <w:position w:val="1"/>
          <w:sz w:val="22"/>
          <w:szCs w:val="22"/>
          <w:lang w:val="ro-RO"/>
        </w:rPr>
        <w:t>j</w:t>
      </w:r>
      <w:r w:rsidRPr="000D55B9">
        <w:rPr>
          <w:rFonts w:ascii="Montserrat" w:eastAsia="Arial" w:hAnsi="Montserrat" w:cs="Calibri"/>
          <w:spacing w:val="-3"/>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a</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 ob</w:t>
      </w:r>
      <w:r w:rsidRPr="000D55B9">
        <w:rPr>
          <w:rFonts w:ascii="Montserrat" w:eastAsia="Arial" w:hAnsi="Montserrat" w:cs="Calibri"/>
          <w:spacing w:val="-1"/>
          <w:position w:val="1"/>
          <w:sz w:val="22"/>
          <w:szCs w:val="22"/>
          <w:lang w:val="ro-RO"/>
        </w:rPr>
        <w:t>li</w:t>
      </w:r>
      <w:r w:rsidRPr="000D55B9">
        <w:rPr>
          <w:rFonts w:ascii="Montserrat" w:eastAsia="Arial" w:hAnsi="Montserrat" w:cs="Calibri"/>
          <w:spacing w:val="2"/>
          <w:position w:val="1"/>
          <w:sz w:val="22"/>
          <w:szCs w:val="22"/>
          <w:lang w:val="ro-RO"/>
        </w:rPr>
        <w:t>g</w:t>
      </w:r>
      <w:r w:rsidRPr="000D55B9">
        <w:rPr>
          <w:rFonts w:ascii="Montserrat" w:eastAsia="Arial" w:hAnsi="Montserrat" w:cs="Calibri"/>
          <w:position w:val="1"/>
          <w:sz w:val="22"/>
          <w:szCs w:val="22"/>
          <w:lang w:val="ro-RO"/>
        </w:rPr>
        <w:t>a</w:t>
      </w:r>
      <w:r w:rsidRPr="000D55B9">
        <w:rPr>
          <w:rFonts w:ascii="Montserrat" w:eastAsia="Arial" w:hAnsi="Montserrat" w:cs="Calibri"/>
          <w:spacing w:val="1"/>
          <w:position w:val="1"/>
          <w:sz w:val="22"/>
          <w:szCs w:val="22"/>
          <w:lang w:val="ro-RO"/>
        </w:rPr>
        <w:t>ț</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a de</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a</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no</w:t>
      </w:r>
      <w:r w:rsidRPr="000D55B9">
        <w:rPr>
          <w:rFonts w:ascii="Montserrat" w:eastAsia="Arial" w:hAnsi="Montserrat" w:cs="Calibri"/>
          <w:spacing w:val="1"/>
          <w:position w:val="1"/>
          <w:sz w:val="22"/>
          <w:szCs w:val="22"/>
          <w:lang w:val="ro-RO"/>
        </w:rPr>
        <w:t>t</w:t>
      </w:r>
      <w:r w:rsidRPr="000D55B9">
        <w:rPr>
          <w:rFonts w:ascii="Montserrat" w:eastAsia="Arial" w:hAnsi="Montserrat" w:cs="Calibri"/>
          <w:spacing w:val="-3"/>
          <w:position w:val="1"/>
          <w:sz w:val="22"/>
          <w:szCs w:val="22"/>
          <w:lang w:val="ro-RO"/>
        </w:rPr>
        <w:t>i</w:t>
      </w:r>
      <w:r w:rsidRPr="000D55B9">
        <w:rPr>
          <w:rFonts w:ascii="Montserrat" w:eastAsia="Arial" w:hAnsi="Montserrat" w:cs="Calibri"/>
          <w:spacing w:val="3"/>
          <w:position w:val="1"/>
          <w:sz w:val="22"/>
          <w:szCs w:val="22"/>
          <w:lang w:val="ro-RO"/>
        </w:rPr>
        <w:t>f</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ca</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celeilalte</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position w:val="1"/>
          <w:sz w:val="22"/>
          <w:szCs w:val="22"/>
          <w:lang w:val="ro-RO"/>
        </w:rPr>
        <w:t>părți</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position w:val="1"/>
          <w:sz w:val="22"/>
          <w:szCs w:val="22"/>
          <w:lang w:val="ro-RO"/>
        </w:rPr>
        <w:t>ca</w:t>
      </w:r>
      <w:r w:rsidRPr="000D55B9">
        <w:rPr>
          <w:rFonts w:ascii="Montserrat" w:eastAsia="Arial" w:hAnsi="Montserrat" w:cs="Calibri"/>
          <w:spacing w:val="-2"/>
          <w:position w:val="1"/>
          <w:sz w:val="22"/>
          <w:szCs w:val="22"/>
          <w:lang w:val="ro-RO"/>
        </w:rPr>
        <w:t>z</w:t>
      </w:r>
      <w:r w:rsidRPr="000D55B9">
        <w:rPr>
          <w:rFonts w:ascii="Montserrat" w:eastAsia="Arial" w:hAnsi="Montserrat" w:cs="Calibri"/>
          <w:position w:val="1"/>
          <w:sz w:val="22"/>
          <w:szCs w:val="22"/>
          <w:lang w:val="ro-RO"/>
        </w:rPr>
        <w:t>ul</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position w:val="1"/>
          <w:sz w:val="22"/>
          <w:szCs w:val="22"/>
          <w:lang w:val="ro-RO"/>
        </w:rPr>
        <w:t>de</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spacing w:val="3"/>
          <w:position w:val="1"/>
          <w:sz w:val="22"/>
          <w:szCs w:val="22"/>
          <w:lang w:val="ro-RO"/>
        </w:rPr>
        <w:t>forță</w:t>
      </w:r>
      <w:r w:rsidRPr="000D55B9">
        <w:rPr>
          <w:rFonts w:ascii="Montserrat" w:eastAsia="Arial" w:hAnsi="Montserrat" w:cs="Calibri"/>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j</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rm</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10</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3"/>
          <w:sz w:val="22"/>
          <w:szCs w:val="22"/>
          <w:lang w:val="ro-RO"/>
        </w:rPr>
        <w:t xml:space="preserve"> lucrătoare </w:t>
      </w:r>
      <w:r w:rsidRPr="000D55B9">
        <w:rPr>
          <w:rFonts w:ascii="Montserrat" w:eastAsia="Arial" w:hAnsi="Montserrat" w:cs="Calibri"/>
          <w:sz w:val="22"/>
          <w:szCs w:val="22"/>
          <w:lang w:val="ro-RO"/>
        </w:rPr>
        <w:t>de</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apariției</w:t>
      </w:r>
      <w:r w:rsidRPr="000D55B9">
        <w:rPr>
          <w:rFonts w:ascii="Montserrat" w:eastAsia="Arial" w:hAnsi="Montserrat" w:cs="Calibri"/>
          <w:spacing w:val="2"/>
          <w:position w:val="2"/>
          <w:sz w:val="22"/>
          <w:szCs w:val="22"/>
          <w:lang w:val="ro-RO"/>
        </w:rPr>
        <w:t xml:space="preserve"> </w:t>
      </w:r>
      <w:r w:rsidRPr="000D55B9">
        <w:rPr>
          <w:rFonts w:ascii="Montserrat" w:eastAsia="Arial" w:hAnsi="Montserrat" w:cs="Calibri"/>
          <w:position w:val="2"/>
          <w:sz w:val="22"/>
          <w:szCs w:val="22"/>
          <w:lang w:val="ro-RO"/>
        </w:rPr>
        <w:t>și de</w:t>
      </w:r>
      <w:r w:rsidRPr="000D55B9">
        <w:rPr>
          <w:rFonts w:ascii="Montserrat" w:eastAsia="Arial" w:hAnsi="Montserrat" w:cs="Calibri"/>
          <w:spacing w:val="3"/>
          <w:position w:val="2"/>
          <w:sz w:val="22"/>
          <w:szCs w:val="22"/>
          <w:lang w:val="ro-RO"/>
        </w:rPr>
        <w:t xml:space="preserve"> </w:t>
      </w:r>
      <w:r w:rsidRPr="000D55B9">
        <w:rPr>
          <w:rFonts w:ascii="Montserrat" w:eastAsia="Arial" w:hAnsi="Montserrat" w:cs="Calibri"/>
          <w:position w:val="2"/>
          <w:sz w:val="22"/>
          <w:szCs w:val="22"/>
          <w:lang w:val="ro-RO"/>
        </w:rPr>
        <w:t>a</w:t>
      </w:r>
      <w:r w:rsidRPr="000D55B9">
        <w:rPr>
          <w:rFonts w:ascii="Montserrat" w:eastAsia="Arial" w:hAnsi="Montserrat" w:cs="Calibri"/>
          <w:spacing w:val="3"/>
          <w:position w:val="2"/>
          <w:sz w:val="22"/>
          <w:szCs w:val="22"/>
          <w:lang w:val="ro-RO"/>
        </w:rPr>
        <w:t xml:space="preserve"> </w:t>
      </w:r>
      <w:r w:rsidRPr="000D55B9">
        <w:rPr>
          <w:rFonts w:ascii="Montserrat" w:eastAsia="Arial" w:hAnsi="Montserrat" w:cs="Calibri"/>
          <w:position w:val="2"/>
          <w:sz w:val="22"/>
          <w:szCs w:val="22"/>
          <w:lang w:val="ro-RO"/>
        </w:rPr>
        <w:t>do</w:t>
      </w:r>
      <w:r w:rsidRPr="000D55B9">
        <w:rPr>
          <w:rFonts w:ascii="Montserrat" w:eastAsia="Arial" w:hAnsi="Montserrat" w:cs="Calibri"/>
          <w:spacing w:val="-2"/>
          <w:position w:val="2"/>
          <w:sz w:val="22"/>
          <w:szCs w:val="22"/>
          <w:lang w:val="ro-RO"/>
        </w:rPr>
        <w:t>v</w:t>
      </w:r>
      <w:r w:rsidRPr="000D55B9">
        <w:rPr>
          <w:rFonts w:ascii="Montserrat" w:eastAsia="Arial" w:hAnsi="Montserrat" w:cs="Calibri"/>
          <w:position w:val="2"/>
          <w:sz w:val="22"/>
          <w:szCs w:val="22"/>
          <w:lang w:val="ro-RO"/>
        </w:rPr>
        <w:t>edi</w:t>
      </w:r>
      <w:r w:rsidRPr="000D55B9">
        <w:rPr>
          <w:rFonts w:ascii="Montserrat" w:eastAsia="Arial" w:hAnsi="Montserrat" w:cs="Calibri"/>
          <w:spacing w:val="2"/>
          <w:position w:val="2"/>
          <w:sz w:val="22"/>
          <w:szCs w:val="22"/>
          <w:lang w:val="ro-RO"/>
        </w:rPr>
        <w:t xml:space="preserve"> </w:t>
      </w:r>
      <w:r w:rsidRPr="000D55B9">
        <w:rPr>
          <w:rFonts w:ascii="Montserrat" w:eastAsia="Arial" w:hAnsi="Montserrat" w:cs="Calibri"/>
          <w:position w:val="2"/>
          <w:sz w:val="22"/>
          <w:szCs w:val="22"/>
          <w:lang w:val="ro-RO"/>
        </w:rPr>
        <w:t>e</w:t>
      </w:r>
      <w:r w:rsidRPr="000D55B9">
        <w:rPr>
          <w:rFonts w:ascii="Montserrat" w:eastAsia="Arial" w:hAnsi="Montserrat" w:cs="Calibri"/>
          <w:spacing w:val="-2"/>
          <w:position w:val="2"/>
          <w:sz w:val="22"/>
          <w:szCs w:val="22"/>
          <w:lang w:val="ro-RO"/>
        </w:rPr>
        <w:t>x</w:t>
      </w:r>
      <w:r w:rsidRPr="000D55B9">
        <w:rPr>
          <w:rFonts w:ascii="Montserrat" w:eastAsia="Arial" w:hAnsi="Montserrat" w:cs="Calibri"/>
          <w:spacing w:val="-1"/>
          <w:position w:val="2"/>
          <w:sz w:val="22"/>
          <w:szCs w:val="22"/>
          <w:lang w:val="ro-RO"/>
        </w:rPr>
        <w:t>i</w:t>
      </w:r>
      <w:r w:rsidRPr="000D55B9">
        <w:rPr>
          <w:rFonts w:ascii="Montserrat" w:eastAsia="Arial" w:hAnsi="Montserrat" w:cs="Calibri"/>
          <w:position w:val="2"/>
          <w:sz w:val="22"/>
          <w:szCs w:val="22"/>
          <w:lang w:val="ro-RO"/>
        </w:rPr>
        <w:t>s</w:t>
      </w:r>
      <w:r w:rsidRPr="000D55B9">
        <w:rPr>
          <w:rFonts w:ascii="Montserrat" w:eastAsia="Arial" w:hAnsi="Montserrat" w:cs="Calibri"/>
          <w:spacing w:val="1"/>
          <w:position w:val="2"/>
          <w:sz w:val="22"/>
          <w:szCs w:val="22"/>
          <w:lang w:val="ro-RO"/>
        </w:rPr>
        <w:t>t</w:t>
      </w:r>
      <w:r w:rsidRPr="000D55B9">
        <w:rPr>
          <w:rFonts w:ascii="Montserrat" w:eastAsia="Arial" w:hAnsi="Montserrat" w:cs="Calibri"/>
          <w:position w:val="2"/>
          <w:sz w:val="22"/>
          <w:szCs w:val="22"/>
          <w:lang w:val="ro-RO"/>
        </w:rPr>
        <w:t>en</w:t>
      </w:r>
      <w:r w:rsidRPr="000D55B9">
        <w:rPr>
          <w:rFonts w:ascii="Montserrat" w:eastAsia="Arial" w:hAnsi="Montserrat" w:cs="Calibri"/>
          <w:spacing w:val="1"/>
          <w:position w:val="2"/>
          <w:sz w:val="22"/>
          <w:szCs w:val="22"/>
          <w:lang w:val="ro-RO"/>
        </w:rPr>
        <w:t>ț</w:t>
      </w:r>
      <w:r w:rsidRPr="000D55B9">
        <w:rPr>
          <w:rFonts w:ascii="Montserrat" w:eastAsia="Arial" w:hAnsi="Montserrat" w:cs="Calibri"/>
          <w:position w:val="2"/>
          <w:sz w:val="22"/>
          <w:szCs w:val="22"/>
          <w:lang w:val="ro-RO"/>
        </w:rPr>
        <w:t>a</w:t>
      </w:r>
      <w:r w:rsidRPr="000D55B9">
        <w:rPr>
          <w:rFonts w:ascii="Montserrat" w:eastAsia="Arial" w:hAnsi="Montserrat" w:cs="Calibri"/>
          <w:spacing w:val="3"/>
          <w:position w:val="2"/>
          <w:sz w:val="22"/>
          <w:szCs w:val="22"/>
          <w:lang w:val="ro-RO"/>
        </w:rPr>
        <w:t xml:space="preserve"> </w:t>
      </w:r>
      <w:r w:rsidRPr="000D55B9">
        <w:rPr>
          <w:rFonts w:ascii="Montserrat" w:eastAsia="Arial" w:hAnsi="Montserrat" w:cs="Calibri"/>
          <w:position w:val="2"/>
          <w:sz w:val="22"/>
          <w:szCs w:val="22"/>
          <w:lang w:val="ro-RO"/>
        </w:rPr>
        <w:t>s</w:t>
      </w:r>
      <w:r w:rsidRPr="000D55B9">
        <w:rPr>
          <w:rFonts w:ascii="Montserrat" w:eastAsia="Arial" w:hAnsi="Montserrat" w:cs="Calibri"/>
          <w:spacing w:val="-1"/>
          <w:position w:val="2"/>
          <w:sz w:val="22"/>
          <w:szCs w:val="22"/>
          <w:lang w:val="ro-RO"/>
        </w:rPr>
        <w:t>it</w:t>
      </w:r>
      <w:r w:rsidRPr="000D55B9">
        <w:rPr>
          <w:rFonts w:ascii="Montserrat" w:eastAsia="Arial" w:hAnsi="Montserrat" w:cs="Calibri"/>
          <w:position w:val="2"/>
          <w:sz w:val="22"/>
          <w:szCs w:val="22"/>
          <w:lang w:val="ro-RO"/>
        </w:rPr>
        <w:t>ua</w:t>
      </w:r>
      <w:r w:rsidRPr="000D55B9">
        <w:rPr>
          <w:rFonts w:ascii="Montserrat" w:eastAsia="Arial" w:hAnsi="Montserrat" w:cs="Calibri"/>
          <w:spacing w:val="1"/>
          <w:position w:val="2"/>
          <w:sz w:val="22"/>
          <w:szCs w:val="22"/>
          <w:lang w:val="ro-RO"/>
        </w:rPr>
        <w:t>ț</w:t>
      </w:r>
      <w:r w:rsidRPr="000D55B9">
        <w:rPr>
          <w:rFonts w:ascii="Montserrat" w:eastAsia="Arial" w:hAnsi="Montserrat" w:cs="Calibri"/>
          <w:spacing w:val="-1"/>
          <w:position w:val="2"/>
          <w:sz w:val="22"/>
          <w:szCs w:val="22"/>
          <w:lang w:val="ro-RO"/>
        </w:rPr>
        <w:t>i</w:t>
      </w:r>
      <w:r w:rsidRPr="000D55B9">
        <w:rPr>
          <w:rFonts w:ascii="Montserrat" w:eastAsia="Arial" w:hAnsi="Montserrat" w:cs="Calibri"/>
          <w:position w:val="2"/>
          <w:sz w:val="22"/>
          <w:szCs w:val="22"/>
          <w:lang w:val="ro-RO"/>
        </w:rPr>
        <w:t>ei</w:t>
      </w:r>
      <w:r w:rsidRPr="000D55B9">
        <w:rPr>
          <w:rFonts w:ascii="Montserrat" w:eastAsia="Arial" w:hAnsi="Montserrat" w:cs="Calibri"/>
          <w:spacing w:val="2"/>
          <w:position w:val="2"/>
          <w:sz w:val="22"/>
          <w:szCs w:val="22"/>
          <w:lang w:val="ro-RO"/>
        </w:rPr>
        <w:t xml:space="preserve"> </w:t>
      </w:r>
      <w:r w:rsidRPr="000D55B9">
        <w:rPr>
          <w:rFonts w:ascii="Montserrat" w:eastAsia="Arial" w:hAnsi="Montserrat" w:cs="Calibri"/>
          <w:position w:val="2"/>
          <w:sz w:val="22"/>
          <w:szCs w:val="22"/>
          <w:lang w:val="ro-RO"/>
        </w:rPr>
        <w:t>de</w:t>
      </w:r>
      <w:r w:rsidRPr="000D55B9">
        <w:rPr>
          <w:rFonts w:ascii="Montserrat" w:eastAsia="Arial" w:hAnsi="Montserrat" w:cs="Calibri"/>
          <w:spacing w:val="1"/>
          <w:position w:val="2"/>
          <w:sz w:val="22"/>
          <w:szCs w:val="22"/>
          <w:lang w:val="ro-RO"/>
        </w:rPr>
        <w:t xml:space="preserve"> </w:t>
      </w:r>
      <w:r w:rsidRPr="000D55B9">
        <w:rPr>
          <w:rFonts w:ascii="Montserrat" w:eastAsia="Arial" w:hAnsi="Montserrat" w:cs="Calibri"/>
          <w:spacing w:val="3"/>
          <w:position w:val="2"/>
          <w:sz w:val="22"/>
          <w:szCs w:val="22"/>
          <w:lang w:val="ro-RO"/>
        </w:rPr>
        <w:t>f</w:t>
      </w:r>
      <w:r w:rsidRPr="000D55B9">
        <w:rPr>
          <w:rFonts w:ascii="Montserrat" w:eastAsia="Arial" w:hAnsi="Montserrat" w:cs="Calibri"/>
          <w:spacing w:val="-3"/>
          <w:position w:val="2"/>
          <w:sz w:val="22"/>
          <w:szCs w:val="22"/>
          <w:lang w:val="ro-RO"/>
        </w:rPr>
        <w:t>o</w:t>
      </w:r>
      <w:r w:rsidRPr="000D55B9">
        <w:rPr>
          <w:rFonts w:ascii="Montserrat" w:eastAsia="Arial" w:hAnsi="Montserrat" w:cs="Calibri"/>
          <w:spacing w:val="1"/>
          <w:position w:val="2"/>
          <w:sz w:val="22"/>
          <w:szCs w:val="22"/>
          <w:lang w:val="ro-RO"/>
        </w:rPr>
        <w:t>r</w:t>
      </w:r>
      <w:r w:rsidRPr="000D55B9">
        <w:rPr>
          <w:rFonts w:ascii="Montserrat" w:eastAsia="Arial" w:hAnsi="Montserrat" w:cs="Calibri"/>
          <w:spacing w:val="-1"/>
          <w:position w:val="2"/>
          <w:sz w:val="22"/>
          <w:szCs w:val="22"/>
          <w:lang w:val="ro-RO"/>
        </w:rPr>
        <w:t>ț</w:t>
      </w:r>
      <w:r w:rsidRPr="000D55B9">
        <w:rPr>
          <w:rFonts w:ascii="Montserrat" w:eastAsia="Arial" w:hAnsi="Montserrat" w:cs="Calibri"/>
          <w:position w:val="2"/>
          <w:sz w:val="22"/>
          <w:szCs w:val="22"/>
          <w:lang w:val="ro-RO"/>
        </w:rPr>
        <w:t xml:space="preserve">ă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j</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ba</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a</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unui d</w:t>
      </w:r>
      <w:r w:rsidRPr="000D55B9">
        <w:rPr>
          <w:rFonts w:ascii="Montserrat" w:eastAsia="Arial" w:hAnsi="Montserrat" w:cs="Calibri"/>
          <w:spacing w:val="2"/>
          <w:sz w:val="22"/>
          <w:szCs w:val="22"/>
          <w:lang w:val="ro-RO"/>
        </w:rPr>
        <w:t>o</w:t>
      </w:r>
      <w:r w:rsidRPr="000D55B9">
        <w:rPr>
          <w:rFonts w:ascii="Montserrat" w:eastAsia="Arial" w:hAnsi="Montserrat" w:cs="Calibri"/>
          <w:sz w:val="22"/>
          <w:szCs w:val="22"/>
          <w:lang w:val="ro-RO"/>
        </w:rPr>
        <w:t>cu</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be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a</w:t>
      </w:r>
      <w:r w:rsidRPr="000D55B9">
        <w:rPr>
          <w:rFonts w:ascii="Montserrat" w:eastAsia="Arial" w:hAnsi="Montserrat" w:cs="Calibri"/>
          <w:sz w:val="22"/>
          <w:szCs w:val="22"/>
          <w:lang w:val="ro-RO"/>
        </w:rPr>
        <w:t>t</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sau e</w:t>
      </w:r>
      <w:r w:rsidRPr="000D55B9">
        <w:rPr>
          <w:rFonts w:ascii="Montserrat" w:eastAsia="Arial" w:hAnsi="Montserrat" w:cs="Calibri"/>
          <w:spacing w:val="-1"/>
          <w:sz w:val="22"/>
          <w:szCs w:val="22"/>
          <w:lang w:val="ro-RO"/>
        </w:rPr>
        <w:t>mi</w:t>
      </w:r>
      <w:r w:rsidRPr="000D55B9">
        <w:rPr>
          <w:rFonts w:ascii="Montserrat" w:eastAsia="Arial" w:hAnsi="Montserrat" w:cs="Calibri"/>
          <w:sz w:val="22"/>
          <w:szCs w:val="22"/>
          <w:lang w:val="ro-RO"/>
        </w:rPr>
        <w:t>s de că</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e au</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ea co</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pe</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3"/>
          <w:sz w:val="22"/>
          <w:szCs w:val="22"/>
          <w:lang w:val="ro-RO"/>
        </w:rPr>
        <w:t>n</w:t>
      </w:r>
      <w:r w:rsidRPr="000D55B9">
        <w:rPr>
          <w:rFonts w:ascii="Montserrat" w:eastAsia="Arial" w:hAnsi="Montserrat" w:cs="Calibri"/>
          <w:spacing w:val="1"/>
          <w:sz w:val="22"/>
          <w:szCs w:val="22"/>
          <w:lang w:val="ro-RO"/>
        </w:rPr>
        <w:t>tă</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 xml:space="preserve">n </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w:t>
      </w:r>
      <w:r w:rsidRPr="000D55B9">
        <w:rPr>
          <w:rFonts w:ascii="Montserrat" w:eastAsia="Arial" w:hAnsi="Montserrat" w:cs="Calibri"/>
          <w:spacing w:val="13"/>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z w:val="22"/>
          <w:szCs w:val="22"/>
          <w:lang w:val="ro-RO"/>
        </w:rPr>
        <w:t>cel</w:t>
      </w:r>
      <w:r w:rsidRPr="000D55B9">
        <w:rPr>
          <w:rFonts w:ascii="Montserrat" w:eastAsia="Arial" w:hAnsi="Montserrat" w:cs="Calibri"/>
          <w:spacing w:val="10"/>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t</w:t>
      </w:r>
      <w:r w:rsidRPr="000D55B9">
        <w:rPr>
          <w:rFonts w:ascii="Montserrat" w:eastAsia="Arial" w:hAnsi="Montserrat" w:cs="Calibri"/>
          <w:spacing w:val="14"/>
          <w:sz w:val="22"/>
          <w:szCs w:val="22"/>
          <w:lang w:val="ro-RO"/>
        </w:rPr>
        <w:t xml:space="preserve"> </w:t>
      </w:r>
      <w:r w:rsidRPr="000D55B9">
        <w:rPr>
          <w:rFonts w:ascii="Montserrat" w:eastAsia="Arial" w:hAnsi="Montserrat" w:cs="Calibri"/>
          <w:sz w:val="22"/>
          <w:szCs w:val="22"/>
          <w:lang w:val="ro-RO"/>
        </w:rPr>
        <w:t>15</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 lucrătoare de</w:t>
      </w:r>
      <w:r w:rsidRPr="000D55B9">
        <w:rPr>
          <w:rFonts w:ascii="Montserrat" w:eastAsia="Arial" w:hAnsi="Montserrat" w:cs="Calibri"/>
          <w:spacing w:val="13"/>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un</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i</w:t>
      </w:r>
      <w:r w:rsidRPr="000D55B9">
        <w:rPr>
          <w:rFonts w:ascii="Montserrat" w:eastAsia="Arial" w:hAnsi="Montserrat" w:cs="Calibri"/>
          <w:spacing w:val="12"/>
          <w:sz w:val="22"/>
          <w:szCs w:val="22"/>
          <w:lang w:val="ro-RO"/>
        </w:rPr>
        <w:t xml:space="preserve"> </w:t>
      </w:r>
      <w:r w:rsidRPr="000D55B9">
        <w:rPr>
          <w:rFonts w:ascii="Montserrat" w:eastAsia="Arial" w:hAnsi="Montserrat" w:cs="Calibri"/>
          <w:sz w:val="22"/>
          <w:szCs w:val="22"/>
          <w:lang w:val="ro-RO"/>
        </w:rPr>
        <w:t>aces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w:t>
      </w:r>
      <w:r w:rsidRPr="000D55B9">
        <w:rPr>
          <w:rFonts w:ascii="Montserrat" w:eastAsia="Arial" w:hAnsi="Montserrat" w:cs="Calibri"/>
          <w:spacing w:val="14"/>
          <w:sz w:val="22"/>
          <w:szCs w:val="22"/>
          <w:lang w:val="ro-RO"/>
        </w:rPr>
        <w:t xml:space="preserve"> </w:t>
      </w:r>
      <w:r w:rsidRPr="000D55B9">
        <w:rPr>
          <w:rFonts w:ascii="Montserrat" w:eastAsia="Arial" w:hAnsi="Montserrat" w:cs="Calibri"/>
          <w:spacing w:val="-1"/>
          <w:sz w:val="22"/>
          <w:szCs w:val="22"/>
          <w:lang w:val="ro-RO"/>
        </w:rPr>
        <w:t>D</w:t>
      </w:r>
      <w:r w:rsidRPr="000D55B9">
        <w:rPr>
          <w:rFonts w:ascii="Montserrat" w:eastAsia="Arial" w:hAnsi="Montserrat" w:cs="Calibri"/>
          <w:sz w:val="22"/>
          <w:szCs w:val="22"/>
          <w:lang w:val="ro-RO"/>
        </w:rPr>
        <w:t>e</w:t>
      </w:r>
      <w:r w:rsidRPr="000D55B9">
        <w:rPr>
          <w:rFonts w:ascii="Montserrat" w:eastAsia="Arial" w:hAnsi="Montserrat" w:cs="Calibri"/>
          <w:spacing w:val="13"/>
          <w:sz w:val="22"/>
          <w:szCs w:val="22"/>
          <w:lang w:val="ro-RO"/>
        </w:rPr>
        <w:t xml:space="preserve"> </w:t>
      </w:r>
      <w:r w:rsidRPr="000D55B9">
        <w:rPr>
          <w:rFonts w:ascii="Montserrat" w:eastAsia="Arial" w:hAnsi="Montserrat" w:cs="Calibri"/>
          <w:sz w:val="22"/>
          <w:szCs w:val="22"/>
          <w:lang w:val="ro-RO"/>
        </w:rPr>
        <w:t>as</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ene</w:t>
      </w:r>
      <w:r w:rsidRPr="000D55B9">
        <w:rPr>
          <w:rFonts w:ascii="Montserrat" w:eastAsia="Arial" w:hAnsi="Montserrat" w:cs="Calibri"/>
          <w:spacing w:val="-3"/>
          <w:sz w:val="22"/>
          <w:szCs w:val="22"/>
          <w:lang w:val="ro-RO"/>
        </w:rPr>
        <w:t>a</w:t>
      </w:r>
      <w:r w:rsidRPr="000D55B9">
        <w:rPr>
          <w:rFonts w:ascii="Montserrat" w:eastAsia="Arial" w:hAnsi="Montserrat" w:cs="Calibri"/>
          <w:sz w:val="22"/>
          <w:szCs w:val="22"/>
          <w:lang w:val="ro-RO"/>
        </w:rPr>
        <w:t>,</w:t>
      </w:r>
      <w:r w:rsidRPr="000D55B9">
        <w:rPr>
          <w:rFonts w:ascii="Montserrat" w:eastAsia="Arial" w:hAnsi="Montserrat" w:cs="Calibri"/>
          <w:spacing w:val="14"/>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1"/>
          <w:sz w:val="22"/>
          <w:szCs w:val="22"/>
          <w:lang w:val="ro-RO"/>
        </w:rPr>
        <w:t xml:space="preserve"> </w:t>
      </w:r>
      <w:r w:rsidRPr="000D55B9">
        <w:rPr>
          <w:rFonts w:ascii="Montserrat" w:eastAsia="Arial" w:hAnsi="Montserrat" w:cs="Calibri"/>
          <w:sz w:val="22"/>
          <w:szCs w:val="22"/>
          <w:lang w:val="ro-RO"/>
        </w:rPr>
        <w:t>obligația</w:t>
      </w:r>
      <w:r w:rsidRPr="000D55B9">
        <w:rPr>
          <w:rFonts w:ascii="Montserrat" w:eastAsia="Arial" w:hAnsi="Montserrat" w:cs="Calibri"/>
          <w:position w:val="2"/>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un</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 xml:space="preserve"> celeilalte părți, în scris</w:t>
      </w:r>
      <w:r w:rsidRPr="000D55B9">
        <w:rPr>
          <w:rFonts w:ascii="Montserrat" w:eastAsia="Arial" w:hAnsi="Montserrat" w:cs="Calibri"/>
          <w:sz w:val="22"/>
          <w:szCs w:val="22"/>
          <w:lang w:val="ro-RO"/>
        </w:rPr>
        <w:t>,</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înc</w:t>
      </w:r>
      <w:r w:rsidRPr="000D55B9">
        <w:rPr>
          <w:rFonts w:ascii="Montserrat" w:eastAsia="Arial" w:hAnsi="Montserrat" w:cs="Calibri"/>
          <w:spacing w:val="1"/>
          <w:sz w:val="22"/>
          <w:szCs w:val="22"/>
          <w:lang w:val="ro-RO"/>
        </w:rPr>
        <w:t>e</w:t>
      </w:r>
      <w:r w:rsidRPr="000D55B9">
        <w:rPr>
          <w:rFonts w:ascii="Montserrat" w:eastAsia="Arial" w:hAnsi="Montserrat" w:cs="Calibri"/>
          <w:sz w:val="22"/>
          <w:szCs w:val="22"/>
          <w:lang w:val="ro-RO"/>
        </w:rPr>
        <w:t>tarea situației</w:t>
      </w:r>
      <w:r w:rsidRPr="000D55B9">
        <w:rPr>
          <w:rFonts w:ascii="Montserrat" w:eastAsia="Arial" w:hAnsi="Montserrat" w:cs="Calibri"/>
          <w:position w:val="1"/>
          <w:sz w:val="22"/>
          <w:szCs w:val="22"/>
          <w:lang w:val="ro-RO"/>
        </w:rPr>
        <w:t xml:space="preserve"> de</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1"/>
          <w:position w:val="1"/>
          <w:sz w:val="22"/>
          <w:szCs w:val="22"/>
          <w:lang w:val="ro-RO"/>
        </w:rPr>
        <w:t>forță</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ă,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rm</w:t>
      </w:r>
      <w:r w:rsidRPr="000D55B9">
        <w:rPr>
          <w:rFonts w:ascii="Montserrat" w:eastAsia="Arial" w:hAnsi="Montserrat" w:cs="Calibri"/>
          <w:sz w:val="22"/>
          <w:szCs w:val="22"/>
          <w:lang w:val="ro-RO"/>
        </w:rPr>
        <w:t>en</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 xml:space="preserve">10 </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 lucrătoare de la intervenirea încetării.</w:t>
      </w:r>
    </w:p>
    <w:p w14:paraId="36438BF8" w14:textId="77777777" w:rsidR="000D55B9" w:rsidRPr="000D55B9" w:rsidRDefault="000D55B9" w:rsidP="00694437">
      <w:pPr>
        <w:pStyle w:val="ListParagraph"/>
        <w:numPr>
          <w:ilvl w:val="0"/>
          <w:numId w:val="23"/>
        </w:numPr>
        <w:ind w:left="426" w:right="76"/>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ă</w:t>
      </w:r>
      <w:r w:rsidRPr="000D55B9">
        <w:rPr>
          <w:rFonts w:ascii="Montserrat" w:eastAsia="Arial" w:hAnsi="Montserrat" w:cs="Calibri"/>
          <w:spacing w:val="-7"/>
          <w:sz w:val="22"/>
          <w:szCs w:val="22"/>
          <w:lang w:val="ro-RO"/>
        </w:rPr>
        <w:t>r</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au</w:t>
      </w:r>
      <w:r w:rsidRPr="000D55B9">
        <w:rPr>
          <w:rFonts w:ascii="Montserrat" w:eastAsia="Arial" w:hAnsi="Montserrat" w:cs="Calibri"/>
          <w:spacing w:val="45"/>
          <w:sz w:val="22"/>
          <w:szCs w:val="22"/>
          <w:lang w:val="ro-RO"/>
        </w:rPr>
        <w:t xml:space="preserve"> </w:t>
      </w:r>
      <w:r w:rsidRPr="000D55B9">
        <w:rPr>
          <w:rFonts w:ascii="Montserrat" w:eastAsia="Arial" w:hAnsi="Montserrat" w:cs="Calibri"/>
          <w:sz w:val="22"/>
          <w:szCs w:val="22"/>
          <w:lang w:val="ro-RO"/>
        </w:rPr>
        <w:t>ob</w:t>
      </w:r>
      <w:r w:rsidRPr="000D55B9">
        <w:rPr>
          <w:rFonts w:ascii="Montserrat" w:eastAsia="Arial" w:hAnsi="Montserrat" w:cs="Calibri"/>
          <w:spacing w:val="-1"/>
          <w:sz w:val="22"/>
          <w:szCs w:val="22"/>
          <w:lang w:val="ro-RO"/>
        </w:rPr>
        <w:t>li</w:t>
      </w:r>
      <w:r w:rsidRPr="000D55B9">
        <w:rPr>
          <w:rFonts w:ascii="Montserrat" w:eastAsia="Arial" w:hAnsi="Montserrat" w:cs="Calibri"/>
          <w:spacing w:val="2"/>
          <w:sz w:val="22"/>
          <w:szCs w:val="22"/>
          <w:lang w:val="ro-RO"/>
        </w:rPr>
        <w:t>g</w:t>
      </w:r>
      <w:r w:rsidRPr="000D55B9">
        <w:rPr>
          <w:rFonts w:ascii="Montserrat" w:eastAsia="Arial" w:hAnsi="Montserrat" w:cs="Calibri"/>
          <w:spacing w:val="-15"/>
          <w:sz w:val="22"/>
          <w:szCs w:val="22"/>
          <w:lang w:val="ro-RO"/>
        </w:rPr>
        <w:t>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ua</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ce</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ăsu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i</w:t>
      </w:r>
      <w:r w:rsidRPr="000D55B9">
        <w:rPr>
          <w:rFonts w:ascii="Montserrat" w:eastAsia="Arial" w:hAnsi="Montserrat" w:cs="Calibri"/>
          <w:spacing w:val="34"/>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au</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sp</w:t>
      </w:r>
      <w:r w:rsidRPr="000D55B9">
        <w:rPr>
          <w:rFonts w:ascii="Montserrat" w:eastAsia="Arial" w:hAnsi="Montserrat" w:cs="Calibri"/>
          <w:spacing w:val="2"/>
          <w:sz w:val="22"/>
          <w:szCs w:val="22"/>
          <w:lang w:val="ro-RO"/>
        </w:rPr>
        <w:t>o</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w:t>
      </w:r>
      <w:r w:rsidRPr="000D55B9">
        <w:rPr>
          <w:rFonts w:ascii="Montserrat" w:eastAsia="Arial" w:hAnsi="Montserrat" w:cs="Calibri"/>
          <w:spacing w:val="39"/>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ede</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i consec</w:t>
      </w:r>
      <w:r w:rsidRPr="000D55B9">
        <w:rPr>
          <w:rFonts w:ascii="Montserrat" w:eastAsia="Arial" w:hAnsi="Montserrat" w:cs="Calibri"/>
          <w:spacing w:val="-1"/>
          <w:sz w:val="22"/>
          <w:szCs w:val="22"/>
          <w:lang w:val="ro-RO"/>
        </w:rPr>
        <w:t>i</w:t>
      </w:r>
      <w:r w:rsidRPr="000D55B9">
        <w:rPr>
          <w:rFonts w:ascii="Montserrat" w:eastAsia="Arial" w:hAnsi="Montserrat" w:cs="Calibri"/>
          <w:spacing w:val="-15"/>
          <w:sz w:val="22"/>
          <w:szCs w:val="22"/>
          <w:lang w:val="ro-RO"/>
        </w:rPr>
        <w:t>nțelor</w:t>
      </w:r>
      <w:r w:rsidRPr="000D55B9">
        <w:rPr>
          <w:rFonts w:ascii="Montserrat" w:eastAsia="Arial" w:hAnsi="Montserrat" w:cs="Calibri"/>
          <w:spacing w:val="2"/>
          <w:position w:val="1"/>
          <w:sz w:val="22"/>
          <w:szCs w:val="22"/>
          <w:lang w:val="ro-RO"/>
        </w:rPr>
        <w:t xml:space="preserve"> </w:t>
      </w:r>
      <w:r w:rsidRPr="000D55B9">
        <w:rPr>
          <w:rFonts w:ascii="Montserrat" w:eastAsia="Arial" w:hAnsi="Montserrat" w:cs="Calibri"/>
          <w:spacing w:val="-3"/>
          <w:position w:val="1"/>
          <w:sz w:val="22"/>
          <w:szCs w:val="22"/>
          <w:lang w:val="ro-RO"/>
        </w:rPr>
        <w:t>cazului</w:t>
      </w:r>
      <w:r w:rsidRPr="000D55B9">
        <w:rPr>
          <w:rFonts w:ascii="Montserrat" w:eastAsia="Arial" w:hAnsi="Montserrat" w:cs="Calibri"/>
          <w:position w:val="1"/>
          <w:sz w:val="22"/>
          <w:szCs w:val="22"/>
          <w:lang w:val="ro-RO"/>
        </w:rPr>
        <w:t xml:space="preserve"> de</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1"/>
          <w:position w:val="1"/>
          <w:sz w:val="22"/>
          <w:szCs w:val="22"/>
          <w:lang w:val="ro-RO"/>
        </w:rPr>
        <w:t>f</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spacing w:val="1"/>
          <w:position w:val="1"/>
          <w:sz w:val="22"/>
          <w:szCs w:val="22"/>
          <w:lang w:val="ro-RO"/>
        </w:rPr>
        <w:t>ț</w:t>
      </w:r>
      <w:r w:rsidRPr="000D55B9">
        <w:rPr>
          <w:rFonts w:ascii="Montserrat" w:eastAsia="Arial" w:hAnsi="Montserrat" w:cs="Calibri"/>
          <w:position w:val="1"/>
          <w:sz w:val="22"/>
          <w:szCs w:val="22"/>
          <w:lang w:val="ro-RO"/>
        </w:rPr>
        <w:t>ă</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1"/>
          <w:position w:val="1"/>
          <w:sz w:val="22"/>
          <w:szCs w:val="22"/>
          <w:lang w:val="ro-RO"/>
        </w:rPr>
        <w:t>m</w:t>
      </w:r>
      <w:r w:rsidRPr="000D55B9">
        <w:rPr>
          <w:rFonts w:ascii="Montserrat" w:eastAsia="Arial" w:hAnsi="Montserrat" w:cs="Calibri"/>
          <w:position w:val="1"/>
          <w:sz w:val="22"/>
          <w:szCs w:val="22"/>
          <w:lang w:val="ro-RO"/>
        </w:rPr>
        <w:t>a</w:t>
      </w:r>
      <w:r w:rsidRPr="000D55B9">
        <w:rPr>
          <w:rFonts w:ascii="Montserrat" w:eastAsia="Arial" w:hAnsi="Montserrat" w:cs="Calibri"/>
          <w:spacing w:val="1"/>
          <w:position w:val="1"/>
          <w:sz w:val="22"/>
          <w:szCs w:val="22"/>
          <w:lang w:val="ro-RO"/>
        </w:rPr>
        <w:t>j</w:t>
      </w:r>
      <w:r w:rsidRPr="000D55B9">
        <w:rPr>
          <w:rFonts w:ascii="Montserrat" w:eastAsia="Arial" w:hAnsi="Montserrat" w:cs="Calibri"/>
          <w:spacing w:val="-3"/>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p>
    <w:p w14:paraId="585D676F" w14:textId="77777777" w:rsidR="000D55B9" w:rsidRPr="000D55B9" w:rsidRDefault="000D55B9" w:rsidP="00694437">
      <w:pPr>
        <w:pStyle w:val="ListParagraph"/>
        <w:numPr>
          <w:ilvl w:val="0"/>
          <w:numId w:val="23"/>
        </w:numPr>
        <w:ind w:left="426" w:right="76"/>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t>D</w:t>
      </w:r>
      <w:r w:rsidRPr="000D55B9">
        <w:rPr>
          <w:rFonts w:ascii="Montserrat" w:eastAsia="Arial" w:hAnsi="Montserrat" w:cs="Calibri"/>
          <w:sz w:val="22"/>
          <w:szCs w:val="22"/>
          <w:lang w:val="ro-RO"/>
        </w:rPr>
        <w:t>acă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rt</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e </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ocă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o</w:t>
      </w:r>
      <w:r w:rsidRPr="000D55B9">
        <w:rPr>
          <w:rFonts w:ascii="Montserrat" w:eastAsia="Arial" w:hAnsi="Montserrat" w:cs="Calibri"/>
          <w:spacing w:val="-7"/>
          <w:sz w:val="22"/>
          <w:szCs w:val="22"/>
          <w:lang w:val="ro-RO"/>
        </w:rPr>
        <w:t>r</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 xml:space="preserve">a </w:t>
      </w:r>
      <w:r w:rsidRPr="000D55B9">
        <w:rPr>
          <w:rFonts w:ascii="Montserrat" w:eastAsia="Arial" w:hAnsi="Montserrat" w:cs="Calibri"/>
          <w:spacing w:val="1"/>
          <w:sz w:val="22"/>
          <w:szCs w:val="22"/>
          <w:lang w:val="ro-RO"/>
        </w:rPr>
        <w:t>m</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nu 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ocedea</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no</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ea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ncepe</w:t>
      </w:r>
      <w:r w:rsidRPr="000D55B9">
        <w:rPr>
          <w:rFonts w:ascii="Montserrat" w:eastAsia="Arial" w:hAnsi="Montserrat" w:cs="Calibri"/>
          <w:spacing w:val="1"/>
          <w:sz w:val="22"/>
          <w:szCs w:val="22"/>
          <w:lang w:val="ro-RO"/>
        </w:rPr>
        <w:t>ri</w:t>
      </w:r>
      <w:r w:rsidRPr="000D55B9">
        <w:rPr>
          <w:rFonts w:ascii="Montserrat" w:eastAsia="Arial" w:hAnsi="Montserrat" w:cs="Calibri"/>
          <w:sz w:val="22"/>
          <w:szCs w:val="22"/>
          <w:lang w:val="ro-RO"/>
        </w:rPr>
        <w:t>i</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și</w:t>
      </w:r>
      <w:r w:rsidRPr="000D55B9">
        <w:rPr>
          <w:rFonts w:ascii="Montserrat" w:eastAsia="Arial" w:hAnsi="Montserrat" w:cs="Calibri"/>
          <w:spacing w:val="4"/>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nce</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i ca</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 xml:space="preserve">de </w:t>
      </w:r>
      <w:r w:rsidRPr="000D55B9">
        <w:rPr>
          <w:rFonts w:ascii="Montserrat" w:eastAsia="Arial" w:hAnsi="Montserrat" w:cs="Calibri"/>
          <w:spacing w:val="3"/>
          <w:sz w:val="22"/>
          <w:szCs w:val="22"/>
          <w:lang w:val="ro-RO"/>
        </w:rPr>
        <w:t>forță</w:t>
      </w:r>
      <w:r w:rsidRPr="000D55B9">
        <w:rPr>
          <w:rFonts w:ascii="Montserrat" w:eastAsia="Arial" w:hAnsi="Montserrat" w:cs="Calibri"/>
          <w:position w:val="1"/>
          <w:sz w:val="22"/>
          <w:szCs w:val="22"/>
          <w:lang w:val="ro-RO"/>
        </w:rPr>
        <w:t xml:space="preserve"> </w:t>
      </w:r>
      <w:r w:rsidRPr="000D55B9">
        <w:rPr>
          <w:rFonts w:ascii="Montserrat" w:eastAsia="Arial" w:hAnsi="Montserrat" w:cs="Calibri"/>
          <w:spacing w:val="1"/>
          <w:position w:val="1"/>
          <w:sz w:val="22"/>
          <w:szCs w:val="22"/>
          <w:lang w:val="ro-RO"/>
        </w:rPr>
        <w:t>m</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j</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r w:rsidRPr="000D55B9">
        <w:rPr>
          <w:rFonts w:ascii="Montserrat" w:eastAsia="Arial" w:hAnsi="Montserrat" w:cs="Calibri"/>
          <w:spacing w:val="1"/>
          <w:position w:val="1"/>
          <w:sz w:val="22"/>
          <w:szCs w:val="22"/>
          <w:lang w:val="ro-RO"/>
        </w:rPr>
        <w:t xml:space="preserve"> </w:t>
      </w:r>
      <w:r w:rsidRPr="000D55B9">
        <w:rPr>
          <w:rFonts w:ascii="Montserrat" w:eastAsia="Arial" w:hAnsi="Montserrat" w:cs="Calibri"/>
          <w:spacing w:val="-4"/>
          <w:position w:val="1"/>
          <w:sz w:val="22"/>
          <w:szCs w:val="22"/>
          <w:lang w:val="ro-RO"/>
        </w:rPr>
        <w:t>î</w:t>
      </w:r>
      <w:r w:rsidRPr="000D55B9">
        <w:rPr>
          <w:rFonts w:ascii="Montserrat" w:eastAsia="Arial" w:hAnsi="Montserrat" w:cs="Calibri"/>
          <w:position w:val="1"/>
          <w:sz w:val="22"/>
          <w:szCs w:val="22"/>
          <w:lang w:val="ro-RO"/>
        </w:rPr>
        <w:t>n cond</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ț</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i</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e și</w:t>
      </w:r>
      <w:r w:rsidRPr="000D55B9">
        <w:rPr>
          <w:rFonts w:ascii="Montserrat" w:eastAsia="Arial" w:hAnsi="Montserrat" w:cs="Calibri"/>
          <w:spacing w:val="16"/>
          <w:position w:val="1"/>
          <w:sz w:val="22"/>
          <w:szCs w:val="22"/>
          <w:lang w:val="ro-RO"/>
        </w:rPr>
        <w:t xml:space="preserve"> </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rm</w:t>
      </w:r>
      <w:r w:rsidRPr="000D55B9">
        <w:rPr>
          <w:rFonts w:ascii="Montserrat" w:eastAsia="Arial" w:hAnsi="Montserrat" w:cs="Calibri"/>
          <w:sz w:val="22"/>
          <w:szCs w:val="22"/>
          <w:lang w:val="ro-RO"/>
        </w:rPr>
        <w:t>ene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 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ă</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a supo</w:t>
      </w:r>
      <w:r w:rsidRPr="000D55B9">
        <w:rPr>
          <w:rFonts w:ascii="Montserrat" w:eastAsia="Arial" w:hAnsi="Montserrat" w:cs="Calibri"/>
          <w:spacing w:val="1"/>
          <w:sz w:val="22"/>
          <w:szCs w:val="22"/>
          <w:lang w:val="ro-RO"/>
        </w:rPr>
        <w:t>rt</w:t>
      </w:r>
      <w:r w:rsidRPr="000D55B9">
        <w:rPr>
          <w:rFonts w:ascii="Montserrat" w:eastAsia="Arial" w:hAnsi="Montserrat" w:cs="Calibri"/>
          <w:sz w:val="22"/>
          <w:szCs w:val="22"/>
          <w:lang w:val="ro-RO"/>
        </w:rPr>
        <w:t xml:space="preserve">a </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oa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 daune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 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o</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oca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pă</w:t>
      </w:r>
      <w:r w:rsidRPr="000D55B9">
        <w:rPr>
          <w:rFonts w:ascii="Montserrat" w:eastAsia="Arial" w:hAnsi="Montserrat" w:cs="Calibri"/>
          <w:spacing w:val="-12"/>
          <w:sz w:val="22"/>
          <w:szCs w:val="22"/>
          <w:lang w:val="ro-RO"/>
        </w:rPr>
        <w:t>r</w:t>
      </w:r>
      <w:r w:rsidRPr="000D55B9">
        <w:rPr>
          <w:rFonts w:ascii="Montserrat" w:eastAsia="Arial" w:hAnsi="Montserrat" w:cs="Calibri"/>
          <w:spacing w:val="1"/>
          <w:sz w:val="22"/>
          <w:szCs w:val="22"/>
          <w:lang w:val="ro-RO"/>
        </w:rPr>
        <w:t>ț</w:t>
      </w:r>
      <w:r w:rsidRPr="000D55B9">
        <w:rPr>
          <w:rFonts w:ascii="Montserrat" w:eastAsia="Arial" w:hAnsi="Montserrat" w:cs="Calibri"/>
          <w:sz w:val="22"/>
          <w:szCs w:val="22"/>
          <w:lang w:val="ro-RO"/>
        </w:rPr>
        <w:t>i</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psa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n</w:t>
      </w:r>
      <w:r w:rsidRPr="000D55B9">
        <w:rPr>
          <w:rFonts w:ascii="Montserrat" w:eastAsia="Arial" w:hAnsi="Montserrat" w:cs="Calibri"/>
          <w:spacing w:val="-3"/>
          <w:sz w:val="22"/>
          <w:szCs w:val="22"/>
          <w:lang w:val="ro-RO"/>
        </w:rPr>
        <w:t>o</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i</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3"/>
          <w:sz w:val="22"/>
          <w:szCs w:val="22"/>
          <w:lang w:val="ro-RO"/>
        </w:rPr>
        <w:t>ării</w:t>
      </w:r>
      <w:r w:rsidRPr="000D55B9">
        <w:rPr>
          <w:rFonts w:ascii="Montserrat" w:eastAsia="Arial" w:hAnsi="Montserrat" w:cs="Calibri"/>
          <w:sz w:val="22"/>
          <w:szCs w:val="22"/>
          <w:lang w:val="ro-RO"/>
        </w:rPr>
        <w:t>.</w:t>
      </w:r>
    </w:p>
    <w:p w14:paraId="1255EBF6" w14:textId="77777777" w:rsidR="000D55B9" w:rsidRPr="000D55B9" w:rsidRDefault="000D55B9" w:rsidP="00694437">
      <w:pPr>
        <w:pStyle w:val="ListParagraph"/>
        <w:numPr>
          <w:ilvl w:val="0"/>
          <w:numId w:val="23"/>
        </w:numPr>
        <w:ind w:left="426" w:right="76"/>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t>E</w:t>
      </w:r>
      <w:r w:rsidRPr="000D55B9">
        <w:rPr>
          <w:rFonts w:ascii="Montserrat" w:eastAsia="Arial" w:hAnsi="Montserrat" w:cs="Calibri"/>
          <w:spacing w:val="-2"/>
          <w:sz w:val="22"/>
          <w:szCs w:val="22"/>
          <w:lang w:val="ro-RO"/>
        </w:rPr>
        <w:t>x</w:t>
      </w:r>
      <w:r w:rsidRPr="000D55B9">
        <w:rPr>
          <w:rFonts w:ascii="Montserrat" w:eastAsia="Arial" w:hAnsi="Montserrat" w:cs="Calibri"/>
          <w:sz w:val="22"/>
          <w:szCs w:val="22"/>
          <w:lang w:val="ro-RO"/>
        </w:rPr>
        <w:t>ecu</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18"/>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ac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w:t>
      </w:r>
      <w:r w:rsidRPr="000D55B9">
        <w:rPr>
          <w:rFonts w:ascii="Montserrat" w:eastAsia="Arial" w:hAnsi="Montserrat" w:cs="Calibri"/>
          <w:spacing w:val="19"/>
          <w:sz w:val="22"/>
          <w:szCs w:val="22"/>
          <w:lang w:val="ro-RO"/>
        </w:rPr>
        <w:t xml:space="preserve"> de finanțare </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a</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i</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suspenda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8"/>
          <w:sz w:val="22"/>
          <w:szCs w:val="22"/>
          <w:lang w:val="ro-RO"/>
        </w:rPr>
        <w:t xml:space="preserve"> prin Decizia AM/OI </w:t>
      </w:r>
      <w:r w:rsidRPr="000D55B9">
        <w:rPr>
          <w:rFonts w:ascii="Montserrat" w:eastAsia="Arial" w:hAnsi="Montserrat" w:cs="Calibri"/>
          <w:sz w:val="22"/>
          <w:szCs w:val="22"/>
          <w:lang w:val="ro-RO"/>
        </w:rPr>
        <w:t>de</w:t>
      </w:r>
      <w:r w:rsidRPr="000D55B9">
        <w:rPr>
          <w:rFonts w:ascii="Montserrat" w:eastAsia="Arial" w:hAnsi="Montserrat" w:cs="Calibri"/>
          <w:spacing w:val="18"/>
          <w:sz w:val="22"/>
          <w:szCs w:val="22"/>
          <w:lang w:val="ro-RO"/>
        </w:rPr>
        <w:t xml:space="preserve"> </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a</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apariției</w:t>
      </w:r>
      <w:r w:rsidRPr="000D55B9">
        <w:rPr>
          <w:rFonts w:ascii="Montserrat" w:eastAsia="Arial" w:hAnsi="Montserrat" w:cs="Calibri"/>
          <w:spacing w:val="19"/>
          <w:position w:val="1"/>
          <w:sz w:val="22"/>
          <w:szCs w:val="22"/>
          <w:lang w:val="ro-RO"/>
        </w:rPr>
        <w:t xml:space="preserve"> </w:t>
      </w:r>
      <w:r w:rsidRPr="000D55B9">
        <w:rPr>
          <w:rFonts w:ascii="Montserrat" w:eastAsia="Arial" w:hAnsi="Montserrat" w:cs="Calibri"/>
          <w:position w:val="1"/>
          <w:sz w:val="22"/>
          <w:szCs w:val="22"/>
          <w:lang w:val="ro-RO"/>
        </w:rPr>
        <w:t>ca</w:t>
      </w:r>
      <w:r w:rsidRPr="000D55B9">
        <w:rPr>
          <w:rFonts w:ascii="Montserrat" w:eastAsia="Arial" w:hAnsi="Montserrat" w:cs="Calibri"/>
          <w:spacing w:val="-2"/>
          <w:position w:val="1"/>
          <w:sz w:val="22"/>
          <w:szCs w:val="22"/>
          <w:lang w:val="ro-RO"/>
        </w:rPr>
        <w:t>z</w:t>
      </w:r>
      <w:r w:rsidRPr="000D55B9">
        <w:rPr>
          <w:rFonts w:ascii="Montserrat" w:eastAsia="Arial" w:hAnsi="Montserrat" w:cs="Calibri"/>
          <w:position w:val="1"/>
          <w:sz w:val="22"/>
          <w:szCs w:val="22"/>
          <w:lang w:val="ro-RO"/>
        </w:rPr>
        <w:t>u</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ui</w:t>
      </w:r>
      <w:r w:rsidRPr="000D55B9">
        <w:rPr>
          <w:rFonts w:ascii="Montserrat" w:eastAsia="Arial" w:hAnsi="Montserrat" w:cs="Calibri"/>
          <w:spacing w:val="22"/>
          <w:position w:val="1"/>
          <w:sz w:val="22"/>
          <w:szCs w:val="22"/>
          <w:lang w:val="ro-RO"/>
        </w:rPr>
        <w:t xml:space="preserve"> </w:t>
      </w:r>
      <w:r w:rsidRPr="000D55B9">
        <w:rPr>
          <w:rFonts w:ascii="Montserrat" w:eastAsia="Arial" w:hAnsi="Montserrat" w:cs="Calibri"/>
          <w:position w:val="1"/>
          <w:sz w:val="22"/>
          <w:szCs w:val="22"/>
          <w:lang w:val="ro-RO"/>
        </w:rPr>
        <w:t>de</w:t>
      </w:r>
      <w:r w:rsidRPr="000D55B9">
        <w:rPr>
          <w:rFonts w:ascii="Montserrat" w:eastAsia="Arial" w:hAnsi="Montserrat" w:cs="Calibri"/>
          <w:spacing w:val="18"/>
          <w:position w:val="1"/>
          <w:sz w:val="22"/>
          <w:szCs w:val="22"/>
          <w:lang w:val="ro-RO"/>
        </w:rPr>
        <w:t xml:space="preserve"> </w:t>
      </w:r>
      <w:r w:rsidRPr="000D55B9">
        <w:rPr>
          <w:rFonts w:ascii="Montserrat" w:eastAsia="Arial" w:hAnsi="Montserrat" w:cs="Calibri"/>
          <w:spacing w:val="3"/>
          <w:position w:val="1"/>
          <w:sz w:val="22"/>
          <w:szCs w:val="22"/>
          <w:lang w:val="ro-RO"/>
        </w:rPr>
        <w:t>f</w:t>
      </w:r>
      <w:r w:rsidRPr="000D55B9">
        <w:rPr>
          <w:rFonts w:ascii="Montserrat" w:eastAsia="Arial" w:hAnsi="Montserrat" w:cs="Calibri"/>
          <w:spacing w:val="-3"/>
          <w:position w:val="1"/>
          <w:sz w:val="22"/>
          <w:szCs w:val="22"/>
          <w:lang w:val="ro-RO"/>
        </w:rPr>
        <w:t>o</w:t>
      </w:r>
      <w:r w:rsidRPr="000D55B9">
        <w:rPr>
          <w:rFonts w:ascii="Montserrat" w:eastAsia="Arial" w:hAnsi="Montserrat" w:cs="Calibri"/>
          <w:spacing w:val="1"/>
          <w:position w:val="1"/>
          <w:sz w:val="22"/>
          <w:szCs w:val="22"/>
          <w:lang w:val="ro-RO"/>
        </w:rPr>
        <w:t>rț</w:t>
      </w:r>
      <w:r w:rsidRPr="000D55B9">
        <w:rPr>
          <w:rFonts w:ascii="Montserrat" w:eastAsia="Arial" w:hAnsi="Montserrat" w:cs="Calibri"/>
          <w:position w:val="1"/>
          <w:sz w:val="22"/>
          <w:szCs w:val="22"/>
          <w:lang w:val="ro-RO"/>
        </w:rPr>
        <w:t>ă</w:t>
      </w:r>
      <w:r w:rsidRPr="000D55B9">
        <w:rPr>
          <w:rFonts w:ascii="Montserrat" w:eastAsia="Arial" w:hAnsi="Montserrat" w:cs="Calibri"/>
          <w:spacing w:val="18"/>
          <w:position w:val="1"/>
          <w:sz w:val="22"/>
          <w:szCs w:val="22"/>
          <w:lang w:val="ro-RO"/>
        </w:rPr>
        <w:t xml:space="preserve"> </w:t>
      </w:r>
      <w:r w:rsidRPr="000D55B9">
        <w:rPr>
          <w:rFonts w:ascii="Montserrat" w:eastAsia="Arial" w:hAnsi="Montserrat" w:cs="Calibri"/>
          <w:spacing w:val="1"/>
          <w:position w:val="1"/>
          <w:sz w:val="22"/>
          <w:szCs w:val="22"/>
          <w:lang w:val="ro-RO"/>
        </w:rPr>
        <w:t>m</w:t>
      </w:r>
      <w:r w:rsidRPr="000D55B9">
        <w:rPr>
          <w:rFonts w:ascii="Montserrat" w:eastAsia="Arial" w:hAnsi="Montserrat" w:cs="Calibri"/>
          <w:spacing w:val="-3"/>
          <w:position w:val="1"/>
          <w:sz w:val="22"/>
          <w:szCs w:val="22"/>
          <w:lang w:val="ro-RO"/>
        </w:rPr>
        <w:t>a</w:t>
      </w:r>
      <w:r w:rsidRPr="000D55B9">
        <w:rPr>
          <w:rFonts w:ascii="Montserrat" w:eastAsia="Arial" w:hAnsi="Montserrat" w:cs="Calibri"/>
          <w:spacing w:val="1"/>
          <w:position w:val="1"/>
          <w:sz w:val="22"/>
          <w:szCs w:val="22"/>
          <w:lang w:val="ro-RO"/>
        </w:rPr>
        <w:t>j</w:t>
      </w:r>
      <w:r w:rsidRPr="000D55B9">
        <w:rPr>
          <w:rFonts w:ascii="Montserrat" w:eastAsia="Arial" w:hAnsi="Montserrat" w:cs="Calibri"/>
          <w:position w:val="1"/>
          <w:sz w:val="22"/>
          <w:szCs w:val="22"/>
          <w:lang w:val="ro-RO"/>
        </w:rPr>
        <w:t>o</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r w:rsidRPr="000D55B9">
        <w:rPr>
          <w:rFonts w:ascii="Montserrat" w:eastAsia="Arial" w:hAnsi="Montserrat" w:cs="Calibri"/>
          <w:spacing w:val="20"/>
          <w:position w:val="1"/>
          <w:sz w:val="22"/>
          <w:szCs w:val="22"/>
          <w:lang w:val="ro-RO"/>
        </w:rPr>
        <w:t xml:space="preserve"> </w:t>
      </w:r>
      <w:r w:rsidRPr="000D55B9">
        <w:rPr>
          <w:rFonts w:ascii="Montserrat" w:eastAsia="Arial" w:hAnsi="Montserrat" w:cs="Calibri"/>
          <w:position w:val="1"/>
          <w:sz w:val="22"/>
          <w:szCs w:val="22"/>
          <w:lang w:val="ro-RO"/>
        </w:rPr>
        <w:t xml:space="preserve">pe </w:t>
      </w:r>
      <w:r w:rsidRPr="000D55B9">
        <w:rPr>
          <w:rFonts w:ascii="Montserrat" w:eastAsia="Arial" w:hAnsi="Montserrat" w:cs="Calibri"/>
          <w:sz w:val="22"/>
          <w:szCs w:val="22"/>
          <w:lang w:val="ro-RO"/>
        </w:rPr>
        <w:t>pe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oada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5"/>
          <w:sz w:val="22"/>
          <w:szCs w:val="22"/>
          <w:lang w:val="ro-RO"/>
        </w:rPr>
        <w:t>c</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une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c</w:t>
      </w:r>
      <w:r w:rsidRPr="000D55B9">
        <w:rPr>
          <w:rFonts w:ascii="Montserrat" w:eastAsia="Arial" w:hAnsi="Montserrat" w:cs="Calibri"/>
          <w:sz w:val="22"/>
          <w:szCs w:val="22"/>
          <w:lang w:val="ro-RO"/>
        </w:rPr>
        <w:t>es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a, </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ă</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j</w:t>
      </w:r>
      <w:r w:rsidRPr="000D55B9">
        <w:rPr>
          <w:rFonts w:ascii="Montserrat" w:eastAsia="Arial" w:hAnsi="Montserrat" w:cs="Calibri"/>
          <w:sz w:val="22"/>
          <w:szCs w:val="22"/>
          <w:lang w:val="ro-RO"/>
        </w:rPr>
        <w:t>ud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ep</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ce</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se</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cu</w:t>
      </w:r>
      <w:r w:rsidRPr="000D55B9">
        <w:rPr>
          <w:rFonts w:ascii="Montserrat" w:eastAsia="Arial" w:hAnsi="Montserrat" w:cs="Calibri"/>
          <w:spacing w:val="-2"/>
          <w:sz w:val="22"/>
          <w:szCs w:val="22"/>
          <w:lang w:val="ro-RO"/>
        </w:rPr>
        <w:t>v</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pă</w:t>
      </w:r>
      <w:r w:rsidRPr="000D55B9">
        <w:rPr>
          <w:rFonts w:ascii="Montserrat" w:eastAsia="Arial" w:hAnsi="Montserrat" w:cs="Calibri"/>
          <w:spacing w:val="-9"/>
          <w:sz w:val="22"/>
          <w:szCs w:val="22"/>
          <w:lang w:val="ro-RO"/>
        </w:rPr>
        <w:t>r</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r anterior apariției cazului de forță majoră</w:t>
      </w:r>
      <w:r w:rsidRPr="000D55B9">
        <w:rPr>
          <w:rFonts w:ascii="Montserrat" w:eastAsia="Arial" w:hAnsi="Montserrat" w:cs="Calibri"/>
          <w:sz w:val="22"/>
          <w:szCs w:val="22"/>
          <w:lang w:val="ro-RO"/>
        </w:rPr>
        <w:t>.</w:t>
      </w:r>
    </w:p>
    <w:p w14:paraId="0549FFA8" w14:textId="77777777" w:rsidR="000D55B9" w:rsidRPr="000D55B9" w:rsidRDefault="000D55B9" w:rsidP="00694437">
      <w:pPr>
        <w:pStyle w:val="ListParagraph"/>
        <w:numPr>
          <w:ilvl w:val="0"/>
          <w:numId w:val="23"/>
        </w:numPr>
        <w:tabs>
          <w:tab w:val="left" w:pos="567"/>
        </w:tabs>
        <w:ind w:left="426" w:right="76"/>
        <w:jc w:val="both"/>
        <w:rPr>
          <w:rFonts w:ascii="Montserrat" w:eastAsia="Arial" w:hAnsi="Montserrat" w:cs="Calibri"/>
          <w:position w:val="1"/>
          <w:sz w:val="22"/>
          <w:szCs w:val="22"/>
          <w:lang w:val="ro-RO"/>
        </w:rPr>
      </w:pPr>
      <w:r w:rsidRPr="000D55B9">
        <w:rPr>
          <w:rFonts w:ascii="Montserrat" w:hAnsi="Montserrat" w:cs="Calibri"/>
          <w:sz w:val="22"/>
          <w:szCs w:val="22"/>
          <w:lang w:val="ro-RO"/>
        </w:rPr>
        <w:lastRenderedPageBreak/>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0D55B9">
        <w:rPr>
          <w:rFonts w:ascii="Montserrat" w:eastAsia="Arial" w:hAnsi="Montserrat" w:cs="Calibri"/>
          <w:sz w:val="22"/>
          <w:szCs w:val="22"/>
          <w:lang w:val="ro-RO"/>
        </w:rPr>
        <w:t>.</w:t>
      </w:r>
    </w:p>
    <w:p w14:paraId="02E187DB" w14:textId="77777777" w:rsidR="000D55B9" w:rsidRPr="000D55B9" w:rsidRDefault="000D55B9" w:rsidP="000D55B9">
      <w:pPr>
        <w:rPr>
          <w:rFonts w:ascii="Montserrat" w:hAnsi="Montserrat" w:cs="Calibri"/>
          <w:sz w:val="22"/>
          <w:szCs w:val="22"/>
          <w:lang w:val="ro-RO"/>
        </w:rPr>
      </w:pPr>
    </w:p>
    <w:p w14:paraId="21259C66" w14:textId="77777777" w:rsidR="000D55B9" w:rsidRPr="000D55B9" w:rsidRDefault="000D55B9" w:rsidP="00694437">
      <w:pPr>
        <w:jc w:val="both"/>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1</w:t>
      </w:r>
      <w:r w:rsidRPr="000D55B9">
        <w:rPr>
          <w:rFonts w:ascii="Montserrat" w:eastAsia="Arial" w:hAnsi="Montserrat" w:cs="Calibri"/>
          <w:sz w:val="22"/>
          <w:szCs w:val="22"/>
          <w:lang w:val="ro-RO"/>
        </w:rPr>
        <w:t>5</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nc</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area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ra</w:t>
      </w:r>
      <w:r w:rsidRPr="000D55B9">
        <w:rPr>
          <w:rFonts w:ascii="Montserrat" w:eastAsia="Arial" w:hAnsi="Montserrat" w:cs="Calibri"/>
          <w:spacing w:val="-3"/>
          <w:sz w:val="22"/>
          <w:szCs w:val="22"/>
          <w:lang w:val="ro-RO"/>
        </w:rPr>
        <w:t>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pacing w:val="-3"/>
          <w:sz w:val="22"/>
          <w:szCs w:val="22"/>
          <w:lang w:val="ro-RO"/>
        </w:rPr>
        <w:t>u</w:t>
      </w:r>
      <w:r w:rsidRPr="000D55B9">
        <w:rPr>
          <w:rFonts w:ascii="Montserrat" w:eastAsia="Arial" w:hAnsi="Montserrat" w:cs="Calibri"/>
          <w:sz w:val="22"/>
          <w:szCs w:val="22"/>
          <w:lang w:val="ro-RO"/>
        </w:rPr>
        <w:t>i</w:t>
      </w:r>
      <w:r w:rsidRPr="000D55B9">
        <w:rPr>
          <w:rFonts w:ascii="Montserrat" w:eastAsia="Arial" w:hAnsi="Montserrat" w:cs="Calibri"/>
          <w:spacing w:val="2"/>
          <w:sz w:val="22"/>
          <w:szCs w:val="22"/>
          <w:lang w:val="ro-RO"/>
        </w:rPr>
        <w:t xml:space="preserve"> de finanțare</w:t>
      </w:r>
      <w:r w:rsidRPr="000D55B9">
        <w:rPr>
          <w:rFonts w:ascii="Montserrat" w:eastAsia="Arial" w:hAnsi="Montserrat" w:cs="Calibri"/>
          <w:spacing w:val="13"/>
          <w:position w:val="1"/>
          <w:sz w:val="22"/>
          <w:szCs w:val="22"/>
          <w:lang w:val="ro-RO"/>
        </w:rPr>
        <w:t xml:space="preserve"> </w:t>
      </w:r>
      <w:r w:rsidRPr="000D55B9">
        <w:rPr>
          <w:rFonts w:ascii="Montserrat" w:eastAsia="Arial" w:hAnsi="Montserrat" w:cs="Calibri"/>
          <w:sz w:val="22"/>
          <w:szCs w:val="22"/>
          <w:lang w:val="ro-RO"/>
        </w:rPr>
        <w:t>și recup</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rarea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su</w:t>
      </w:r>
      <w:r w:rsidRPr="000D55B9">
        <w:rPr>
          <w:rFonts w:ascii="Montserrat" w:eastAsia="Arial" w:hAnsi="Montserrat" w:cs="Calibri"/>
          <w:spacing w:val="-2"/>
          <w:sz w:val="22"/>
          <w:szCs w:val="22"/>
          <w:lang w:val="ro-RO"/>
        </w:rPr>
        <w:t>m</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or</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3"/>
          <w:sz w:val="22"/>
          <w:szCs w:val="22"/>
          <w:lang w:val="ro-RO"/>
        </w:rPr>
        <w:t>p</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it</w:t>
      </w:r>
      <w:r w:rsidRPr="000D55B9">
        <w:rPr>
          <w:rFonts w:ascii="Montserrat" w:eastAsia="Arial" w:hAnsi="Montserrat" w:cs="Calibri"/>
          <w:sz w:val="22"/>
          <w:szCs w:val="22"/>
          <w:lang w:val="ro-RO"/>
        </w:rPr>
        <w:t>e necuvenit ca urmare a unor nereguli</w:t>
      </w:r>
    </w:p>
    <w:p w14:paraId="3AEDC59B" w14:textId="77777777" w:rsidR="000D55B9" w:rsidRPr="000D55B9" w:rsidRDefault="000D55B9" w:rsidP="000D55B9">
      <w:pPr>
        <w:ind w:left="118" w:firstLine="602"/>
        <w:jc w:val="both"/>
        <w:rPr>
          <w:rFonts w:ascii="Montserrat" w:eastAsia="Arial" w:hAnsi="Montserrat" w:cs="Calibri"/>
          <w:sz w:val="22"/>
          <w:szCs w:val="22"/>
          <w:lang w:val="ro-RO"/>
        </w:rPr>
      </w:pPr>
    </w:p>
    <w:p w14:paraId="4EC29FE7" w14:textId="77777777" w:rsidR="000D55B9" w:rsidRPr="000D55B9" w:rsidRDefault="000D55B9" w:rsidP="00694437">
      <w:pPr>
        <w:pStyle w:val="ListParagraph"/>
        <w:numPr>
          <w:ilvl w:val="0"/>
          <w:numId w:val="24"/>
        </w:numPr>
        <w:ind w:left="426" w:right="77"/>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Or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z w:val="22"/>
          <w:szCs w:val="22"/>
          <w:lang w:val="ro-RO"/>
        </w:rPr>
        <w:t>pă</w:t>
      </w:r>
      <w:r w:rsidRPr="000D55B9">
        <w:rPr>
          <w:rFonts w:ascii="Montserrat" w:eastAsia="Arial" w:hAnsi="Montserrat" w:cs="Calibri"/>
          <w:spacing w:val="-15"/>
          <w:sz w:val="22"/>
          <w:szCs w:val="22"/>
          <w:lang w:val="ro-RO"/>
        </w:rPr>
        <w:t>r</w:t>
      </w:r>
      <w:r w:rsidRPr="000D55B9">
        <w:rPr>
          <w:rFonts w:ascii="Montserrat" w:eastAsia="Arial" w:hAnsi="Montserrat" w:cs="Calibri"/>
          <w:position w:val="2"/>
          <w:sz w:val="22"/>
          <w:szCs w:val="22"/>
          <w:lang w:val="ro-RO"/>
        </w:rPr>
        <w:t>ț</w:t>
      </w:r>
      <w:r w:rsidRPr="000D55B9">
        <w:rPr>
          <w:rFonts w:ascii="Montserrat" w:eastAsia="Arial" w:hAnsi="Montserrat" w:cs="Calibri"/>
          <w:sz w:val="22"/>
          <w:szCs w:val="22"/>
          <w:lang w:val="ro-RO"/>
        </w:rPr>
        <w:t>i</w:t>
      </w:r>
      <w:r w:rsidRPr="000D55B9">
        <w:rPr>
          <w:rFonts w:ascii="Montserrat" w:eastAsia="Arial" w:hAnsi="Montserrat" w:cs="Calibri"/>
          <w:spacing w:val="36"/>
          <w:sz w:val="22"/>
          <w:szCs w:val="22"/>
          <w:lang w:val="ro-RO"/>
        </w:rPr>
        <w:t xml:space="preserve"> </w:t>
      </w:r>
      <w:r w:rsidRPr="000D55B9">
        <w:rPr>
          <w:rFonts w:ascii="Montserrat" w:eastAsia="Arial" w:hAnsi="Montserrat" w:cs="Calibri"/>
          <w:sz w:val="22"/>
          <w:szCs w:val="22"/>
          <w:lang w:val="ro-RO"/>
        </w:rPr>
        <w:t>poa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z w:val="22"/>
          <w:szCs w:val="22"/>
          <w:lang w:val="ro-RO"/>
        </w:rPr>
        <w:t>dec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de</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z</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ezen</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ui</w:t>
      </w:r>
      <w:r w:rsidRPr="000D55B9">
        <w:rPr>
          <w:rFonts w:ascii="Montserrat" w:eastAsia="Arial" w:hAnsi="Montserrat" w:cs="Calibri"/>
          <w:spacing w:val="36"/>
          <w:sz w:val="22"/>
          <w:szCs w:val="22"/>
          <w:lang w:val="ro-RO"/>
        </w:rPr>
        <w:t xml:space="preserve"> </w:t>
      </w:r>
      <w:r w:rsidRPr="000D55B9">
        <w:rPr>
          <w:rFonts w:ascii="Montserrat" w:eastAsia="Arial" w:hAnsi="Montserrat" w:cs="Calibri"/>
          <w:sz w:val="22"/>
          <w:szCs w:val="22"/>
          <w:lang w:val="ro-RO"/>
        </w:rPr>
        <w:t>con</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a</w:t>
      </w:r>
      <w:r w:rsidRPr="000D55B9">
        <w:rPr>
          <w:rFonts w:ascii="Montserrat" w:eastAsia="Arial" w:hAnsi="Montserrat" w:cs="Calibri"/>
          <w:spacing w:val="-2"/>
          <w:sz w:val="22"/>
          <w:szCs w:val="22"/>
          <w:lang w:val="ro-RO"/>
        </w:rPr>
        <w:t>c</w:t>
      </w:r>
      <w:r w:rsidRPr="000D55B9">
        <w:rPr>
          <w:rFonts w:ascii="Montserrat" w:eastAsia="Arial" w:hAnsi="Montserrat" w:cs="Calibri"/>
          <w:spacing w:val="1"/>
          <w:sz w:val="22"/>
          <w:szCs w:val="22"/>
          <w:lang w:val="ro-RO"/>
        </w:rPr>
        <w:t xml:space="preserve">t de </w:t>
      </w:r>
      <w:r w:rsidRPr="000D55B9">
        <w:rPr>
          <w:rFonts w:ascii="Montserrat" w:eastAsia="Arial" w:hAnsi="Montserrat" w:cs="Calibri"/>
          <w:sz w:val="22"/>
          <w:szCs w:val="22"/>
          <w:lang w:val="ro-RO"/>
        </w:rPr>
        <w:t>finanțare, fără îndeplinirea altor formalități, în cazul neîndeplinirii culpabile de către cealaltă parte a obligațiilor care îi revin în baza prezentului contract de finanțare.</w:t>
      </w:r>
    </w:p>
    <w:p w14:paraId="1B7D3D88" w14:textId="77777777" w:rsidR="000D55B9" w:rsidRPr="000D55B9" w:rsidRDefault="000D55B9" w:rsidP="00694437">
      <w:pPr>
        <w:pStyle w:val="ListParagraph"/>
        <w:numPr>
          <w:ilvl w:val="0"/>
          <w:numId w:val="24"/>
        </w:numPr>
        <w:ind w:left="426" w:right="77"/>
        <w:jc w:val="both"/>
        <w:rPr>
          <w:rFonts w:ascii="Montserrat" w:eastAsia="Arial" w:hAnsi="Montserrat" w:cs="Calibri"/>
          <w:sz w:val="22"/>
          <w:szCs w:val="22"/>
          <w:lang w:val="ro-RO"/>
        </w:rPr>
      </w:pPr>
      <w:r w:rsidRPr="000D55B9">
        <w:rPr>
          <w:rFonts w:ascii="Montserrat" w:eastAsia="Arial" w:hAnsi="Montserrat" w:cs="Calibri"/>
          <w:spacing w:val="1"/>
          <w:position w:val="-1"/>
          <w:sz w:val="22"/>
          <w:szCs w:val="22"/>
          <w:lang w:val="ro-RO"/>
        </w:rPr>
        <w:t>A</w:t>
      </w:r>
      <w:r w:rsidRPr="000D55B9">
        <w:rPr>
          <w:rFonts w:ascii="Montserrat" w:eastAsia="Arial" w:hAnsi="Montserrat" w:cs="Calibri"/>
          <w:spacing w:val="-4"/>
          <w:position w:val="-1"/>
          <w:sz w:val="22"/>
          <w:szCs w:val="22"/>
          <w:lang w:val="ro-RO"/>
        </w:rPr>
        <w:t>M/OI</w:t>
      </w:r>
      <w:r w:rsidRPr="000D55B9">
        <w:rPr>
          <w:rFonts w:ascii="Montserrat" w:eastAsia="Arial" w:hAnsi="Montserrat" w:cs="Calibri"/>
          <w:spacing w:val="21"/>
          <w:position w:val="-1"/>
          <w:sz w:val="22"/>
          <w:szCs w:val="22"/>
          <w:lang w:val="ro-RO"/>
        </w:rPr>
        <w:t xml:space="preserve"> </w:t>
      </w:r>
      <w:r w:rsidRPr="000D55B9">
        <w:rPr>
          <w:rFonts w:ascii="Montserrat" w:eastAsia="Arial" w:hAnsi="Montserrat" w:cs="Calibri"/>
          <w:position w:val="-1"/>
          <w:sz w:val="22"/>
          <w:szCs w:val="22"/>
          <w:lang w:val="ro-RO"/>
        </w:rPr>
        <w:t>poa</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e</w:t>
      </w:r>
      <w:r w:rsidRPr="000D55B9">
        <w:rPr>
          <w:rFonts w:ascii="Montserrat" w:eastAsia="Arial" w:hAnsi="Montserrat" w:cs="Calibri"/>
          <w:spacing w:val="20"/>
          <w:position w:val="-1"/>
          <w:sz w:val="22"/>
          <w:szCs w:val="22"/>
          <w:lang w:val="ro-RO"/>
        </w:rPr>
        <w:t xml:space="preserve"> </w:t>
      </w:r>
      <w:r w:rsidRPr="000D55B9">
        <w:rPr>
          <w:rFonts w:ascii="Montserrat" w:eastAsia="Arial" w:hAnsi="Montserrat" w:cs="Calibri"/>
          <w:position w:val="-1"/>
          <w:sz w:val="22"/>
          <w:szCs w:val="22"/>
          <w:lang w:val="ro-RO"/>
        </w:rPr>
        <w:t>dec</w:t>
      </w:r>
      <w:r w:rsidRPr="000D55B9">
        <w:rPr>
          <w:rFonts w:ascii="Montserrat" w:eastAsia="Arial" w:hAnsi="Montserrat" w:cs="Calibri"/>
          <w:spacing w:val="-1"/>
          <w:position w:val="-1"/>
          <w:sz w:val="22"/>
          <w:szCs w:val="22"/>
          <w:lang w:val="ro-RO"/>
        </w:rPr>
        <w:t>i</w:t>
      </w:r>
      <w:r w:rsidRPr="000D55B9">
        <w:rPr>
          <w:rFonts w:ascii="Montserrat" w:eastAsia="Arial" w:hAnsi="Montserrat" w:cs="Calibri"/>
          <w:position w:val="-1"/>
          <w:sz w:val="22"/>
          <w:szCs w:val="22"/>
          <w:lang w:val="ro-RO"/>
        </w:rPr>
        <w:t>de</w:t>
      </w:r>
      <w:r w:rsidRPr="000D55B9">
        <w:rPr>
          <w:rFonts w:ascii="Montserrat" w:eastAsia="Arial" w:hAnsi="Montserrat" w:cs="Calibri"/>
          <w:spacing w:val="23"/>
          <w:position w:val="-1"/>
          <w:sz w:val="22"/>
          <w:szCs w:val="22"/>
          <w:lang w:val="ro-RO"/>
        </w:rPr>
        <w:t xml:space="preserve"> </w:t>
      </w:r>
      <w:r w:rsidRPr="000D55B9">
        <w:rPr>
          <w:rFonts w:ascii="Montserrat" w:eastAsia="Arial" w:hAnsi="Montserrat" w:cs="Calibri"/>
          <w:spacing w:val="1"/>
          <w:position w:val="-1"/>
          <w:sz w:val="22"/>
          <w:szCs w:val="22"/>
          <w:lang w:val="ro-RO"/>
        </w:rPr>
        <w:t>re</w:t>
      </w:r>
      <w:r w:rsidRPr="000D55B9">
        <w:rPr>
          <w:rFonts w:ascii="Montserrat" w:eastAsia="Arial" w:hAnsi="Montserrat" w:cs="Calibri"/>
          <w:spacing w:val="-2"/>
          <w:position w:val="-1"/>
          <w:sz w:val="22"/>
          <w:szCs w:val="22"/>
          <w:lang w:val="ro-RO"/>
        </w:rPr>
        <w:t>z</w:t>
      </w:r>
      <w:r w:rsidRPr="000D55B9">
        <w:rPr>
          <w:rFonts w:ascii="Montserrat" w:eastAsia="Arial" w:hAnsi="Montserrat" w:cs="Calibri"/>
          <w:spacing w:val="-1"/>
          <w:position w:val="-1"/>
          <w:sz w:val="22"/>
          <w:szCs w:val="22"/>
          <w:lang w:val="ro-RO"/>
        </w:rPr>
        <w:t>ili</w:t>
      </w:r>
      <w:r w:rsidRPr="000D55B9">
        <w:rPr>
          <w:rFonts w:ascii="Montserrat" w:eastAsia="Arial" w:hAnsi="Montserrat" w:cs="Calibri"/>
          <w:position w:val="-1"/>
          <w:sz w:val="22"/>
          <w:szCs w:val="22"/>
          <w:lang w:val="ro-RO"/>
        </w:rPr>
        <w:t>e</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ea p</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e</w:t>
      </w:r>
      <w:r w:rsidRPr="000D55B9">
        <w:rPr>
          <w:rFonts w:ascii="Montserrat" w:eastAsia="Arial" w:hAnsi="Montserrat" w:cs="Calibri"/>
          <w:spacing w:val="-2"/>
          <w:position w:val="-1"/>
          <w:sz w:val="22"/>
          <w:szCs w:val="22"/>
          <w:lang w:val="ro-RO"/>
        </w:rPr>
        <w:t>z</w:t>
      </w:r>
      <w:r w:rsidRPr="000D55B9">
        <w:rPr>
          <w:rFonts w:ascii="Montserrat" w:eastAsia="Arial" w:hAnsi="Montserrat" w:cs="Calibri"/>
          <w:spacing w:val="-1"/>
          <w:position w:val="-1"/>
          <w:sz w:val="22"/>
          <w:szCs w:val="22"/>
          <w:lang w:val="ro-RO"/>
        </w:rPr>
        <w:t>e</w:t>
      </w:r>
      <w:r w:rsidRPr="000D55B9">
        <w:rPr>
          <w:rFonts w:ascii="Montserrat" w:eastAsia="Arial" w:hAnsi="Montserrat" w:cs="Calibri"/>
          <w:position w:val="-1"/>
          <w:sz w:val="22"/>
          <w:szCs w:val="22"/>
          <w:lang w:val="ro-RO"/>
        </w:rPr>
        <w:t>n</w:t>
      </w:r>
      <w:r w:rsidRPr="000D55B9">
        <w:rPr>
          <w:rFonts w:ascii="Montserrat" w:eastAsia="Arial" w:hAnsi="Montserrat" w:cs="Calibri"/>
          <w:spacing w:val="1"/>
          <w:position w:val="-1"/>
          <w:sz w:val="22"/>
          <w:szCs w:val="22"/>
          <w:lang w:val="ro-RO"/>
        </w:rPr>
        <w:t>t</w:t>
      </w:r>
      <w:r w:rsidRPr="000D55B9">
        <w:rPr>
          <w:rFonts w:ascii="Montserrat" w:eastAsia="Arial" w:hAnsi="Montserrat" w:cs="Calibri"/>
          <w:position w:val="-1"/>
          <w:sz w:val="22"/>
          <w:szCs w:val="22"/>
          <w:lang w:val="ro-RO"/>
        </w:rPr>
        <w:t>u</w:t>
      </w:r>
      <w:r w:rsidRPr="000D55B9">
        <w:rPr>
          <w:rFonts w:ascii="Montserrat" w:eastAsia="Arial" w:hAnsi="Montserrat" w:cs="Calibri"/>
          <w:spacing w:val="-1"/>
          <w:position w:val="-1"/>
          <w:sz w:val="22"/>
          <w:szCs w:val="22"/>
          <w:lang w:val="ro-RO"/>
        </w:rPr>
        <w:t>l</w:t>
      </w:r>
      <w:r w:rsidRPr="000D55B9">
        <w:rPr>
          <w:rFonts w:ascii="Montserrat" w:eastAsia="Arial" w:hAnsi="Montserrat" w:cs="Calibri"/>
          <w:position w:val="-1"/>
          <w:sz w:val="22"/>
          <w:szCs w:val="22"/>
          <w:lang w:val="ro-RO"/>
        </w:rPr>
        <w:t>ui</w:t>
      </w:r>
      <w:r w:rsidRPr="000D55B9">
        <w:rPr>
          <w:rFonts w:ascii="Montserrat" w:eastAsia="Arial" w:hAnsi="Montserrat" w:cs="Calibri"/>
          <w:spacing w:val="22"/>
          <w:position w:val="-1"/>
          <w:sz w:val="22"/>
          <w:szCs w:val="22"/>
          <w:lang w:val="ro-RO"/>
        </w:rPr>
        <w:t xml:space="preserve"> </w:t>
      </w:r>
      <w:r w:rsidRPr="000D55B9">
        <w:rPr>
          <w:rFonts w:ascii="Montserrat" w:eastAsia="Arial" w:hAnsi="Montserrat" w:cs="Calibri"/>
          <w:spacing w:val="-1"/>
          <w:position w:val="-1"/>
          <w:sz w:val="22"/>
          <w:szCs w:val="22"/>
          <w:lang w:val="ro-RO"/>
        </w:rPr>
        <w:t>c</w:t>
      </w:r>
      <w:r w:rsidRPr="000D55B9">
        <w:rPr>
          <w:rFonts w:ascii="Montserrat" w:eastAsia="Arial" w:hAnsi="Montserrat" w:cs="Calibri"/>
          <w:position w:val="-1"/>
          <w:sz w:val="22"/>
          <w:szCs w:val="22"/>
          <w:lang w:val="ro-RO"/>
        </w:rPr>
        <w:t>on</w:t>
      </w:r>
      <w:r w:rsidRPr="000D55B9">
        <w:rPr>
          <w:rFonts w:ascii="Montserrat" w:eastAsia="Arial" w:hAnsi="Montserrat" w:cs="Calibri"/>
          <w:spacing w:val="1"/>
          <w:position w:val="-1"/>
          <w:sz w:val="22"/>
          <w:szCs w:val="22"/>
          <w:lang w:val="ro-RO"/>
        </w:rPr>
        <w:t>tr</w:t>
      </w:r>
      <w:r w:rsidRPr="000D55B9">
        <w:rPr>
          <w:rFonts w:ascii="Montserrat" w:eastAsia="Arial" w:hAnsi="Montserrat" w:cs="Calibri"/>
          <w:spacing w:val="-3"/>
          <w:position w:val="-1"/>
          <w:sz w:val="22"/>
          <w:szCs w:val="22"/>
          <w:lang w:val="ro-RO"/>
        </w:rPr>
        <w:t>a</w:t>
      </w:r>
      <w:r w:rsidRPr="000D55B9">
        <w:rPr>
          <w:rFonts w:ascii="Montserrat" w:eastAsia="Arial" w:hAnsi="Montserrat" w:cs="Calibri"/>
          <w:position w:val="-1"/>
          <w:sz w:val="22"/>
          <w:szCs w:val="22"/>
          <w:lang w:val="ro-RO"/>
        </w:rPr>
        <w:t xml:space="preserve">ct de finanțare </w:t>
      </w:r>
      <w:r w:rsidRPr="000D55B9">
        <w:rPr>
          <w:rFonts w:ascii="Montserrat" w:eastAsia="Arial" w:hAnsi="Montserrat" w:cs="Calibri"/>
          <w:sz w:val="22"/>
          <w:szCs w:val="22"/>
          <w:lang w:val="ro-RO"/>
        </w:rPr>
        <w:t>printr-o notificare scrisă adresată beneficiarului</w:t>
      </w:r>
      <w:r w:rsidRPr="000D55B9">
        <w:rPr>
          <w:rFonts w:ascii="Montserrat" w:eastAsia="Arial" w:hAnsi="Montserrat" w:cs="Calibri"/>
          <w:spacing w:val="1"/>
          <w:position w:val="-1"/>
          <w:sz w:val="22"/>
          <w:szCs w:val="22"/>
          <w:lang w:val="ro-RO"/>
        </w:rPr>
        <w:t>, f</w:t>
      </w:r>
      <w:r w:rsidRPr="000D55B9">
        <w:rPr>
          <w:rFonts w:ascii="Montserrat" w:eastAsia="Arial" w:hAnsi="Montserrat" w:cs="Calibri"/>
          <w:position w:val="-1"/>
          <w:sz w:val="22"/>
          <w:szCs w:val="22"/>
          <w:lang w:val="ro-RO"/>
        </w:rPr>
        <w:t>ă</w:t>
      </w:r>
      <w:r w:rsidRPr="000D55B9">
        <w:rPr>
          <w:rFonts w:ascii="Montserrat" w:eastAsia="Arial" w:hAnsi="Montserrat" w:cs="Calibri"/>
          <w:spacing w:val="1"/>
          <w:position w:val="-1"/>
          <w:sz w:val="22"/>
          <w:szCs w:val="22"/>
          <w:lang w:val="ro-RO"/>
        </w:rPr>
        <w:t>r</w:t>
      </w:r>
      <w:r w:rsidRPr="000D55B9">
        <w:rPr>
          <w:rFonts w:ascii="Montserrat" w:eastAsia="Arial" w:hAnsi="Montserrat" w:cs="Calibri"/>
          <w:position w:val="-1"/>
          <w:sz w:val="22"/>
          <w:szCs w:val="22"/>
          <w:lang w:val="ro-RO"/>
        </w:rPr>
        <w:t>ă</w:t>
      </w:r>
      <w:r w:rsidRPr="000D55B9">
        <w:rPr>
          <w:rFonts w:ascii="Montserrat" w:eastAsia="Arial" w:hAnsi="Montserrat" w:cs="Calibri"/>
          <w:spacing w:val="-4"/>
          <w:position w:val="-1"/>
          <w:sz w:val="22"/>
          <w:szCs w:val="22"/>
          <w:lang w:val="ro-RO"/>
        </w:rPr>
        <w:t xml:space="preserve"> intervenția instanței sau a </w:t>
      </w:r>
      <w:r w:rsidRPr="000D55B9">
        <w:rPr>
          <w:rFonts w:ascii="Montserrat" w:eastAsia="Arial" w:hAnsi="Montserrat" w:cs="Calibri"/>
          <w:sz w:val="22"/>
          <w:szCs w:val="22"/>
          <w:lang w:val="ro-RO"/>
        </w:rPr>
        <w:t xml:space="preserve">oricăror alte formalități, cu recuperarea integrală a sumelor plătite, precum și a dobânzilor și penalităților aferente potrivit dispozițiilor legale aplicabile,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rmă</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o</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2"/>
          <w:sz w:val="22"/>
          <w:szCs w:val="22"/>
          <w:lang w:val="ro-RO"/>
        </w:rPr>
        <w:t>z</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w:t>
      </w:r>
    </w:p>
    <w:p w14:paraId="2EAE515D" w14:textId="77777777" w:rsidR="000D55B9" w:rsidRPr="000D55B9" w:rsidRDefault="000D55B9" w:rsidP="00694437">
      <w:pPr>
        <w:pStyle w:val="ListParagraph"/>
        <w:numPr>
          <w:ilvl w:val="0"/>
          <w:numId w:val="25"/>
        </w:numPr>
        <w:ind w:left="993" w:right="74"/>
        <w:jc w:val="both"/>
        <w:rPr>
          <w:rFonts w:ascii="Montserrat" w:eastAsia="Arial" w:hAnsi="Montserrat" w:cs="Calibri"/>
          <w:position w:val="1"/>
          <w:sz w:val="22"/>
          <w:szCs w:val="22"/>
          <w:lang w:val="ro-RO"/>
        </w:rPr>
      </w:pP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s</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ca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ul</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nu</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pacing w:val="-1"/>
          <w:sz w:val="22"/>
          <w:szCs w:val="22"/>
          <w:lang w:val="ro-RO"/>
        </w:rPr>
        <w:t>î</w:t>
      </w:r>
      <w:r w:rsidRPr="000D55B9">
        <w:rPr>
          <w:rFonts w:ascii="Montserrat" w:eastAsia="Arial" w:hAnsi="Montserrat" w:cs="Calibri"/>
          <w:sz w:val="22"/>
          <w:szCs w:val="22"/>
          <w:lang w:val="ro-RO"/>
        </w:rPr>
        <w:t>nceput</w:t>
      </w:r>
      <w:r w:rsidRPr="000D55B9">
        <w:rPr>
          <w:rFonts w:ascii="Montserrat" w:eastAsia="Arial" w:hAnsi="Montserrat" w:cs="Calibri"/>
          <w:spacing w:val="23"/>
          <w:sz w:val="22"/>
          <w:szCs w:val="22"/>
          <w:lang w:val="ro-RO"/>
        </w:rPr>
        <w:t xml:space="preserve"> </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x</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c</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ea</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1"/>
          <w:sz w:val="22"/>
          <w:szCs w:val="22"/>
          <w:lang w:val="ro-RO"/>
        </w:rPr>
        <w:t>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ac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 xml:space="preserve">ui  </w:t>
      </w:r>
      <w:r w:rsidRPr="000D55B9">
        <w:rPr>
          <w:rFonts w:ascii="Montserrat" w:eastAsia="Arial" w:hAnsi="Montserrat" w:cs="Calibri"/>
          <w:spacing w:val="-4"/>
          <w:sz w:val="22"/>
          <w:szCs w:val="22"/>
          <w:lang w:val="ro-RO"/>
        </w:rPr>
        <w:t>potrivit art. 7 alin. (2)</w:t>
      </w:r>
      <w:r w:rsidRPr="000D55B9">
        <w:rPr>
          <w:rFonts w:ascii="Montserrat" w:hAnsi="Montserrat" w:cs="Calibri"/>
          <w:sz w:val="22"/>
          <w:szCs w:val="22"/>
          <w:lang w:val="ro-RO"/>
        </w:rPr>
        <w:t xml:space="preserve"> din prezentul contract de finanțare</w:t>
      </w:r>
      <w:r w:rsidRPr="000D55B9">
        <w:rPr>
          <w:rFonts w:ascii="Montserrat" w:eastAsia="Arial" w:hAnsi="Montserrat" w:cs="Calibri"/>
          <w:position w:val="1"/>
          <w:sz w:val="22"/>
          <w:szCs w:val="22"/>
          <w:lang w:val="ro-RO"/>
        </w:rPr>
        <w:t>;</w:t>
      </w:r>
    </w:p>
    <w:p w14:paraId="70743725" w14:textId="77777777" w:rsidR="000D55B9" w:rsidRPr="000D55B9" w:rsidRDefault="000D55B9" w:rsidP="00694437">
      <w:pPr>
        <w:pStyle w:val="ListParagraph"/>
        <w:numPr>
          <w:ilvl w:val="0"/>
          <w:numId w:val="25"/>
        </w:numPr>
        <w:ind w:left="993" w:right="74"/>
        <w:jc w:val="both"/>
        <w:rPr>
          <w:rFonts w:ascii="Montserrat" w:eastAsia="Arial" w:hAnsi="Montserrat" w:cs="Calibri"/>
          <w:sz w:val="22"/>
          <w:szCs w:val="22"/>
          <w:lang w:val="ro-RO"/>
        </w:rPr>
      </w:pPr>
      <w:r w:rsidRPr="000D55B9">
        <w:rPr>
          <w:rFonts w:ascii="Montserrat" w:eastAsia="Arial" w:hAnsi="Montserrat" w:cs="Calibri"/>
          <w:sz w:val="22"/>
          <w:szCs w:val="22"/>
          <w:lang w:val="ro-RO"/>
        </w:rPr>
        <w:t>în situația în care AM/OI constată că cele declarate pe proprie răspundere de beneficiar nu corespund realității sau documentele/autorizațiile/ avizele depuse în vederea obținerii finanțării nerambursabile sunt false/incomplete/expirate inexacte/nu corespund realității;</w:t>
      </w:r>
    </w:p>
    <w:p w14:paraId="357488E4" w14:textId="77777777" w:rsidR="000D55B9" w:rsidRPr="000D55B9" w:rsidRDefault="000D55B9" w:rsidP="00694437">
      <w:pPr>
        <w:pStyle w:val="ListParagraph"/>
        <w:numPr>
          <w:ilvl w:val="0"/>
          <w:numId w:val="25"/>
        </w:numPr>
        <w:ind w:left="993"/>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d</w:t>
      </w:r>
      <w:r w:rsidRPr="000D55B9">
        <w:rPr>
          <w:rFonts w:ascii="Montserrat" w:eastAsia="Arial" w:hAnsi="Montserrat" w:cs="Calibri"/>
          <w:sz w:val="22"/>
          <w:szCs w:val="22"/>
          <w:lang w:val="ro-RO"/>
        </w:rPr>
        <w:t>acă</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w:t>
      </w:r>
      <w:r w:rsidRPr="000D55B9">
        <w:rPr>
          <w:rFonts w:ascii="Montserrat" w:eastAsia="Arial" w:hAnsi="Montserrat" w:cs="Calibri"/>
          <w:spacing w:val="-3"/>
          <w:sz w:val="22"/>
          <w:szCs w:val="22"/>
          <w:lang w:val="ro-RO"/>
        </w:rPr>
        <w:t>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 xml:space="preserve">ul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nca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că 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2"/>
          <w:sz w:val="22"/>
          <w:szCs w:val="22"/>
          <w:lang w:val="ro-RO"/>
        </w:rPr>
        <w:t>v</w:t>
      </w:r>
      <w:r w:rsidRPr="000D55B9">
        <w:rPr>
          <w:rFonts w:ascii="Montserrat" w:eastAsia="Arial" w:hAnsi="Montserrat" w:cs="Calibri"/>
          <w:sz w:val="22"/>
          <w:szCs w:val="22"/>
          <w:lang w:val="ro-RO"/>
        </w:rPr>
        <w:t>ede</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il</w:t>
      </w:r>
      <w:r w:rsidRPr="000D55B9">
        <w:rPr>
          <w:rFonts w:ascii="Montserrat" w:eastAsia="Arial" w:hAnsi="Montserrat" w:cs="Calibri"/>
          <w:sz w:val="22"/>
          <w:szCs w:val="22"/>
          <w:lang w:val="ro-RO"/>
        </w:rPr>
        <w:t>e</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 9</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n. (2)</w:t>
      </w:r>
      <w:r w:rsidRPr="000D55B9">
        <w:rPr>
          <w:rFonts w:ascii="Montserrat" w:hAnsi="Montserrat" w:cs="Calibri"/>
          <w:sz w:val="22"/>
          <w:szCs w:val="22"/>
          <w:lang w:val="ro-RO"/>
        </w:rPr>
        <w:t xml:space="preserve"> din prezentul contract de finanțare</w:t>
      </w:r>
      <w:r w:rsidRPr="000D55B9">
        <w:rPr>
          <w:rFonts w:ascii="Montserrat" w:eastAsia="Arial" w:hAnsi="Montserrat" w:cs="Calibri"/>
          <w:sz w:val="22"/>
          <w:szCs w:val="22"/>
          <w:lang w:val="ro-RO"/>
        </w:rPr>
        <w:t>;</w:t>
      </w:r>
    </w:p>
    <w:p w14:paraId="52B475CF" w14:textId="77777777" w:rsidR="000D55B9" w:rsidRPr="000D55B9" w:rsidRDefault="000D55B9" w:rsidP="00694437">
      <w:pPr>
        <w:pStyle w:val="ListParagraph"/>
        <w:numPr>
          <w:ilvl w:val="0"/>
          <w:numId w:val="25"/>
        </w:numPr>
        <w:ind w:left="993"/>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d</w:t>
      </w:r>
      <w:r w:rsidRPr="000D55B9">
        <w:rPr>
          <w:rFonts w:ascii="Montserrat" w:eastAsia="Arial" w:hAnsi="Montserrat" w:cs="Calibri"/>
          <w:sz w:val="22"/>
          <w:szCs w:val="22"/>
          <w:lang w:val="ro-RO"/>
        </w:rPr>
        <w:t>acă</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se</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z w:val="22"/>
          <w:szCs w:val="22"/>
          <w:lang w:val="ro-RO"/>
        </w:rPr>
        <w:t>cons</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r w:rsidRPr="000D55B9">
        <w:rPr>
          <w:rFonts w:ascii="Montserrat" w:eastAsia="Arial" w:hAnsi="Montserrat" w:cs="Calibri"/>
          <w:spacing w:val="18"/>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a</w:t>
      </w:r>
      <w:r w:rsidRPr="000D55B9">
        <w:rPr>
          <w:rFonts w:ascii="Montserrat" w:eastAsia="Arial" w:hAnsi="Montserrat" w:cs="Calibri"/>
          <w:spacing w:val="-3"/>
          <w:sz w:val="22"/>
          <w:szCs w:val="22"/>
          <w:lang w:val="ro-RO"/>
        </w:rPr>
        <w:t>p</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ul</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z w:val="22"/>
          <w:szCs w:val="22"/>
          <w:lang w:val="ro-RO"/>
        </w:rPr>
        <w:t>că</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1"/>
          <w:sz w:val="22"/>
          <w:szCs w:val="22"/>
          <w:lang w:val="ro-RO"/>
        </w:rPr>
        <w:t>p</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ul</w:t>
      </w:r>
      <w:r w:rsidRPr="000D55B9">
        <w:rPr>
          <w:rFonts w:ascii="Montserrat" w:eastAsia="Arial" w:hAnsi="Montserrat" w:cs="Calibri"/>
          <w:spacing w:val="17"/>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ace</w:t>
      </w:r>
      <w:r w:rsidRPr="000D55B9">
        <w:rPr>
          <w:rFonts w:ascii="Montserrat" w:eastAsia="Arial" w:hAnsi="Montserrat" w:cs="Calibri"/>
          <w:spacing w:val="18"/>
          <w:sz w:val="22"/>
          <w:szCs w:val="22"/>
          <w:lang w:val="ro-RO"/>
        </w:rPr>
        <w:t xml:space="preserve"> </w:t>
      </w:r>
      <w:r w:rsidRPr="000D55B9">
        <w:rPr>
          <w:rFonts w:ascii="Montserrat" w:eastAsia="Arial" w:hAnsi="Montserrat" w:cs="Calibri"/>
          <w:sz w:val="22"/>
          <w:szCs w:val="22"/>
          <w:lang w:val="ro-RO"/>
        </w:rPr>
        <w:t>ob</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ec</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ul</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unei</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r w:rsidRPr="000D55B9">
        <w:rPr>
          <w:rFonts w:ascii="Montserrat" w:eastAsia="Arial" w:hAnsi="Montserrat" w:cs="Calibri"/>
          <w:spacing w:val="18"/>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nan</w:t>
      </w:r>
      <w:r w:rsidRPr="000D55B9">
        <w:rPr>
          <w:rFonts w:ascii="Montserrat" w:eastAsia="Arial" w:hAnsi="Montserrat" w:cs="Calibri"/>
          <w:spacing w:val="1"/>
          <w:sz w:val="22"/>
          <w:szCs w:val="22"/>
          <w:lang w:val="ro-RO"/>
        </w:rPr>
        <w:t>ț</w:t>
      </w:r>
      <w:r w:rsidRPr="000D55B9">
        <w:rPr>
          <w:rFonts w:ascii="Montserrat" w:eastAsia="Arial" w:hAnsi="Montserrat" w:cs="Calibri"/>
          <w:spacing w:val="-3"/>
          <w:sz w:val="22"/>
          <w:szCs w:val="22"/>
          <w:lang w:val="ro-RO"/>
        </w:rPr>
        <w:t>ă</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i</w:t>
      </w:r>
      <w:r w:rsidRPr="000D55B9">
        <w:rPr>
          <w:rFonts w:ascii="Montserrat" w:eastAsia="Arial" w:hAnsi="Montserrat" w:cs="Calibri"/>
          <w:spacing w:val="19"/>
          <w:sz w:val="22"/>
          <w:szCs w:val="22"/>
          <w:lang w:val="ro-RO"/>
        </w:rPr>
        <w:t xml:space="preserve"> </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20"/>
          <w:sz w:val="22"/>
          <w:szCs w:val="22"/>
          <w:lang w:val="ro-RO"/>
        </w:rPr>
        <w:t xml:space="preserve"> </w:t>
      </w:r>
      <w:r w:rsidRPr="000D55B9">
        <w:rPr>
          <w:rFonts w:ascii="Montserrat" w:eastAsia="Arial" w:hAnsi="Montserrat" w:cs="Calibri"/>
          <w:spacing w:val="3"/>
          <w:sz w:val="22"/>
          <w:szCs w:val="22"/>
          <w:lang w:val="ro-RO"/>
        </w:rPr>
        <w:t>f</w:t>
      </w:r>
      <w:r w:rsidRPr="000D55B9">
        <w:rPr>
          <w:rFonts w:ascii="Montserrat" w:eastAsia="Arial" w:hAnsi="Montserrat" w:cs="Calibri"/>
          <w:sz w:val="22"/>
          <w:szCs w:val="22"/>
          <w:lang w:val="ro-RO"/>
        </w:rPr>
        <w:t>ond</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i pub</w:t>
      </w:r>
      <w:r w:rsidRPr="000D55B9">
        <w:rPr>
          <w:rFonts w:ascii="Montserrat" w:eastAsia="Arial" w:hAnsi="Montserrat" w:cs="Calibri"/>
          <w:spacing w:val="-1"/>
          <w:sz w:val="22"/>
          <w:szCs w:val="22"/>
          <w:lang w:val="ro-RO"/>
        </w:rPr>
        <w:t>li</w:t>
      </w:r>
      <w:r w:rsidRPr="000D55B9">
        <w:rPr>
          <w:rFonts w:ascii="Montserrat" w:eastAsia="Arial" w:hAnsi="Montserrat" w:cs="Calibri"/>
          <w:sz w:val="22"/>
          <w:szCs w:val="22"/>
          <w:lang w:val="ro-RO"/>
        </w:rPr>
        <w:t>ce</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na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ona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sau</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eu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opene</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sau</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f</w:t>
      </w:r>
      <w:r w:rsidRPr="000D55B9">
        <w:rPr>
          <w:rFonts w:ascii="Montserrat" w:eastAsia="Arial" w:hAnsi="Montserrat" w:cs="Calibri"/>
          <w:sz w:val="22"/>
          <w:szCs w:val="22"/>
          <w:lang w:val="ro-RO"/>
        </w:rPr>
        <w:t>ap</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ul</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că</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ai</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ben</w:t>
      </w:r>
      <w:r w:rsidRPr="000D55B9">
        <w:rPr>
          <w:rFonts w:ascii="Montserrat" w:eastAsia="Arial" w:hAnsi="Montserrat" w:cs="Calibri"/>
          <w:spacing w:val="-3"/>
          <w:sz w:val="22"/>
          <w:szCs w:val="22"/>
          <w:lang w:val="ro-RO"/>
        </w:rPr>
        <w:t>e</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at</w:t>
      </w:r>
      <w:r w:rsidRPr="000D55B9">
        <w:rPr>
          <w:rFonts w:ascii="Montserrat" w:eastAsia="Arial" w:hAnsi="Montserrat" w:cs="Calibri"/>
          <w:spacing w:val="6"/>
          <w:sz w:val="22"/>
          <w:szCs w:val="22"/>
          <w:lang w:val="ro-RO"/>
        </w:rPr>
        <w:t xml:space="preserve"> </w:t>
      </w:r>
      <w:r w:rsidRPr="000D55B9">
        <w:rPr>
          <w:rFonts w:ascii="Montserrat" w:eastAsia="Arial" w:hAnsi="Montserrat" w:cs="Calibri"/>
          <w:sz w:val="22"/>
          <w:szCs w:val="22"/>
          <w:lang w:val="ro-RO"/>
        </w:rPr>
        <w:t xml:space="preserve">de </w:t>
      </w:r>
      <w:r w:rsidRPr="000D55B9">
        <w:rPr>
          <w:rFonts w:ascii="Montserrat" w:eastAsia="Arial" w:hAnsi="Montserrat" w:cs="Calibri"/>
          <w:spacing w:val="3"/>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nan</w:t>
      </w:r>
      <w:r w:rsidRPr="000D55B9">
        <w:rPr>
          <w:rFonts w:ascii="Montserrat" w:eastAsia="Arial" w:hAnsi="Montserrat" w:cs="Calibri"/>
          <w:spacing w:val="1"/>
          <w:sz w:val="22"/>
          <w:szCs w:val="22"/>
          <w:lang w:val="ro-RO"/>
        </w:rPr>
        <w:t>ț</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e</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w:t>
      </w:r>
      <w:r w:rsidRPr="000D55B9">
        <w:rPr>
          <w:rFonts w:ascii="Montserrat" w:eastAsia="Arial" w:hAnsi="Montserrat" w:cs="Calibri"/>
          <w:spacing w:val="5"/>
          <w:sz w:val="22"/>
          <w:szCs w:val="22"/>
          <w:lang w:val="ro-RO"/>
        </w:rPr>
        <w:t xml:space="preserve"> </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lt</w:t>
      </w:r>
      <w:r w:rsidRPr="000D55B9">
        <w:rPr>
          <w:rFonts w:ascii="Montserrat" w:eastAsia="Arial" w:hAnsi="Montserrat" w:cs="Calibri"/>
          <w:sz w:val="22"/>
          <w:szCs w:val="22"/>
          <w:lang w:val="ro-RO"/>
        </w:rPr>
        <w:t>e p</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o</w:t>
      </w:r>
      <w:r w:rsidRPr="000D55B9">
        <w:rPr>
          <w:rFonts w:ascii="Montserrat" w:eastAsia="Arial" w:hAnsi="Montserrat" w:cs="Calibri"/>
          <w:spacing w:val="2"/>
          <w:sz w:val="22"/>
          <w:szCs w:val="22"/>
          <w:lang w:val="ro-RO"/>
        </w:rPr>
        <w:t>g</w:t>
      </w:r>
      <w:r w:rsidRPr="000D55B9">
        <w:rPr>
          <w:rFonts w:ascii="Montserrat" w:eastAsia="Arial" w:hAnsi="Montserrat" w:cs="Calibri"/>
          <w:spacing w:val="1"/>
          <w:sz w:val="22"/>
          <w:szCs w:val="22"/>
          <w:lang w:val="ro-RO"/>
        </w:rPr>
        <w:t>r</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m</w:t>
      </w:r>
      <w:r w:rsidRPr="000D55B9">
        <w:rPr>
          <w:rFonts w:ascii="Montserrat" w:eastAsia="Arial" w:hAnsi="Montserrat" w:cs="Calibri"/>
          <w:sz w:val="22"/>
          <w:szCs w:val="22"/>
          <w:lang w:val="ro-RO"/>
        </w:rPr>
        <w:t>e</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na</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ona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sau</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eu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open</w:t>
      </w:r>
      <w:r w:rsidRPr="000D55B9">
        <w:rPr>
          <w:rFonts w:ascii="Montserrat" w:eastAsia="Arial" w:hAnsi="Montserrat" w:cs="Calibri"/>
          <w:spacing w:val="-1"/>
          <w:sz w:val="22"/>
          <w:szCs w:val="22"/>
          <w:lang w:val="ro-RO"/>
        </w:rPr>
        <w:t>e</w:t>
      </w:r>
      <w:r w:rsidRPr="000D55B9">
        <w:rPr>
          <w:rFonts w:ascii="Montserrat" w:eastAsia="Arial" w:hAnsi="Montserrat" w:cs="Calibri"/>
          <w:sz w:val="22"/>
          <w:szCs w:val="22"/>
          <w:lang w:val="ro-RO"/>
        </w:rPr>
        <w:t>,</w:t>
      </w:r>
      <w:r w:rsidRPr="000D55B9">
        <w:rPr>
          <w:rFonts w:ascii="Montserrat" w:eastAsia="Arial" w:hAnsi="Montserrat" w:cs="Calibri"/>
          <w:spacing w:val="36"/>
          <w:sz w:val="22"/>
          <w:szCs w:val="22"/>
          <w:lang w:val="ro-RO"/>
        </w:rPr>
        <w:t xml:space="preserve"> </w:t>
      </w:r>
      <w:r w:rsidRPr="000D55B9">
        <w:rPr>
          <w:rFonts w:ascii="Montserrat" w:eastAsia="Arial" w:hAnsi="Montserrat" w:cs="Calibri"/>
          <w:sz w:val="22"/>
          <w:szCs w:val="22"/>
          <w:lang w:val="ro-RO"/>
        </w:rPr>
        <w:t>pen</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u</w:t>
      </w:r>
      <w:r w:rsidRPr="000D55B9">
        <w:rPr>
          <w:rFonts w:ascii="Montserrat" w:eastAsia="Arial" w:hAnsi="Montserrat" w:cs="Calibri"/>
          <w:spacing w:val="35"/>
          <w:sz w:val="22"/>
          <w:szCs w:val="22"/>
          <w:lang w:val="ro-RO"/>
        </w:rPr>
        <w:t xml:space="preserve"> </w:t>
      </w:r>
      <w:r w:rsidRPr="000D55B9">
        <w:rPr>
          <w:rFonts w:ascii="Montserrat" w:eastAsia="Arial" w:hAnsi="Montserrat" w:cs="Calibri"/>
          <w:sz w:val="22"/>
          <w:szCs w:val="22"/>
          <w:lang w:val="ro-RO"/>
        </w:rPr>
        <w:t>ace</w:t>
      </w:r>
      <w:r w:rsidRPr="000D55B9">
        <w:rPr>
          <w:rFonts w:ascii="Montserrat" w:eastAsia="Arial" w:hAnsi="Montserrat" w:cs="Calibri"/>
          <w:spacing w:val="-1"/>
          <w:sz w:val="22"/>
          <w:szCs w:val="22"/>
          <w:lang w:val="ro-RO"/>
        </w:rPr>
        <w:t>l</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ași</w:t>
      </w:r>
      <w:r w:rsidRPr="000D55B9">
        <w:rPr>
          <w:rFonts w:ascii="Montserrat" w:eastAsia="Arial" w:hAnsi="Montserrat" w:cs="Calibri"/>
          <w:spacing w:val="34"/>
          <w:sz w:val="22"/>
          <w:szCs w:val="22"/>
          <w:lang w:val="ro-RO"/>
        </w:rPr>
        <w:t xml:space="preserve"> </w:t>
      </w:r>
      <w:r w:rsidRPr="000D55B9">
        <w:rPr>
          <w:rFonts w:ascii="Montserrat" w:eastAsia="Arial" w:hAnsi="Montserrat" w:cs="Calibri"/>
          <w:sz w:val="22"/>
          <w:szCs w:val="22"/>
          <w:lang w:val="ro-RO"/>
        </w:rPr>
        <w:t>cos</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r</w:t>
      </w:r>
      <w:r w:rsidRPr="000D55B9">
        <w:rPr>
          <w:rFonts w:ascii="Montserrat" w:eastAsia="Arial" w:hAnsi="Montserrat" w:cs="Calibri"/>
          <w:sz w:val="22"/>
          <w:szCs w:val="22"/>
          <w:lang w:val="ro-RO"/>
        </w:rPr>
        <w:t>i</w:t>
      </w:r>
      <w:r w:rsidRPr="000D55B9">
        <w:rPr>
          <w:rFonts w:ascii="Montserrat" w:eastAsia="Arial" w:hAnsi="Montserrat" w:cs="Calibri"/>
          <w:spacing w:val="34"/>
          <w:sz w:val="22"/>
          <w:szCs w:val="22"/>
          <w:lang w:val="ro-RO"/>
        </w:rPr>
        <w:t xml:space="preserve"> </w:t>
      </w:r>
      <w:r w:rsidRPr="000D55B9">
        <w:rPr>
          <w:rFonts w:ascii="Montserrat" w:eastAsia="Arial" w:hAnsi="Montserrat" w:cs="Calibri"/>
          <w:spacing w:val="-4"/>
          <w:sz w:val="22"/>
          <w:szCs w:val="22"/>
          <w:lang w:val="ro-RO"/>
        </w:rPr>
        <w:t>î</w:t>
      </w:r>
      <w:r w:rsidRPr="000D55B9">
        <w:rPr>
          <w:rFonts w:ascii="Montserrat" w:eastAsia="Arial" w:hAnsi="Montserrat" w:cs="Calibri"/>
          <w:sz w:val="22"/>
          <w:szCs w:val="22"/>
          <w:lang w:val="ro-RO"/>
        </w:rPr>
        <w:t>n</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z w:val="22"/>
          <w:szCs w:val="22"/>
          <w:lang w:val="ro-RO"/>
        </w:rPr>
        <w:t>u</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m</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i</w:t>
      </w:r>
      <w:r w:rsidRPr="000D55B9">
        <w:rPr>
          <w:rFonts w:ascii="Montserrat" w:eastAsia="Arial" w:hAnsi="Montserrat" w:cs="Calibri"/>
          <w:spacing w:val="34"/>
          <w:sz w:val="22"/>
          <w:szCs w:val="22"/>
          <w:lang w:val="ro-RO"/>
        </w:rPr>
        <w:t xml:space="preserve"> </w:t>
      </w:r>
      <w:r w:rsidRPr="000D55B9">
        <w:rPr>
          <w:rFonts w:ascii="Montserrat" w:eastAsia="Arial" w:hAnsi="Montserrat" w:cs="Calibri"/>
          <w:sz w:val="22"/>
          <w:szCs w:val="22"/>
          <w:lang w:val="ro-RO"/>
        </w:rPr>
        <w:t>3</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5</w:t>
      </w:r>
      <w:r w:rsidRPr="000D55B9">
        <w:rPr>
          <w:rFonts w:ascii="Montserrat" w:eastAsia="Arial" w:hAnsi="Montserrat" w:cs="Calibri"/>
          <w:spacing w:val="37"/>
          <w:sz w:val="22"/>
          <w:szCs w:val="22"/>
          <w:lang w:val="ro-RO"/>
        </w:rPr>
        <w:t xml:space="preserve"> </w:t>
      </w:r>
      <w:r w:rsidRPr="000D55B9">
        <w:rPr>
          <w:rFonts w:ascii="Montserrat" w:eastAsia="Arial" w:hAnsi="Montserrat" w:cs="Calibri"/>
          <w:sz w:val="22"/>
          <w:szCs w:val="22"/>
          <w:lang w:val="ro-RO"/>
        </w:rPr>
        <w:t>ani,</w:t>
      </w:r>
      <w:r w:rsidRPr="000D55B9">
        <w:rPr>
          <w:rFonts w:ascii="Montserrat" w:eastAsia="Arial" w:hAnsi="Montserrat" w:cs="Calibri"/>
          <w:spacing w:val="36"/>
          <w:sz w:val="22"/>
          <w:szCs w:val="22"/>
          <w:lang w:val="ro-RO"/>
        </w:rPr>
        <w:t xml:space="preserve"> </w:t>
      </w:r>
      <w:r w:rsidRPr="000D55B9">
        <w:rPr>
          <w:rFonts w:ascii="Montserrat" w:eastAsia="Arial" w:hAnsi="Montserrat" w:cs="Calibri"/>
          <w:sz w:val="22"/>
          <w:szCs w:val="22"/>
          <w:lang w:val="ro-RO"/>
        </w:rPr>
        <w:t>după ca</w:t>
      </w:r>
      <w:r w:rsidRPr="000D55B9">
        <w:rPr>
          <w:rFonts w:ascii="Montserrat" w:eastAsia="Arial" w:hAnsi="Montserrat" w:cs="Calibri"/>
          <w:spacing w:val="-3"/>
          <w:sz w:val="22"/>
          <w:szCs w:val="22"/>
          <w:lang w:val="ro-RO"/>
        </w:rPr>
        <w:t>z</w:t>
      </w:r>
      <w:r w:rsidRPr="000D55B9">
        <w:rPr>
          <w:rFonts w:ascii="Montserrat" w:eastAsia="Arial" w:hAnsi="Montserrat" w:cs="Calibri"/>
          <w:sz w:val="22"/>
          <w:szCs w:val="22"/>
          <w:lang w:val="ro-RO"/>
        </w:rPr>
        <w:t>;</w:t>
      </w:r>
    </w:p>
    <w:p w14:paraId="70185E03" w14:textId="77777777" w:rsidR="000D55B9" w:rsidRPr="000D55B9" w:rsidRDefault="000D55B9" w:rsidP="00694437">
      <w:pPr>
        <w:pStyle w:val="ListParagraph"/>
        <w:numPr>
          <w:ilvl w:val="0"/>
          <w:numId w:val="25"/>
        </w:numPr>
        <w:ind w:left="993"/>
        <w:jc w:val="both"/>
        <w:rPr>
          <w:rFonts w:ascii="Montserrat" w:hAnsi="Montserrat" w:cs="Calibri"/>
          <w:sz w:val="22"/>
          <w:szCs w:val="22"/>
          <w:lang w:val="ro-RO"/>
        </w:rPr>
      </w:pPr>
      <w:r w:rsidRPr="000D55B9">
        <w:rPr>
          <w:rFonts w:ascii="Montserrat" w:hAnsi="Montserrat" w:cs="Calibri"/>
          <w:sz w:val="22"/>
          <w:szCs w:val="22"/>
          <w:lang w:val="ro-RO"/>
        </w:rPr>
        <w:t xml:space="preserve">în cazul neîndeplinirii indicatorilor de etapă  în condițiile prevăzute la art. 13, alin (13), lit. e) și alin (15) din prezentul contract de finanțare; </w:t>
      </w:r>
    </w:p>
    <w:p w14:paraId="71DB94CB" w14:textId="77777777" w:rsidR="000D55B9" w:rsidRPr="000D55B9" w:rsidRDefault="000D55B9" w:rsidP="00694437">
      <w:pPr>
        <w:pStyle w:val="ListParagraph"/>
        <w:numPr>
          <w:ilvl w:val="0"/>
          <w:numId w:val="25"/>
        </w:numPr>
        <w:ind w:left="993"/>
        <w:jc w:val="both"/>
        <w:rPr>
          <w:rFonts w:ascii="Montserrat" w:eastAsia="Arial" w:hAnsi="Montserrat" w:cs="Calibri"/>
          <w:sz w:val="22"/>
          <w:szCs w:val="22"/>
          <w:lang w:val="ro-RO"/>
        </w:rPr>
      </w:pPr>
      <w:r w:rsidRPr="000D55B9">
        <w:rPr>
          <w:rFonts w:ascii="Montserrat" w:hAnsi="Montserrat" w:cs="Calibri"/>
          <w:sz w:val="22"/>
          <w:szCs w:val="22"/>
          <w:lang w:val="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0FE82BC1" w14:textId="77777777" w:rsidR="000D55B9" w:rsidRPr="000D55B9" w:rsidRDefault="000D55B9" w:rsidP="00694437">
      <w:pPr>
        <w:pStyle w:val="ListParagraph"/>
        <w:numPr>
          <w:ilvl w:val="0"/>
          <w:numId w:val="25"/>
        </w:numPr>
        <w:ind w:left="993"/>
        <w:jc w:val="both"/>
        <w:rPr>
          <w:rFonts w:ascii="Montserrat" w:hAnsi="Montserrat" w:cs="Calibri"/>
          <w:sz w:val="22"/>
          <w:szCs w:val="22"/>
          <w:lang w:val="ro-RO"/>
        </w:rPr>
      </w:pPr>
      <w:r w:rsidRPr="000D55B9">
        <w:rPr>
          <w:rFonts w:ascii="Montserrat" w:hAnsi="Montserrat" w:cs="Calibri"/>
          <w:sz w:val="22"/>
          <w:szCs w:val="22"/>
          <w:lang w:val="ro-RO"/>
        </w:rPr>
        <w:t>în condițiile specificate la art. 14, alin. (23) din Ordonanța de urgență a Guvernului nr. 23/2023</w:t>
      </w:r>
      <w:r w:rsidRPr="000D55B9">
        <w:rPr>
          <w:rStyle w:val="Heading1Char"/>
          <w:rFonts w:ascii="Montserrat" w:hAnsi="Montserrat" w:cs="Calibri"/>
          <w:b w:val="0"/>
          <w:bCs w:val="0"/>
          <w:sz w:val="22"/>
          <w:szCs w:val="22"/>
          <w:lang w:val="ro-RO"/>
        </w:rPr>
        <w:t xml:space="preserve"> </w:t>
      </w:r>
      <w:r w:rsidRPr="000D55B9">
        <w:rPr>
          <w:rFonts w:ascii="Montserrat" w:hAnsi="Montserrat" w:cs="Calibri"/>
          <w:sz w:val="22"/>
          <w:szCs w:val="22"/>
          <w:lang w:val="ro-RO"/>
          <w:specVanish/>
        </w:rPr>
        <w:t xml:space="preserve">privind instituirea unor măsuri de simplificare şi digitalizare pentru gestionarea fondurilor europene aferente Politicii de coeziune 2021-2027. </w:t>
      </w:r>
    </w:p>
    <w:p w14:paraId="58E35644" w14:textId="77777777" w:rsidR="000D55B9" w:rsidRPr="000D55B9" w:rsidRDefault="000D55B9" w:rsidP="000D55B9">
      <w:pPr>
        <w:jc w:val="both"/>
        <w:rPr>
          <w:rFonts w:ascii="Montserrat" w:hAnsi="Montserrat" w:cs="Calibri"/>
          <w:sz w:val="22"/>
          <w:szCs w:val="22"/>
          <w:lang w:val="ro-RO"/>
        </w:rPr>
      </w:pPr>
      <w:r w:rsidRPr="000D55B9">
        <w:rPr>
          <w:rFonts w:ascii="Montserrat" w:hAnsi="Montserrat" w:cs="Calibri"/>
          <w:sz w:val="22"/>
          <w:szCs w:val="22"/>
          <w:lang w:val="ro-RO"/>
        </w:rPr>
        <w:t>&lt;pentru proiectele de investiții publice, inclusiv pentru cele pentru care nu este necesară obținerea autorizației de construire, dacă utilizarea clauzei rezolutorii este aplicabilă apelului de proiecte în cauză&gt;</w:t>
      </w:r>
    </w:p>
    <w:p w14:paraId="24714FAA" w14:textId="77777777" w:rsidR="000D55B9" w:rsidRPr="000D55B9" w:rsidRDefault="000D55B9" w:rsidP="00694437">
      <w:pPr>
        <w:pStyle w:val="ListParagraph"/>
        <w:numPr>
          <w:ilvl w:val="0"/>
          <w:numId w:val="25"/>
        </w:numPr>
        <w:ind w:left="993"/>
        <w:jc w:val="both"/>
        <w:rPr>
          <w:rFonts w:ascii="Montserrat" w:hAnsi="Montserrat" w:cs="Calibri"/>
          <w:sz w:val="22"/>
          <w:szCs w:val="22"/>
          <w:lang w:val="ro-RO"/>
        </w:rPr>
      </w:pPr>
      <w:r w:rsidRPr="000D55B9">
        <w:rPr>
          <w:rFonts w:ascii="Montserrat" w:hAnsi="Montserrat" w:cs="Calibri"/>
          <w:sz w:val="22"/>
          <w:szCs w:val="22"/>
          <w:lang w:val="ro-RO"/>
        </w:rPr>
        <w:t>în condițiile clauzei rezolutorii prevăzută la art. 6 alin. (11) din Ordonanța de urgență a Guvernului nr. 23/2023, dacă este cazul  &lt;se va introduce de către AM/OI doar dacă AM/OI a prevăzut în Ghid  clauza rezolutorie&gt;.</w:t>
      </w:r>
    </w:p>
    <w:p w14:paraId="2A09E1E2" w14:textId="77777777" w:rsidR="000D55B9" w:rsidRPr="000D55B9" w:rsidRDefault="000D55B9" w:rsidP="00694437">
      <w:pPr>
        <w:pStyle w:val="ListParagraph"/>
        <w:numPr>
          <w:ilvl w:val="0"/>
          <w:numId w:val="25"/>
        </w:numPr>
        <w:ind w:left="993"/>
        <w:jc w:val="both"/>
        <w:rPr>
          <w:rFonts w:ascii="Montserrat" w:hAnsi="Montserrat" w:cs="Calibri"/>
          <w:sz w:val="22"/>
          <w:szCs w:val="22"/>
          <w:lang w:val="ro-RO"/>
        </w:rPr>
      </w:pPr>
      <w:r w:rsidRPr="000D55B9">
        <w:rPr>
          <w:rFonts w:ascii="Montserrat" w:hAnsi="Montserrat" w:cs="Calibri"/>
          <w:sz w:val="22"/>
          <w:szCs w:val="22"/>
          <w:lang w:val="ro-RO"/>
        </w:rPr>
        <w:t>beneficiarul nu furnizează corect și complet informațiile solicitate conform art. 7 alin. (37) din prezentul contract de finanțare ori dacă informațiile transmise se constată a fi unele false.</w:t>
      </w:r>
    </w:p>
    <w:p w14:paraId="582B6C9F" w14:textId="77777777" w:rsidR="000D55B9" w:rsidRPr="000D55B9" w:rsidRDefault="000D55B9" w:rsidP="000D55B9">
      <w:pPr>
        <w:jc w:val="both"/>
        <w:rPr>
          <w:rFonts w:ascii="Montserrat" w:hAnsi="Montserrat" w:cs="Calibri"/>
          <w:sz w:val="22"/>
          <w:szCs w:val="22"/>
          <w:lang w:val="ro-RO"/>
        </w:rPr>
      </w:pPr>
      <w:r w:rsidRPr="000D55B9">
        <w:rPr>
          <w:rFonts w:ascii="Montserrat" w:hAnsi="Montserrat" w:cs="Calibri"/>
          <w:sz w:val="22"/>
          <w:szCs w:val="22"/>
          <w:lang w:val="ro-RO"/>
        </w:rPr>
        <w:lastRenderedPageBreak/>
        <w:t>Pt. Proiecte de infrastructură, după caz</w:t>
      </w:r>
    </w:p>
    <w:p w14:paraId="14F30195" w14:textId="77777777" w:rsidR="000D55B9" w:rsidRPr="000D55B9" w:rsidRDefault="000D55B9" w:rsidP="00694437">
      <w:pPr>
        <w:pStyle w:val="ListParagraph"/>
        <w:numPr>
          <w:ilvl w:val="0"/>
          <w:numId w:val="25"/>
        </w:numPr>
        <w:ind w:left="993" w:hanging="219"/>
        <w:jc w:val="both"/>
        <w:rPr>
          <w:rFonts w:ascii="Montserrat" w:hAnsi="Montserrat" w:cs="Calibri"/>
          <w:sz w:val="22"/>
          <w:szCs w:val="22"/>
          <w:lang w:val="ro-RO"/>
        </w:rPr>
      </w:pPr>
      <w:r w:rsidRPr="000D55B9">
        <w:rPr>
          <w:rFonts w:ascii="Montserrat" w:hAnsi="Montserrat" w:cs="Calibri"/>
          <w:sz w:val="22"/>
          <w:szCs w:val="22"/>
          <w:lang w:val="ro-RO"/>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4990613C" w14:textId="77777777" w:rsidR="000D55B9" w:rsidRPr="000D55B9" w:rsidRDefault="000D55B9" w:rsidP="00694437">
      <w:pPr>
        <w:pStyle w:val="ListParagraph"/>
        <w:numPr>
          <w:ilvl w:val="0"/>
          <w:numId w:val="24"/>
        </w:numPr>
        <w:ind w:left="426" w:right="80"/>
        <w:jc w:val="both"/>
        <w:rPr>
          <w:rFonts w:ascii="Montserrat" w:eastAsia="Arial" w:hAnsi="Montserrat" w:cs="Calibri"/>
          <w:sz w:val="22"/>
          <w:szCs w:val="22"/>
          <w:lang w:val="ro-RO"/>
        </w:rPr>
      </w:pPr>
      <w:r w:rsidRPr="000D55B9">
        <w:rPr>
          <w:rFonts w:ascii="Montserrat" w:eastAsia="Arial" w:hAnsi="Montserrat" w:cs="Calibri"/>
          <w:sz w:val="22"/>
          <w:szCs w:val="22"/>
          <w:lang w:val="ro-RO"/>
        </w:rPr>
        <w:t>Decizia de reziliere a contractului de finanțare emisă de AM/OI prin care se individualizează sumele de restituit exprimate în moneda națională constituie titlu de creanță în condițiile legii.</w:t>
      </w:r>
    </w:p>
    <w:p w14:paraId="42EF05CD" w14:textId="77777777" w:rsidR="000D55B9" w:rsidRPr="000D55B9" w:rsidRDefault="000D55B9" w:rsidP="00694437">
      <w:pPr>
        <w:pStyle w:val="ListParagraph"/>
        <w:numPr>
          <w:ilvl w:val="0"/>
          <w:numId w:val="24"/>
        </w:numPr>
        <w:ind w:left="426" w:right="80"/>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Contractul de finanțare poate înceta prin acordul părților cu condiția restituirii finanțării acordate.</w:t>
      </w:r>
    </w:p>
    <w:p w14:paraId="66BE5C7E" w14:textId="77777777" w:rsidR="000D55B9" w:rsidRPr="000D55B9" w:rsidRDefault="000D55B9" w:rsidP="00694437">
      <w:pPr>
        <w:pStyle w:val="ListParagraph"/>
        <w:numPr>
          <w:ilvl w:val="0"/>
          <w:numId w:val="24"/>
        </w:numPr>
        <w:ind w:left="426" w:right="80"/>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Beneficiarul/liderul de parteneriat, de comun acord cu partenerii, poate solicita încetarea contractului de finanțare prin acordul părților, când nici una din părți nu a început executarea obligațiilor asumate prin contractul de finanțare.</w:t>
      </w:r>
    </w:p>
    <w:p w14:paraId="2FEF3181" w14:textId="77777777" w:rsidR="000D55B9" w:rsidRPr="000D55B9" w:rsidRDefault="000D55B9" w:rsidP="000D55B9">
      <w:pPr>
        <w:rPr>
          <w:rFonts w:ascii="Montserrat" w:hAnsi="Montserrat" w:cs="Calibri"/>
          <w:sz w:val="22"/>
          <w:szCs w:val="22"/>
          <w:lang w:val="ro-RO"/>
        </w:rPr>
      </w:pPr>
    </w:p>
    <w:p w14:paraId="064AF2A4" w14:textId="77777777" w:rsidR="000D55B9" w:rsidRPr="000D55B9" w:rsidRDefault="000D55B9" w:rsidP="00694437">
      <w:pPr>
        <w:rPr>
          <w:rFonts w:ascii="Montserrat" w:eastAsia="Arial" w:hAnsi="Montserrat" w:cs="Calibri"/>
          <w:spacing w:val="-1"/>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16</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S</w:t>
      </w:r>
      <w:r w:rsidRPr="000D55B9">
        <w:rPr>
          <w:rFonts w:ascii="Montserrat" w:eastAsia="Arial" w:hAnsi="Montserrat" w:cs="Calibri"/>
          <w:sz w:val="22"/>
          <w:szCs w:val="22"/>
          <w:lang w:val="ro-RO"/>
        </w:rPr>
        <w:t>o</w:t>
      </w:r>
      <w:r w:rsidRPr="000D55B9">
        <w:rPr>
          <w:rFonts w:ascii="Montserrat" w:eastAsia="Arial" w:hAnsi="Montserrat" w:cs="Calibri"/>
          <w:spacing w:val="1"/>
          <w:sz w:val="22"/>
          <w:szCs w:val="22"/>
          <w:lang w:val="ro-RO"/>
        </w:rPr>
        <w:t>l</w:t>
      </w:r>
      <w:r w:rsidRPr="000D55B9">
        <w:rPr>
          <w:rFonts w:ascii="Montserrat" w:eastAsia="Arial" w:hAnsi="Montserrat" w:cs="Calibri"/>
          <w:spacing w:val="-21"/>
          <w:sz w:val="22"/>
          <w:szCs w:val="22"/>
          <w:lang w:val="ro-RO"/>
        </w:rPr>
        <w:t>u</w:t>
      </w:r>
      <w:r w:rsidRPr="000D55B9">
        <w:rPr>
          <w:rFonts w:ascii="Montserrat" w:eastAsia="Arial" w:hAnsi="Montserrat" w:cs="Calibri"/>
          <w:spacing w:val="-1"/>
          <w:sz w:val="22"/>
          <w:szCs w:val="22"/>
          <w:lang w:val="ro-RO"/>
        </w:rPr>
        <w:t>ționarea litigiilor</w:t>
      </w:r>
    </w:p>
    <w:p w14:paraId="044B29B7" w14:textId="77777777" w:rsidR="000D55B9" w:rsidRPr="000D55B9" w:rsidRDefault="000D55B9" w:rsidP="000D55B9">
      <w:pPr>
        <w:ind w:firstLine="720"/>
        <w:rPr>
          <w:rFonts w:ascii="Montserrat" w:eastAsia="Arial" w:hAnsi="Montserrat" w:cs="Calibri"/>
          <w:sz w:val="22"/>
          <w:szCs w:val="22"/>
          <w:lang w:val="ro-RO"/>
        </w:rPr>
      </w:pPr>
    </w:p>
    <w:p w14:paraId="528C046E" w14:textId="77777777" w:rsidR="000D55B9" w:rsidRPr="000D55B9" w:rsidRDefault="000D55B9" w:rsidP="00694437">
      <w:pPr>
        <w:pStyle w:val="ListParagraph"/>
        <w:numPr>
          <w:ilvl w:val="0"/>
          <w:numId w:val="26"/>
        </w:numPr>
        <w:ind w:left="426" w:right="80" w:hanging="373"/>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Părțile vor depune toate eforturile pentru a rezolva pe cale amiabilă orice neînțelegere sau dispută care poate apărea între ele în cadrul sau în legătură cu îndeplinirea contractului de finanțare.</w:t>
      </w:r>
    </w:p>
    <w:p w14:paraId="6092DD94" w14:textId="77777777" w:rsidR="000D55B9" w:rsidRPr="000D55B9" w:rsidRDefault="000D55B9" w:rsidP="00694437">
      <w:pPr>
        <w:pStyle w:val="ListParagraph"/>
        <w:numPr>
          <w:ilvl w:val="0"/>
          <w:numId w:val="26"/>
        </w:numPr>
        <w:ind w:left="426" w:right="80" w:hanging="373"/>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 cazul în care divergențele contractuale nu se soluționează pe cale amiabilă, litigiul  va  fi soluționat de către instanțele de judecată competente din România, în condițiile prevăzute de Legea contenciosului administrativ nr. 554/2004 , cu modificările și completările ulterioare.</w:t>
      </w:r>
    </w:p>
    <w:p w14:paraId="7D4B6D00" w14:textId="77777777" w:rsidR="000D55B9" w:rsidRPr="000D55B9" w:rsidRDefault="000D55B9" w:rsidP="000D55B9">
      <w:pPr>
        <w:rPr>
          <w:rFonts w:ascii="Montserrat" w:hAnsi="Montserrat" w:cs="Calibri"/>
          <w:sz w:val="22"/>
          <w:szCs w:val="22"/>
          <w:lang w:val="ro-RO"/>
        </w:rPr>
      </w:pPr>
    </w:p>
    <w:p w14:paraId="51A18AF7" w14:textId="77777777" w:rsidR="000D55B9" w:rsidRPr="000D55B9" w:rsidRDefault="000D55B9" w:rsidP="00694437">
      <w:pPr>
        <w:rPr>
          <w:rFonts w:ascii="Montserrat" w:eastAsia="Arial" w:hAnsi="Montserrat" w:cs="Calibri"/>
          <w:position w:val="1"/>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17</w:t>
      </w:r>
      <w:r w:rsidRPr="000D55B9">
        <w:rPr>
          <w:rFonts w:ascii="Montserrat" w:eastAsia="Arial" w:hAnsi="Montserrat" w:cs="Calibri"/>
          <w:spacing w:val="3"/>
          <w:sz w:val="22"/>
          <w:szCs w:val="22"/>
          <w:lang w:val="ro-RO"/>
        </w:rPr>
        <w:t xml:space="preserve"> </w:t>
      </w:r>
      <w:r w:rsidRPr="000D55B9">
        <w:rPr>
          <w:rFonts w:ascii="Montserrat" w:eastAsia="Arial" w:hAnsi="Montserrat" w:cs="Calibri"/>
          <w:spacing w:val="-1"/>
          <w:sz w:val="22"/>
          <w:szCs w:val="22"/>
          <w:lang w:val="ro-RO"/>
        </w:rPr>
        <w:t>– Transparență</w:t>
      </w:r>
    </w:p>
    <w:p w14:paraId="3D5D0A36" w14:textId="77777777" w:rsidR="000D55B9" w:rsidRPr="000D55B9" w:rsidRDefault="000D55B9" w:rsidP="000D55B9">
      <w:pPr>
        <w:ind w:firstLine="720"/>
        <w:rPr>
          <w:rFonts w:ascii="Montserrat" w:eastAsia="Arial" w:hAnsi="Montserrat" w:cs="Calibri"/>
          <w:sz w:val="22"/>
          <w:szCs w:val="22"/>
          <w:lang w:val="ro-RO"/>
        </w:rPr>
      </w:pPr>
    </w:p>
    <w:p w14:paraId="355D8359" w14:textId="77777777" w:rsidR="000D55B9" w:rsidRPr="000D55B9" w:rsidRDefault="000D55B9" w:rsidP="00694437">
      <w:pPr>
        <w:pStyle w:val="ListParagraph"/>
        <w:numPr>
          <w:ilvl w:val="0"/>
          <w:numId w:val="27"/>
        </w:numPr>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5F84BCFB" w14:textId="77777777" w:rsidR="000D55B9" w:rsidRPr="000D55B9" w:rsidRDefault="000D55B9" w:rsidP="00694437">
      <w:pPr>
        <w:pStyle w:val="ListParagraph"/>
        <w:numPr>
          <w:ilvl w:val="0"/>
          <w:numId w:val="27"/>
        </w:numPr>
        <w:ind w:left="426" w:right="80"/>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0252C640"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3C8C294B"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6818E3E2"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dimensiunea și caracteristicile grupului țintă și, după caz, ale beneficiarilor finali ai proiectului;</w:t>
      </w:r>
    </w:p>
    <w:p w14:paraId="1DEB4A71"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informații privind resursele umane din cadrul proiectului: denumirea postului, timpul de lucru;</w:t>
      </w:r>
    </w:p>
    <w:p w14:paraId="669395C2"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lastRenderedPageBreak/>
        <w:t>rezultatele estimate și cele realizate ale proiectului, atât cele corespunzătoare obiectivelor, cât și cele corespunzătoare activităților, cu referire la indicatorii stabiliți;</w:t>
      </w:r>
    </w:p>
    <w:p w14:paraId="46E522F8"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denumirea furnizorilor de produse, prestatorilor de servicii și executanților de lucrări contractați în cadrul proiectului, precum și obiectul contractului, valoarea acestuia și plățile efectuate;</w:t>
      </w:r>
    </w:p>
    <w:p w14:paraId="5F7B68B9" w14:textId="77777777" w:rsidR="000D55B9" w:rsidRPr="000D55B9" w:rsidRDefault="000D55B9" w:rsidP="00694437">
      <w:pPr>
        <w:pStyle w:val="ListParagraph"/>
        <w:numPr>
          <w:ilvl w:val="2"/>
          <w:numId w:val="35"/>
        </w:numPr>
        <w:ind w:left="851" w:right="7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C6D58E0" w14:textId="77777777" w:rsidR="000D55B9" w:rsidRPr="000D55B9" w:rsidRDefault="000D55B9" w:rsidP="00694437">
      <w:pPr>
        <w:tabs>
          <w:tab w:val="left" w:pos="567"/>
        </w:tabs>
        <w:ind w:left="426" w:right="76" w:hanging="284"/>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(3) Următoarele informații, așa cum rezultă acestea din contractul de finanțare  și anexele acestuia, inclusiv, dacă este cazul, din actele adiționale prin care se aduc modificări contractului de finanțare sau anexelor sale, vor fi publicate pe site-ul AM/OI, în condițiile prevederilor art. 49, alin. (3) și (4) din Regulamentul (UE) 2021/1060:</w:t>
      </w:r>
    </w:p>
    <w:p w14:paraId="29F750C9" w14:textId="77777777" w:rsidR="000D55B9" w:rsidRPr="000D55B9" w:rsidRDefault="000D55B9" w:rsidP="003F65B3">
      <w:pPr>
        <w:pStyle w:val="ListParagraph"/>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a)în cazul persoanelor juridice, denumirea beneficiarului și, în cazul unei achiziții, denumirea contractantului; </w:t>
      </w:r>
      <w:r w:rsidRPr="000D55B9">
        <w:rPr>
          <w:rFonts w:ascii="Montserrat" w:eastAsia="Arial" w:hAnsi="Montserrat" w:cs="Calibri"/>
          <w:spacing w:val="-1"/>
          <w:sz w:val="22"/>
          <w:szCs w:val="22"/>
          <w:shd w:val="clear" w:color="auto" w:fill="BFBFBF" w:themeFill="background1" w:themeFillShade="BF"/>
          <w:lang w:val="ro-RO"/>
        </w:rPr>
        <w:t>în cazul în care beneficiarul este o persoană fizică</w:t>
      </w:r>
      <w:r w:rsidRPr="000D55B9">
        <w:rPr>
          <w:rFonts w:ascii="Montserrat" w:eastAsia="Arial" w:hAnsi="Montserrat" w:cs="Calibri"/>
          <w:spacing w:val="-1"/>
          <w:sz w:val="22"/>
          <w:szCs w:val="22"/>
          <w:lang w:val="ro-RO"/>
        </w:rPr>
        <w:t>, prenumele și numele;</w:t>
      </w:r>
    </w:p>
    <w:p w14:paraId="0FE2E678" w14:textId="77777777" w:rsidR="000D55B9" w:rsidRPr="000D55B9" w:rsidRDefault="000D55B9" w:rsidP="003F65B3">
      <w:pPr>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b)denumirea proiectului;</w:t>
      </w:r>
    </w:p>
    <w:p w14:paraId="0EB04CF5" w14:textId="77777777" w:rsidR="000D55B9" w:rsidRPr="000D55B9" w:rsidRDefault="000D55B9" w:rsidP="003F65B3">
      <w:pPr>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c)scopul proiectului și realizările preconizate sau efective ale acestuia;</w:t>
      </w:r>
    </w:p>
    <w:p w14:paraId="1C8511CC" w14:textId="77777777" w:rsidR="000D55B9" w:rsidRPr="000D55B9" w:rsidRDefault="000D55B9" w:rsidP="003F65B3">
      <w:pPr>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d)data de începere a proiectului;</w:t>
      </w:r>
    </w:p>
    <w:p w14:paraId="38087AD4" w14:textId="77777777" w:rsidR="000D55B9" w:rsidRPr="000D55B9" w:rsidRDefault="000D55B9" w:rsidP="003F65B3">
      <w:pPr>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e)data preconizată sau efectivă de încheiere a proiectului;</w:t>
      </w:r>
    </w:p>
    <w:p w14:paraId="385CE7F0" w14:textId="77777777" w:rsidR="000D55B9" w:rsidRPr="000D55B9" w:rsidRDefault="000D55B9" w:rsidP="003F65B3">
      <w:pPr>
        <w:pStyle w:val="ListParagraph"/>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f)valoarea totală a proiectului;</w:t>
      </w:r>
    </w:p>
    <w:p w14:paraId="5F3AC29E" w14:textId="77777777" w:rsidR="000D55B9" w:rsidRPr="000D55B9" w:rsidRDefault="000D55B9" w:rsidP="003F65B3">
      <w:pPr>
        <w:pStyle w:val="ListParagraph"/>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g)fondul din care se finanțează proiectul;</w:t>
      </w:r>
    </w:p>
    <w:p w14:paraId="6C491ED5" w14:textId="77777777" w:rsidR="000D55B9" w:rsidRPr="000D55B9" w:rsidRDefault="000D55B9" w:rsidP="003F65B3">
      <w:pPr>
        <w:pStyle w:val="ListParagraph"/>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h)obiectivul specific vizat;</w:t>
      </w:r>
    </w:p>
    <w:p w14:paraId="4C30BFBF" w14:textId="77777777" w:rsidR="000D55B9" w:rsidRPr="000D55B9" w:rsidRDefault="000D55B9" w:rsidP="003F65B3">
      <w:pPr>
        <w:pStyle w:val="ListParagraph"/>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i)rata de cofinanțare a Uniunii Europene;</w:t>
      </w:r>
    </w:p>
    <w:p w14:paraId="0538F1A9" w14:textId="77777777" w:rsidR="000D55B9" w:rsidRPr="000D55B9" w:rsidRDefault="000D55B9" w:rsidP="003F65B3">
      <w:pPr>
        <w:ind w:left="709" w:right="76" w:hanging="14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j)indicatorul de localizare sau datele de localizare pentru proiectul și țara în cauză;</w:t>
      </w:r>
    </w:p>
    <w:p w14:paraId="749B89C1" w14:textId="6BB36C29" w:rsidR="000D55B9" w:rsidRPr="000D55B9" w:rsidRDefault="000D55B9" w:rsidP="003F65B3">
      <w:pPr>
        <w:pStyle w:val="ListParagraph"/>
        <w:ind w:left="567" w:right="76" w:hanging="42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(4)</w:t>
      </w:r>
      <w:r w:rsidR="003F65B3">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Pentru proiectele mobile sau proiectele care acoperă mai multe locurise publică pe site-ul AM/OI și</w:t>
      </w:r>
      <w:r w:rsidR="003F65B3">
        <w:rPr>
          <w:rFonts w:ascii="Montserrat" w:eastAsia="Arial" w:hAnsi="Montserrat" w:cs="Calibri"/>
          <w:spacing w:val="-1"/>
          <w:sz w:val="22"/>
          <w:szCs w:val="22"/>
          <w:lang w:val="ro-RO"/>
        </w:rPr>
        <w:t xml:space="preserve"> </w:t>
      </w:r>
      <w:r w:rsidRPr="000D55B9">
        <w:rPr>
          <w:rFonts w:ascii="Montserrat" w:eastAsia="Arial" w:hAnsi="Montserrat" w:cs="Calibri"/>
          <w:spacing w:val="-1"/>
          <w:sz w:val="22"/>
          <w:szCs w:val="22"/>
          <w:lang w:val="ro-RO"/>
        </w:rPr>
        <w:t>localizarea beneficiarului, atunci când acesta este o persoană juridică, sau nivelul de regiune NUTS 2, atunci când beneficiarul este o persoană fizică.</w:t>
      </w:r>
    </w:p>
    <w:p w14:paraId="476672CD" w14:textId="5268532D" w:rsidR="000D55B9" w:rsidRPr="000D55B9" w:rsidRDefault="000D55B9" w:rsidP="007925B5">
      <w:pPr>
        <w:ind w:left="1134" w:right="76" w:hanging="283"/>
        <w:jc w:val="both"/>
        <w:rPr>
          <w:rFonts w:ascii="Montserrat" w:eastAsia="Arial" w:hAnsi="Montserrat" w:cs="Calibri"/>
          <w:spacing w:val="-6"/>
          <w:sz w:val="22"/>
          <w:szCs w:val="22"/>
          <w:lang w:val="ro-RO"/>
        </w:rPr>
      </w:pPr>
      <w:r w:rsidRPr="000D55B9">
        <w:rPr>
          <w:rFonts w:ascii="Montserrat" w:eastAsia="Arial" w:hAnsi="Montserrat" w:cs="Calibri"/>
          <w:spacing w:val="-1"/>
          <w:sz w:val="22"/>
          <w:szCs w:val="22"/>
          <w:lang w:val="ro-RO"/>
        </w:rPr>
        <w:t xml:space="preserve"> </w:t>
      </w:r>
    </w:p>
    <w:p w14:paraId="404EEB74" w14:textId="77777777" w:rsidR="000D55B9" w:rsidRPr="000D55B9" w:rsidRDefault="000D55B9" w:rsidP="003F65B3">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18</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C</w:t>
      </w:r>
      <w:r w:rsidRPr="000D55B9">
        <w:rPr>
          <w:rFonts w:ascii="Montserrat" w:eastAsia="Arial" w:hAnsi="Montserrat" w:cs="Calibri"/>
          <w:sz w:val="22"/>
          <w:szCs w:val="22"/>
          <w:lang w:val="ro-RO"/>
        </w:rPr>
        <w:t>on</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de</w:t>
      </w:r>
      <w:r w:rsidRPr="000D55B9">
        <w:rPr>
          <w:rFonts w:ascii="Montserrat" w:eastAsia="Arial" w:hAnsi="Montserrat" w:cs="Calibri"/>
          <w:spacing w:val="-17"/>
          <w:sz w:val="22"/>
          <w:szCs w:val="22"/>
          <w:lang w:val="ro-RO"/>
        </w:rPr>
        <w:t>n</w:t>
      </w:r>
      <w:r w:rsidRPr="000D55B9">
        <w:rPr>
          <w:rFonts w:ascii="Montserrat" w:eastAsia="Arial" w:hAnsi="Montserrat" w:cs="Calibri"/>
          <w:spacing w:val="1"/>
          <w:sz w:val="22"/>
          <w:szCs w:val="22"/>
          <w:lang w:val="ro-RO"/>
        </w:rPr>
        <w:t>ți</w:t>
      </w:r>
      <w:r w:rsidRPr="000D55B9">
        <w:rPr>
          <w:rFonts w:ascii="Montserrat" w:eastAsia="Arial" w:hAnsi="Montserrat" w:cs="Calibri"/>
          <w:spacing w:val="-3"/>
          <w:sz w:val="22"/>
          <w:szCs w:val="22"/>
          <w:lang w:val="ro-RO"/>
        </w:rPr>
        <w:t>a</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e</w:t>
      </w:r>
    </w:p>
    <w:p w14:paraId="2EAB97D6" w14:textId="77777777" w:rsidR="000D55B9" w:rsidRPr="000D55B9" w:rsidRDefault="000D55B9" w:rsidP="000D55B9">
      <w:pPr>
        <w:ind w:left="118" w:firstLine="449"/>
        <w:rPr>
          <w:rFonts w:ascii="Montserrat" w:eastAsia="Arial" w:hAnsi="Montserrat" w:cs="Calibri"/>
          <w:sz w:val="22"/>
          <w:szCs w:val="22"/>
          <w:lang w:val="ro-RO"/>
        </w:rPr>
      </w:pPr>
    </w:p>
    <w:p w14:paraId="07ECA64A" w14:textId="77777777" w:rsidR="000D55B9" w:rsidRPr="000D55B9" w:rsidRDefault="000D55B9" w:rsidP="00302950">
      <w:pPr>
        <w:pStyle w:val="ListParagraph"/>
        <w:numPr>
          <w:ilvl w:val="0"/>
          <w:numId w:val="28"/>
        </w:numPr>
        <w:ind w:left="426"/>
        <w:jc w:val="both"/>
        <w:rPr>
          <w:rFonts w:ascii="Montserrat" w:hAnsi="Montserrat" w:cs="Calibri"/>
          <w:sz w:val="22"/>
          <w:szCs w:val="22"/>
          <w:lang w:val="ro-RO"/>
        </w:rPr>
      </w:pPr>
      <w:r w:rsidRPr="000D55B9">
        <w:rPr>
          <w:rFonts w:ascii="Montserrat" w:eastAsia="Arial" w:hAnsi="Montserrat" w:cs="Calibri"/>
          <w:spacing w:val="-1"/>
          <w:sz w:val="22"/>
          <w:szCs w:val="22"/>
          <w:lang w:val="ro-RO"/>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0D55B9">
        <w:rPr>
          <w:rFonts w:ascii="Montserrat" w:eastAsia="Arial" w:hAnsi="Montserrat" w:cs="Calibri"/>
          <w:sz w:val="22"/>
          <w:szCs w:val="22"/>
          <w:lang w:val="ro-RO"/>
        </w:rPr>
        <w:t>.</w:t>
      </w:r>
      <w:r w:rsidRPr="000D55B9">
        <w:rPr>
          <w:rFonts w:ascii="Montserrat" w:hAnsi="Montserrat" w:cs="Calibri"/>
          <w:sz w:val="22"/>
          <w:szCs w:val="22"/>
          <w:lang w:val="ro-RO"/>
        </w:rPr>
        <w:t xml:space="preserve"> </w:t>
      </w:r>
    </w:p>
    <w:p w14:paraId="1CB42B8B" w14:textId="77777777" w:rsidR="000D55B9" w:rsidRPr="000D55B9" w:rsidRDefault="000D55B9" w:rsidP="00302950">
      <w:pPr>
        <w:pStyle w:val="ListParagraph"/>
        <w:numPr>
          <w:ilvl w:val="0"/>
          <w:numId w:val="28"/>
        </w:numPr>
        <w:ind w:left="426"/>
        <w:jc w:val="both"/>
        <w:rPr>
          <w:rFonts w:ascii="Montserrat" w:eastAsia="Arial" w:hAnsi="Montserrat" w:cs="Calibri"/>
          <w:sz w:val="22"/>
          <w:szCs w:val="22"/>
          <w:lang w:val="ro-RO"/>
        </w:rPr>
      </w:pPr>
      <w:r w:rsidRPr="000D55B9">
        <w:rPr>
          <w:rFonts w:ascii="Montserrat" w:eastAsia="Arial" w:hAnsi="Montserrat" w:cs="Calibri"/>
          <w:sz w:val="22"/>
          <w:szCs w:val="22"/>
          <w:lang w:val="ro-RO"/>
        </w:rPr>
        <w:t>Părțile înțeleg să utilizeze informațiile contractuale doar în scopul de a-și îndeplini obligațiile din prezentul contract de finanțare.</w:t>
      </w:r>
    </w:p>
    <w:p w14:paraId="46F731FC" w14:textId="77777777" w:rsidR="000D55B9" w:rsidRPr="000D55B9" w:rsidRDefault="000D55B9" w:rsidP="00302950">
      <w:pPr>
        <w:pStyle w:val="ListParagraph"/>
        <w:numPr>
          <w:ilvl w:val="0"/>
          <w:numId w:val="28"/>
        </w:numPr>
        <w:ind w:left="426"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AM/OI, beneficiarul și, după caz, Liderul de parteneriat și partenerii sunt exonerați de răspunderea pentru dezvăluirea de documente sau informații stabilite de părți ca fiind confidențiale dacă:</w:t>
      </w:r>
    </w:p>
    <w:p w14:paraId="14457D1F" w14:textId="77777777" w:rsidR="000D55B9" w:rsidRPr="000D55B9" w:rsidRDefault="000D55B9" w:rsidP="00302950">
      <w:pPr>
        <w:pStyle w:val="ListParagraph"/>
        <w:numPr>
          <w:ilvl w:val="0"/>
          <w:numId w:val="29"/>
        </w:numPr>
        <w:ind w:left="851"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informația a fost dezvăluită după ce a fost obținut acordul scris al celeilalte părți contractante pentru asemenea dezvăluire, </w:t>
      </w:r>
    </w:p>
    <w:p w14:paraId="48DDC94E" w14:textId="77777777" w:rsidR="000D55B9" w:rsidRPr="000D55B9" w:rsidRDefault="000D55B9" w:rsidP="00302950">
      <w:pPr>
        <w:pStyle w:val="ListParagraph"/>
        <w:ind w:left="851"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sau</w:t>
      </w:r>
    </w:p>
    <w:p w14:paraId="7F809444" w14:textId="77777777" w:rsidR="000D55B9" w:rsidRPr="000D55B9" w:rsidRDefault="000D55B9" w:rsidP="00302950">
      <w:pPr>
        <w:pStyle w:val="ListParagraph"/>
        <w:numPr>
          <w:ilvl w:val="0"/>
          <w:numId w:val="29"/>
        </w:numPr>
        <w:ind w:left="851"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partea a fost obligată în mod legal să dezvăluie informația;</w:t>
      </w:r>
    </w:p>
    <w:p w14:paraId="02C4FA3B" w14:textId="77777777" w:rsidR="000D55B9" w:rsidRPr="000D55B9" w:rsidRDefault="000D55B9" w:rsidP="00302950">
      <w:pPr>
        <w:pStyle w:val="ListParagraph"/>
        <w:ind w:left="851"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sau </w:t>
      </w:r>
    </w:p>
    <w:p w14:paraId="59C050EB" w14:textId="77777777" w:rsidR="000D55B9" w:rsidRPr="000D55B9" w:rsidRDefault="000D55B9" w:rsidP="00302950">
      <w:pPr>
        <w:pStyle w:val="ListParagraph"/>
        <w:numPr>
          <w:ilvl w:val="0"/>
          <w:numId w:val="29"/>
        </w:numPr>
        <w:ind w:left="851" w:right="72"/>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informația devine notorie/publică.</w:t>
      </w:r>
    </w:p>
    <w:p w14:paraId="41ED3D03" w14:textId="77777777" w:rsidR="000D55B9" w:rsidRPr="000D55B9" w:rsidRDefault="000D55B9" w:rsidP="000D55B9">
      <w:pPr>
        <w:rPr>
          <w:rFonts w:ascii="Montserrat" w:hAnsi="Montserrat" w:cs="Calibri"/>
          <w:sz w:val="22"/>
          <w:szCs w:val="22"/>
          <w:lang w:val="ro-RO"/>
        </w:rPr>
      </w:pPr>
    </w:p>
    <w:p w14:paraId="53506C01" w14:textId="77777777" w:rsidR="000D55B9" w:rsidRPr="000D55B9" w:rsidRDefault="000D55B9" w:rsidP="00302950">
      <w:pPr>
        <w:rPr>
          <w:rFonts w:ascii="Montserrat" w:eastAsia="Arial" w:hAnsi="Montserrat" w:cs="Calibri"/>
          <w:position w:val="1"/>
          <w:sz w:val="22"/>
          <w:szCs w:val="22"/>
          <w:lang w:val="ro-RO"/>
        </w:rPr>
      </w:pPr>
      <w:r w:rsidRPr="000D55B9">
        <w:rPr>
          <w:rFonts w:ascii="Montserrat" w:eastAsia="Arial" w:hAnsi="Montserrat" w:cs="Calibri"/>
          <w:position w:val="1"/>
          <w:sz w:val="22"/>
          <w:szCs w:val="22"/>
          <w:lang w:val="ro-RO"/>
        </w:rPr>
        <w:t>Articolul 19 – Protecția și prelucrarea datelor cu caracter personal</w:t>
      </w:r>
    </w:p>
    <w:p w14:paraId="4F4C4950" w14:textId="77777777" w:rsidR="000D55B9" w:rsidRPr="000D55B9" w:rsidRDefault="000D55B9" w:rsidP="000D55B9">
      <w:pPr>
        <w:ind w:firstLine="720"/>
        <w:rPr>
          <w:rFonts w:ascii="Montserrat" w:eastAsia="Arial" w:hAnsi="Montserrat" w:cs="Calibri"/>
          <w:position w:val="1"/>
          <w:sz w:val="22"/>
          <w:szCs w:val="22"/>
          <w:lang w:val="ro-RO"/>
        </w:rPr>
      </w:pPr>
    </w:p>
    <w:p w14:paraId="3CA571EE" w14:textId="77777777" w:rsidR="000D55B9" w:rsidRPr="000D55B9" w:rsidRDefault="000D55B9" w:rsidP="00302950">
      <w:pPr>
        <w:pStyle w:val="ListParagraph"/>
        <w:numPr>
          <w:ilvl w:val="0"/>
          <w:numId w:val="30"/>
        </w:numPr>
        <w:ind w:left="426"/>
        <w:jc w:val="both"/>
        <w:rPr>
          <w:rFonts w:ascii="Montserrat" w:eastAsia="Arial" w:hAnsi="Montserrat" w:cs="Calibri"/>
          <w:sz w:val="22"/>
          <w:szCs w:val="22"/>
          <w:lang w:val="ro-RO"/>
        </w:rPr>
      </w:pPr>
      <w:r w:rsidRPr="000D55B9">
        <w:rPr>
          <w:rFonts w:ascii="Montserrat" w:eastAsia="Arial" w:hAnsi="Montserrat" w:cs="Calibri"/>
          <w:sz w:val="22"/>
          <w:szCs w:val="22"/>
          <w:lang w:val="ro-RO"/>
        </w:rPr>
        <w:lastRenderedPageBreak/>
        <w:t>Beneficiarul/Liderul de parteneriat și partenerii, după caz, îşi exprimă acordul cu privire la prelucrarea, stocarea şi arhivarea datelor rezultate pe parcursul derulării contractului de finanțare, precum şi după încetarea acestuia, în scopul verificării modului de implementare şi/sau a respectării clauzelor contractuale şi a legislației naționale şi europene aplicabile.</w:t>
      </w:r>
    </w:p>
    <w:p w14:paraId="32109892" w14:textId="77777777" w:rsidR="000D55B9" w:rsidRPr="000D55B9" w:rsidRDefault="000D55B9" w:rsidP="00302950">
      <w:pPr>
        <w:pStyle w:val="ListParagraph"/>
        <w:numPr>
          <w:ilvl w:val="0"/>
          <w:numId w:val="30"/>
        </w:numPr>
        <w:ind w:left="426"/>
        <w:jc w:val="both"/>
        <w:rPr>
          <w:rFonts w:ascii="Montserrat" w:eastAsia="Arial" w:hAnsi="Montserrat" w:cs="Calibri"/>
          <w:spacing w:val="-1"/>
          <w:sz w:val="22"/>
          <w:szCs w:val="22"/>
          <w:lang w:val="ro-RO"/>
        </w:rPr>
      </w:pPr>
      <w:r w:rsidRPr="000D55B9">
        <w:rPr>
          <w:rFonts w:ascii="Montserrat" w:eastAsia="Arial" w:hAnsi="Montserrat" w:cs="Calibri"/>
          <w:sz w:val="22"/>
          <w:szCs w:val="22"/>
          <w:lang w:val="ro-RO"/>
        </w:rPr>
        <w:t>Prezentul contract de finanțare reprezintă un acord ferm pentru părți în ceea ce privește gestionarea și prelucrarea datelor cu caracter personal primite în vederea îndeplinirii obligațiilor contractuale, în condițiile specificate la art. 4 din Regulamentul (UE) 1060/2021, și în conformitate cu</w:t>
      </w:r>
      <w:r w:rsidRPr="000D55B9">
        <w:rPr>
          <w:rFonts w:ascii="Montserrat" w:eastAsia="Arial" w:hAnsi="Montserrat" w:cs="Calibri"/>
          <w:spacing w:val="-1"/>
          <w:sz w:val="22"/>
          <w:szCs w:val="22"/>
          <w:lang w:val="ro-RO"/>
        </w:rPr>
        <w:t xml:space="preserve"> Regulamentul nr. (UE) 679/2016  și Legea nr.190/2018, cu modificările și completările ulterioare.</w:t>
      </w:r>
    </w:p>
    <w:p w14:paraId="41B9DC1A" w14:textId="77777777" w:rsidR="000D55B9" w:rsidRPr="000D55B9" w:rsidRDefault="000D55B9" w:rsidP="00302950">
      <w:pPr>
        <w:pStyle w:val="ListParagraph"/>
        <w:numPr>
          <w:ilvl w:val="0"/>
          <w:numId w:val="30"/>
        </w:numPr>
        <w:ind w:left="426"/>
        <w:jc w:val="both"/>
        <w:rPr>
          <w:rFonts w:ascii="Montserrat" w:eastAsia="Arial" w:hAnsi="Montserrat" w:cs="Calibri"/>
          <w:sz w:val="22"/>
          <w:szCs w:val="22"/>
          <w:lang w:val="ro-RO"/>
        </w:rPr>
      </w:pPr>
      <w:r w:rsidRPr="000D55B9">
        <w:rPr>
          <w:rFonts w:ascii="Montserrat" w:eastAsia="Arial" w:hAnsi="Montserrat" w:cs="Calibri"/>
          <w:sz w:val="22"/>
          <w:szCs w:val="22"/>
          <w:lang w:val="ro-RO"/>
        </w:rPr>
        <w:t>Datele cu caracter personal ale grupului 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123D9ABA" w14:textId="77777777" w:rsidR="000D55B9" w:rsidRPr="000D55B9" w:rsidRDefault="000D55B9" w:rsidP="00302950">
      <w:pPr>
        <w:pStyle w:val="ListParagraph"/>
        <w:numPr>
          <w:ilvl w:val="0"/>
          <w:numId w:val="30"/>
        </w:numPr>
        <w:ind w:left="426"/>
        <w:jc w:val="both"/>
        <w:rPr>
          <w:rFonts w:ascii="Montserrat" w:eastAsia="Arial" w:hAnsi="Montserrat" w:cs="Calibri"/>
          <w:sz w:val="22"/>
          <w:szCs w:val="22"/>
          <w:lang w:val="ro-RO"/>
        </w:rPr>
      </w:pPr>
      <w:r w:rsidRPr="000D55B9">
        <w:rPr>
          <w:rFonts w:ascii="Montserrat" w:eastAsia="Arial" w:hAnsi="Montserrat" w:cs="Calibri"/>
          <w:sz w:val="22"/>
          <w:szCs w:val="22"/>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60659DC5" w14:textId="77777777" w:rsidR="000D55B9" w:rsidRPr="000D55B9" w:rsidRDefault="000D55B9" w:rsidP="000D55B9">
      <w:pPr>
        <w:rPr>
          <w:rFonts w:ascii="Montserrat" w:hAnsi="Montserrat" w:cs="Calibri"/>
          <w:sz w:val="22"/>
          <w:szCs w:val="22"/>
          <w:lang w:val="ro-RO"/>
        </w:rPr>
      </w:pPr>
    </w:p>
    <w:p w14:paraId="3562845B" w14:textId="77777777" w:rsidR="000D55B9" w:rsidRPr="000D55B9" w:rsidRDefault="000D55B9" w:rsidP="00302950">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20</w:t>
      </w:r>
      <w:r w:rsidRPr="000D55B9">
        <w:rPr>
          <w:rFonts w:ascii="Montserrat" w:eastAsia="Arial" w:hAnsi="Montserrat" w:cs="Calibri"/>
          <w:spacing w:val="3"/>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P</w:t>
      </w:r>
      <w:r w:rsidRPr="000D55B9">
        <w:rPr>
          <w:rFonts w:ascii="Montserrat" w:eastAsia="Arial" w:hAnsi="Montserrat" w:cs="Calibri"/>
          <w:sz w:val="22"/>
          <w:szCs w:val="22"/>
          <w:lang w:val="ro-RO"/>
        </w:rPr>
        <w:t>ub</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car</w:t>
      </w:r>
      <w:r w:rsidRPr="000D55B9">
        <w:rPr>
          <w:rFonts w:ascii="Montserrat" w:eastAsia="Arial" w:hAnsi="Montserrat" w:cs="Calibri"/>
          <w:spacing w:val="-3"/>
          <w:sz w:val="22"/>
          <w:szCs w:val="22"/>
          <w:lang w:val="ro-RO"/>
        </w:rPr>
        <w:t>e</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da</w:t>
      </w:r>
      <w:r w:rsidRPr="000D55B9">
        <w:rPr>
          <w:rFonts w:ascii="Montserrat" w:eastAsia="Arial" w:hAnsi="Montserrat" w:cs="Calibri"/>
          <w:spacing w:val="1"/>
          <w:sz w:val="22"/>
          <w:szCs w:val="22"/>
          <w:lang w:val="ro-RO"/>
        </w:rPr>
        <w:t>t</w:t>
      </w:r>
      <w:r w:rsidRPr="000D55B9">
        <w:rPr>
          <w:rFonts w:ascii="Montserrat" w:eastAsia="Arial" w:hAnsi="Montserrat" w:cs="Calibri"/>
          <w:spacing w:val="-3"/>
          <w:sz w:val="22"/>
          <w:szCs w:val="22"/>
          <w:lang w:val="ro-RO"/>
        </w:rPr>
        <w:t>e</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or</w:t>
      </w:r>
    </w:p>
    <w:p w14:paraId="1F7C5F38" w14:textId="77777777" w:rsidR="000D55B9" w:rsidRPr="000D55B9" w:rsidRDefault="000D55B9" w:rsidP="000D55B9">
      <w:pPr>
        <w:ind w:firstLine="720"/>
        <w:rPr>
          <w:rFonts w:ascii="Montserrat" w:eastAsia="Arial" w:hAnsi="Montserrat" w:cs="Calibri"/>
          <w:sz w:val="22"/>
          <w:szCs w:val="22"/>
          <w:lang w:val="ro-RO"/>
        </w:rPr>
      </w:pPr>
    </w:p>
    <w:p w14:paraId="015D97C0" w14:textId="77777777" w:rsidR="000D55B9" w:rsidRPr="000D55B9" w:rsidRDefault="000D55B9" w:rsidP="00302950">
      <w:pPr>
        <w:ind w:left="42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7E936143" w14:textId="77777777" w:rsidR="000D55B9" w:rsidRPr="000D55B9" w:rsidRDefault="000D55B9" w:rsidP="000D55B9">
      <w:pPr>
        <w:ind w:left="118"/>
        <w:jc w:val="both"/>
        <w:rPr>
          <w:rFonts w:ascii="Montserrat" w:eastAsia="Arial" w:hAnsi="Montserrat" w:cs="Calibri"/>
          <w:spacing w:val="-1"/>
          <w:sz w:val="22"/>
          <w:szCs w:val="22"/>
          <w:lang w:val="ro-RO"/>
        </w:rPr>
      </w:pPr>
    </w:p>
    <w:p w14:paraId="7707303D" w14:textId="77777777" w:rsidR="000D55B9" w:rsidRPr="000D55B9" w:rsidRDefault="000D55B9" w:rsidP="00302950">
      <w:pPr>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Articolul 21 – Comunicarea</w:t>
      </w:r>
    </w:p>
    <w:p w14:paraId="69D284ED" w14:textId="77777777" w:rsidR="000D55B9" w:rsidRPr="000D55B9" w:rsidRDefault="000D55B9" w:rsidP="000D55B9">
      <w:pPr>
        <w:ind w:firstLine="720"/>
        <w:jc w:val="both"/>
        <w:rPr>
          <w:rFonts w:ascii="Montserrat" w:eastAsia="Arial" w:hAnsi="Montserrat" w:cs="Calibri"/>
          <w:spacing w:val="-1"/>
          <w:sz w:val="22"/>
          <w:szCs w:val="22"/>
          <w:lang w:val="ro-RO"/>
        </w:rPr>
      </w:pPr>
    </w:p>
    <w:p w14:paraId="4C42602C" w14:textId="77777777" w:rsidR="000D55B9" w:rsidRPr="000D55B9" w:rsidRDefault="000D55B9" w:rsidP="00302950">
      <w:pPr>
        <w:pStyle w:val="ListParagraph"/>
        <w:numPr>
          <w:ilvl w:val="3"/>
          <w:numId w:val="31"/>
        </w:numPr>
        <w:ind w:left="42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Întreaga comunicare dintre AM/OI și Beneficiar legată de prezentul contract de finanțare se va face, în scris, exclusiv prin MySMIS2021. </w:t>
      </w:r>
    </w:p>
    <w:p w14:paraId="29705D4A" w14:textId="77777777" w:rsidR="000D55B9" w:rsidRPr="000D55B9" w:rsidRDefault="000D55B9" w:rsidP="00302950">
      <w:pPr>
        <w:pStyle w:val="ListParagraph"/>
        <w:numPr>
          <w:ilvl w:val="3"/>
          <w:numId w:val="31"/>
        </w:numPr>
        <w:ind w:left="42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AM/OI și Beneficiar poate avea loc prin e-mail și/sau pe suport de hârtie, la următoarele adrese: </w:t>
      </w:r>
    </w:p>
    <w:p w14:paraId="56B7A989" w14:textId="77777777" w:rsidR="000D55B9" w:rsidRPr="000D55B9" w:rsidRDefault="000D55B9" w:rsidP="00302950">
      <w:pPr>
        <w:pStyle w:val="ListParagraph"/>
        <w:numPr>
          <w:ilvl w:val="4"/>
          <w:numId w:val="3"/>
        </w:numPr>
        <w:ind w:left="567" w:firstLine="0"/>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 xml:space="preserve">u </w:t>
      </w:r>
      <w:r w:rsidRPr="000D55B9">
        <w:rPr>
          <w:rFonts w:ascii="Montserrat" w:eastAsia="Arial" w:hAnsi="Montserrat" w:cs="Calibri"/>
          <w:spacing w:val="-1"/>
          <w:sz w:val="22"/>
          <w:szCs w:val="22"/>
          <w:lang w:val="ro-RO"/>
        </w:rPr>
        <w:t>B</w:t>
      </w:r>
      <w:r w:rsidRPr="000D55B9">
        <w:rPr>
          <w:rFonts w:ascii="Montserrat" w:eastAsia="Arial" w:hAnsi="Montserrat" w:cs="Calibri"/>
          <w:sz w:val="22"/>
          <w:szCs w:val="22"/>
          <w:lang w:val="ro-RO"/>
        </w:rPr>
        <w:t>en</w:t>
      </w:r>
      <w:r w:rsidRPr="000D55B9">
        <w:rPr>
          <w:rFonts w:ascii="Montserrat" w:eastAsia="Arial" w:hAnsi="Montserrat" w:cs="Calibri"/>
          <w:spacing w:val="-3"/>
          <w:sz w:val="22"/>
          <w:szCs w:val="22"/>
          <w:lang w:val="ro-RO"/>
        </w:rPr>
        <w:t>e</w:t>
      </w:r>
      <w:r w:rsidRPr="000D55B9">
        <w:rPr>
          <w:rFonts w:ascii="Montserrat" w:eastAsia="Arial" w:hAnsi="Montserrat" w:cs="Calibri"/>
          <w:spacing w:val="3"/>
          <w:sz w:val="22"/>
          <w:szCs w:val="22"/>
          <w:lang w:val="ro-RO"/>
        </w:rPr>
        <w:t>f</w:t>
      </w:r>
      <w:r w:rsidRPr="000D55B9">
        <w:rPr>
          <w:rFonts w:ascii="Montserrat" w:eastAsia="Arial" w:hAnsi="Montserrat" w:cs="Calibri"/>
          <w:spacing w:val="-3"/>
          <w:sz w:val="22"/>
          <w:szCs w:val="22"/>
          <w:lang w:val="ro-RO"/>
        </w:rPr>
        <w:t>i</w:t>
      </w:r>
      <w:r w:rsidRPr="000D55B9">
        <w:rPr>
          <w:rFonts w:ascii="Montserrat" w:eastAsia="Arial" w:hAnsi="Montserrat" w:cs="Calibri"/>
          <w:sz w:val="22"/>
          <w:szCs w:val="22"/>
          <w:lang w:val="ro-RO"/>
        </w:rPr>
        <w:t>c</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a</w:t>
      </w:r>
      <w:r w:rsidRPr="000D55B9">
        <w:rPr>
          <w:rFonts w:ascii="Montserrat" w:eastAsia="Arial" w:hAnsi="Montserrat" w:cs="Calibri"/>
          <w:spacing w:val="1"/>
          <w:sz w:val="22"/>
          <w:szCs w:val="22"/>
          <w:lang w:val="ro-RO"/>
        </w:rPr>
        <w:t>r</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 (</w:t>
      </w:r>
      <w:r w:rsidRPr="000D55B9">
        <w:rPr>
          <w:rFonts w:ascii="Montserrat" w:hAnsi="Montserrat" w:cs="Calibri"/>
          <w:sz w:val="22"/>
          <w:szCs w:val="22"/>
          <w:lang w:val="ro-RO"/>
        </w:rPr>
        <w:t>inclusiv adresă poștală, adresă e-mail);</w:t>
      </w:r>
    </w:p>
    <w:p w14:paraId="5EEFDBD0" w14:textId="77777777" w:rsidR="000D55B9" w:rsidRPr="000D55B9" w:rsidRDefault="000D55B9" w:rsidP="00302950">
      <w:pPr>
        <w:pStyle w:val="ListParagraph"/>
        <w:numPr>
          <w:ilvl w:val="4"/>
          <w:numId w:val="3"/>
        </w:numPr>
        <w:ind w:left="567" w:firstLine="0"/>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p</w:t>
      </w:r>
      <w:r w:rsidRPr="000D55B9">
        <w:rPr>
          <w:rFonts w:ascii="Montserrat" w:eastAsia="Arial" w:hAnsi="Montserrat" w:cs="Calibri"/>
          <w:sz w:val="22"/>
          <w:szCs w:val="22"/>
          <w:lang w:val="ro-RO"/>
        </w:rPr>
        <w:t>en</w:t>
      </w:r>
      <w:r w:rsidRPr="000D55B9">
        <w:rPr>
          <w:rFonts w:ascii="Montserrat" w:eastAsia="Arial" w:hAnsi="Montserrat" w:cs="Calibri"/>
          <w:spacing w:val="1"/>
          <w:sz w:val="22"/>
          <w:szCs w:val="22"/>
          <w:lang w:val="ro-RO"/>
        </w:rPr>
        <w:t>tr</w:t>
      </w:r>
      <w:r w:rsidRPr="000D55B9">
        <w:rPr>
          <w:rFonts w:ascii="Montserrat" w:eastAsia="Arial" w:hAnsi="Montserrat" w:cs="Calibri"/>
          <w:sz w:val="22"/>
          <w:szCs w:val="22"/>
          <w:lang w:val="ro-RO"/>
        </w:rPr>
        <w:t xml:space="preserve">u </w:t>
      </w:r>
      <w:r w:rsidRPr="000D55B9">
        <w:rPr>
          <w:rFonts w:ascii="Montserrat" w:eastAsia="Arial" w:hAnsi="Montserrat" w:cs="Calibri"/>
          <w:spacing w:val="-1"/>
          <w:sz w:val="22"/>
          <w:szCs w:val="22"/>
          <w:lang w:val="ro-RO"/>
        </w:rPr>
        <w:t>A</w:t>
      </w:r>
      <w:r w:rsidRPr="000D55B9">
        <w:rPr>
          <w:rFonts w:ascii="Montserrat" w:eastAsia="Arial" w:hAnsi="Montserrat" w:cs="Calibri"/>
          <w:spacing w:val="-4"/>
          <w:sz w:val="22"/>
          <w:szCs w:val="22"/>
          <w:lang w:val="ro-RO"/>
        </w:rPr>
        <w:t>M/OI</w:t>
      </w:r>
      <w:r w:rsidRPr="000D55B9">
        <w:rPr>
          <w:rFonts w:ascii="Montserrat" w:eastAsia="Arial" w:hAnsi="Montserrat" w:cs="Calibri"/>
          <w:spacing w:val="-1"/>
          <w:sz w:val="22"/>
          <w:szCs w:val="22"/>
          <w:lang w:val="ro-RO"/>
        </w:rPr>
        <w:t>:</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w:t>
      </w:r>
      <w:r w:rsidRPr="000D55B9">
        <w:rPr>
          <w:rFonts w:ascii="Montserrat" w:eastAsia="Arial" w:hAnsi="Montserrat" w:cs="Calibri"/>
          <w:sz w:val="22"/>
          <w:szCs w:val="22"/>
          <w:lang w:val="ro-RO"/>
        </w:rPr>
        <w:t>…………</w:t>
      </w:r>
      <w:r w:rsidRPr="000D55B9">
        <w:rPr>
          <w:rFonts w:ascii="Montserrat" w:hAnsi="Montserrat" w:cs="Calibri"/>
          <w:sz w:val="22"/>
          <w:szCs w:val="22"/>
          <w:lang w:val="ro-RO"/>
        </w:rPr>
        <w:t xml:space="preserve"> (inclusiv adresă poștală, adresă e-mail);</w:t>
      </w:r>
    </w:p>
    <w:p w14:paraId="32D09BBF" w14:textId="77777777" w:rsidR="000D55B9" w:rsidRPr="000D55B9" w:rsidRDefault="000D55B9" w:rsidP="00302950">
      <w:pPr>
        <w:pStyle w:val="ListParagraph"/>
        <w:numPr>
          <w:ilvl w:val="3"/>
          <w:numId w:val="31"/>
        </w:numPr>
        <w:ind w:left="42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AM/OI poate comunica precizări referitoare la modele și formate de formulare care pot fi utilizate pentru aplicarea prevederilor prezentului contract de finanțare.</w:t>
      </w:r>
    </w:p>
    <w:p w14:paraId="07F3B86B" w14:textId="77777777" w:rsidR="000D55B9" w:rsidRPr="000D55B9" w:rsidRDefault="000D55B9" w:rsidP="000D55B9">
      <w:pPr>
        <w:rPr>
          <w:rFonts w:ascii="Montserrat" w:hAnsi="Montserrat" w:cs="Calibri"/>
          <w:sz w:val="22"/>
          <w:szCs w:val="22"/>
          <w:lang w:val="ro-RO"/>
        </w:rPr>
      </w:pPr>
    </w:p>
    <w:p w14:paraId="2BF6A608" w14:textId="77777777" w:rsidR="000D55B9" w:rsidRPr="000D55B9" w:rsidRDefault="000D55B9" w:rsidP="00302950">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2</w:t>
      </w:r>
      <w:r w:rsidRPr="000D55B9">
        <w:rPr>
          <w:rFonts w:ascii="Montserrat" w:eastAsia="Arial" w:hAnsi="Montserrat" w:cs="Calibri"/>
          <w:sz w:val="22"/>
          <w:szCs w:val="22"/>
          <w:lang w:val="ro-RO"/>
        </w:rPr>
        <w:t>2</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Legea</w:t>
      </w:r>
      <w:r w:rsidRPr="000D55B9">
        <w:rPr>
          <w:rFonts w:ascii="Montserrat" w:eastAsia="Arial" w:hAnsi="Montserrat" w:cs="Calibri"/>
          <w:spacing w:val="-2"/>
          <w:sz w:val="22"/>
          <w:szCs w:val="22"/>
          <w:lang w:val="ro-RO"/>
        </w:rPr>
        <w:t xml:space="preserve"> </w:t>
      </w:r>
      <w:r w:rsidRPr="000D55B9">
        <w:rPr>
          <w:rFonts w:ascii="Montserrat" w:eastAsia="Arial" w:hAnsi="Montserrat" w:cs="Calibri"/>
          <w:sz w:val="22"/>
          <w:szCs w:val="22"/>
          <w:lang w:val="ro-RO"/>
        </w:rPr>
        <w:t>ap</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cab</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ă</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3"/>
          <w:sz w:val="22"/>
          <w:szCs w:val="22"/>
          <w:lang w:val="ro-RO"/>
        </w:rPr>
        <w:t>ş</w:t>
      </w:r>
      <w:r w:rsidRPr="000D55B9">
        <w:rPr>
          <w:rFonts w:ascii="Montserrat" w:eastAsia="Arial" w:hAnsi="Montserrat" w:cs="Calibri"/>
          <w:sz w:val="22"/>
          <w:szCs w:val="22"/>
          <w:lang w:val="ro-RO"/>
        </w:rPr>
        <w:t xml:space="preserve">i </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mba</w:t>
      </w:r>
      <w:r w:rsidRPr="000D55B9">
        <w:rPr>
          <w:rFonts w:ascii="Montserrat" w:eastAsia="Arial" w:hAnsi="Montserrat" w:cs="Calibri"/>
          <w:spacing w:val="1"/>
          <w:sz w:val="22"/>
          <w:szCs w:val="22"/>
          <w:lang w:val="ro-RO"/>
        </w:rPr>
        <w:t xml:space="preserve"> </w:t>
      </w:r>
      <w:r w:rsidRPr="000D55B9">
        <w:rPr>
          <w:rFonts w:ascii="Montserrat" w:eastAsia="Arial" w:hAnsi="Montserrat" w:cs="Calibri"/>
          <w:spacing w:val="-3"/>
          <w:sz w:val="22"/>
          <w:szCs w:val="22"/>
          <w:lang w:val="ro-RO"/>
        </w:rPr>
        <w:t>u</w:t>
      </w:r>
      <w:r w:rsidRPr="000D55B9">
        <w:rPr>
          <w:rFonts w:ascii="Montserrat" w:eastAsia="Arial" w:hAnsi="Montserrat" w:cs="Calibri"/>
          <w:spacing w:val="1"/>
          <w:sz w:val="22"/>
          <w:szCs w:val="22"/>
          <w:lang w:val="ro-RO"/>
        </w:rPr>
        <w:t>t</w:t>
      </w:r>
      <w:r w:rsidRPr="000D55B9">
        <w:rPr>
          <w:rFonts w:ascii="Montserrat" w:eastAsia="Arial" w:hAnsi="Montserrat" w:cs="Calibri"/>
          <w:spacing w:val="-1"/>
          <w:sz w:val="22"/>
          <w:szCs w:val="22"/>
          <w:lang w:val="ro-RO"/>
        </w:rPr>
        <w:t>i</w:t>
      </w:r>
      <w:r w:rsidRPr="000D55B9">
        <w:rPr>
          <w:rFonts w:ascii="Montserrat" w:eastAsia="Arial" w:hAnsi="Montserrat" w:cs="Calibri"/>
          <w:spacing w:val="1"/>
          <w:sz w:val="22"/>
          <w:szCs w:val="22"/>
          <w:lang w:val="ro-RO"/>
        </w:rPr>
        <w:t>l</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za</w:t>
      </w:r>
      <w:r w:rsidRPr="000D55B9">
        <w:rPr>
          <w:rFonts w:ascii="Montserrat" w:eastAsia="Arial" w:hAnsi="Montserrat" w:cs="Calibri"/>
          <w:spacing w:val="1"/>
          <w:sz w:val="22"/>
          <w:szCs w:val="22"/>
          <w:lang w:val="ro-RO"/>
        </w:rPr>
        <w:t>t</w:t>
      </w:r>
      <w:r w:rsidRPr="000D55B9">
        <w:rPr>
          <w:rFonts w:ascii="Montserrat" w:eastAsia="Arial" w:hAnsi="Montserrat" w:cs="Calibri"/>
          <w:sz w:val="22"/>
          <w:szCs w:val="22"/>
          <w:lang w:val="ro-RO"/>
        </w:rPr>
        <w:t>ă</w:t>
      </w:r>
    </w:p>
    <w:p w14:paraId="304C4D7C" w14:textId="77777777" w:rsidR="000D55B9" w:rsidRPr="000D55B9" w:rsidRDefault="000D55B9" w:rsidP="000D55B9">
      <w:pPr>
        <w:ind w:left="720"/>
        <w:rPr>
          <w:rFonts w:ascii="Montserrat" w:eastAsia="Arial" w:hAnsi="Montserrat" w:cs="Calibri"/>
          <w:sz w:val="22"/>
          <w:szCs w:val="22"/>
          <w:lang w:val="ro-RO"/>
        </w:rPr>
      </w:pPr>
    </w:p>
    <w:p w14:paraId="7A4559F2" w14:textId="77777777" w:rsidR="000D55B9" w:rsidRPr="000D55B9" w:rsidRDefault="000D55B9" w:rsidP="00302950">
      <w:pPr>
        <w:pStyle w:val="ListParagraph"/>
        <w:numPr>
          <w:ilvl w:val="0"/>
          <w:numId w:val="32"/>
        </w:numPr>
        <w:ind w:left="42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Legea care guvernează contractul de finanțare şi în conformitate cu care este interpretat este legea română și regulamentele europene direct aplicabile</w:t>
      </w:r>
      <w:r w:rsidRPr="000D55B9">
        <w:rPr>
          <w:rFonts w:ascii="Montserrat" w:eastAsia="Arial" w:hAnsi="Montserrat" w:cs="Calibri"/>
          <w:sz w:val="22"/>
          <w:szCs w:val="22"/>
          <w:lang w:val="ro-RO"/>
        </w:rPr>
        <w:t>.</w:t>
      </w:r>
    </w:p>
    <w:p w14:paraId="51989931" w14:textId="77777777" w:rsidR="000D55B9" w:rsidRPr="000D55B9" w:rsidRDefault="000D55B9" w:rsidP="00302950">
      <w:pPr>
        <w:pStyle w:val="ListParagraph"/>
        <w:numPr>
          <w:ilvl w:val="0"/>
          <w:numId w:val="32"/>
        </w:numPr>
        <w:ind w:left="426"/>
        <w:jc w:val="both"/>
        <w:rPr>
          <w:rFonts w:ascii="Montserrat" w:eastAsia="Arial" w:hAnsi="Montserrat" w:cs="Calibri"/>
          <w:sz w:val="22"/>
          <w:szCs w:val="22"/>
          <w:lang w:val="ro-RO"/>
        </w:rPr>
      </w:pPr>
      <w:r w:rsidRPr="000D55B9">
        <w:rPr>
          <w:rFonts w:ascii="Montserrat" w:eastAsia="Arial" w:hAnsi="Montserrat" w:cs="Calibri"/>
          <w:spacing w:val="1"/>
          <w:sz w:val="22"/>
          <w:szCs w:val="22"/>
          <w:lang w:val="ro-RO"/>
        </w:rPr>
        <w:t>Limba acestui contract de finanțare este limba română</w:t>
      </w:r>
      <w:r w:rsidRPr="000D55B9">
        <w:rPr>
          <w:rFonts w:ascii="Montserrat" w:eastAsia="Arial" w:hAnsi="Montserrat" w:cs="Calibri"/>
          <w:position w:val="1"/>
          <w:sz w:val="22"/>
          <w:szCs w:val="22"/>
          <w:lang w:val="ro-RO"/>
        </w:rPr>
        <w:t>.</w:t>
      </w:r>
    </w:p>
    <w:p w14:paraId="6639C570" w14:textId="77777777" w:rsidR="000D55B9" w:rsidRPr="000D55B9" w:rsidRDefault="000D55B9" w:rsidP="000D55B9">
      <w:pPr>
        <w:rPr>
          <w:rFonts w:ascii="Montserrat" w:hAnsi="Montserrat" w:cs="Calibri"/>
          <w:sz w:val="22"/>
          <w:szCs w:val="22"/>
          <w:lang w:val="ro-RO"/>
        </w:rPr>
      </w:pPr>
    </w:p>
    <w:p w14:paraId="51585552" w14:textId="77777777" w:rsidR="000D55B9" w:rsidRPr="000D55B9" w:rsidRDefault="000D55B9" w:rsidP="000D55B9">
      <w:pPr>
        <w:rPr>
          <w:rFonts w:ascii="Montserrat" w:hAnsi="Montserrat" w:cs="Calibri"/>
          <w:sz w:val="22"/>
          <w:szCs w:val="22"/>
          <w:lang w:val="ro-RO"/>
        </w:rPr>
      </w:pPr>
    </w:p>
    <w:p w14:paraId="44CDF964" w14:textId="77777777" w:rsidR="000D55B9" w:rsidRPr="000D55B9" w:rsidRDefault="000D55B9" w:rsidP="000D55B9">
      <w:pPr>
        <w:rPr>
          <w:rFonts w:ascii="Montserrat" w:hAnsi="Montserrat" w:cs="Calibri"/>
          <w:sz w:val="22"/>
          <w:szCs w:val="22"/>
          <w:lang w:val="ro-RO"/>
        </w:rPr>
      </w:pPr>
    </w:p>
    <w:p w14:paraId="2CE5398F" w14:textId="77777777" w:rsidR="000D55B9" w:rsidRPr="000D55B9" w:rsidRDefault="000D55B9" w:rsidP="00302950">
      <w:pPr>
        <w:rPr>
          <w:rFonts w:ascii="Montserrat" w:eastAsia="Arial" w:hAnsi="Montserrat" w:cs="Calibri"/>
          <w:spacing w:val="-8"/>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2</w:t>
      </w:r>
      <w:r w:rsidRPr="000D55B9">
        <w:rPr>
          <w:rFonts w:ascii="Montserrat" w:eastAsia="Arial" w:hAnsi="Montserrat" w:cs="Calibri"/>
          <w:sz w:val="22"/>
          <w:szCs w:val="22"/>
          <w:lang w:val="ro-RO"/>
        </w:rPr>
        <w:t>3</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5"/>
          <w:sz w:val="22"/>
          <w:szCs w:val="22"/>
          <w:lang w:val="ro-RO"/>
        </w:rPr>
        <w:t xml:space="preserve"> </w:t>
      </w:r>
      <w:r w:rsidRPr="000D55B9">
        <w:rPr>
          <w:rFonts w:ascii="Montserrat" w:eastAsia="Arial" w:hAnsi="Montserrat" w:cs="Calibri"/>
          <w:spacing w:val="-8"/>
          <w:sz w:val="22"/>
          <w:szCs w:val="22"/>
          <w:lang w:val="ro-RO"/>
        </w:rPr>
        <w:t xml:space="preserve">Prevederi privind ajutorul de stat / de minimis </w:t>
      </w:r>
    </w:p>
    <w:p w14:paraId="70DE00AF" w14:textId="77777777" w:rsidR="000D55B9" w:rsidRPr="000D55B9" w:rsidRDefault="000D55B9" w:rsidP="000D55B9">
      <w:pPr>
        <w:ind w:left="118" w:firstLine="422"/>
        <w:rPr>
          <w:rFonts w:ascii="Montserrat" w:eastAsia="Arial" w:hAnsi="Montserrat" w:cs="Calibri"/>
          <w:sz w:val="22"/>
          <w:szCs w:val="22"/>
          <w:lang w:val="ro-RO"/>
        </w:rPr>
      </w:pPr>
    </w:p>
    <w:p w14:paraId="0FCD1C55" w14:textId="77777777" w:rsidR="000D55B9" w:rsidRPr="000D55B9" w:rsidRDefault="000D55B9" w:rsidP="00302950">
      <w:pPr>
        <w:autoSpaceDE w:val="0"/>
        <w:autoSpaceDN w:val="0"/>
        <w:adjustRightInd w:val="0"/>
        <w:spacing w:after="16"/>
        <w:ind w:left="284" w:hanging="21"/>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(dacă este cazul, pentru proiectele care implică măsuri de natura ajutorului de stat/de minims)</w:t>
      </w:r>
    </w:p>
    <w:p w14:paraId="4AC4ABF0" w14:textId="77777777" w:rsidR="000D55B9" w:rsidRPr="000D55B9" w:rsidRDefault="000D55B9" w:rsidP="00302950">
      <w:pPr>
        <w:ind w:left="284"/>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Condițiile privind acordarea, utilizarea și recuperarea ajutorului de stat/de minimis sunt prevăzute în Anexa nr. 5 -</w:t>
      </w:r>
      <w:r w:rsidRPr="000D55B9">
        <w:rPr>
          <w:rFonts w:ascii="Montserrat" w:hAnsi="Montserrat" w:cs="Calibri"/>
          <w:sz w:val="22"/>
          <w:szCs w:val="22"/>
          <w:lang w:val="ro-RO"/>
        </w:rPr>
        <w:t xml:space="preserve"> </w:t>
      </w:r>
      <w:r w:rsidRPr="000D55B9">
        <w:rPr>
          <w:rFonts w:ascii="Montserrat" w:eastAsia="Arial" w:hAnsi="Montserrat" w:cs="Calibri"/>
          <w:spacing w:val="1"/>
          <w:sz w:val="22"/>
          <w:szCs w:val="22"/>
          <w:lang w:val="ro-RO"/>
        </w:rPr>
        <w:t>Reguli aplicabile a ajutorului de stat/de minimis acordat, la prezentul contract de finanțare.</w:t>
      </w:r>
    </w:p>
    <w:p w14:paraId="760505D4" w14:textId="77777777" w:rsidR="000D55B9" w:rsidRPr="000D55B9" w:rsidRDefault="000D55B9" w:rsidP="000D55B9">
      <w:pPr>
        <w:ind w:left="118" w:firstLine="422"/>
        <w:rPr>
          <w:rFonts w:ascii="Montserrat" w:eastAsia="Arial" w:hAnsi="Montserrat" w:cs="Calibri"/>
          <w:spacing w:val="-6"/>
          <w:sz w:val="22"/>
          <w:szCs w:val="22"/>
          <w:lang w:val="ro-RO"/>
        </w:rPr>
      </w:pPr>
    </w:p>
    <w:p w14:paraId="39BD8895" w14:textId="77777777" w:rsidR="000D55B9" w:rsidRPr="000D55B9" w:rsidRDefault="000D55B9" w:rsidP="00302950">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2"/>
          <w:sz w:val="22"/>
          <w:szCs w:val="22"/>
          <w:lang w:val="ro-RO"/>
        </w:rPr>
        <w:t xml:space="preserve"> </w:t>
      </w:r>
      <w:r w:rsidRPr="000D55B9">
        <w:rPr>
          <w:rFonts w:ascii="Montserrat" w:eastAsia="Arial" w:hAnsi="Montserrat" w:cs="Calibri"/>
          <w:spacing w:val="1"/>
          <w:sz w:val="22"/>
          <w:szCs w:val="22"/>
          <w:lang w:val="ro-RO"/>
        </w:rPr>
        <w:t>2</w:t>
      </w:r>
      <w:r w:rsidRPr="000D55B9">
        <w:rPr>
          <w:rFonts w:ascii="Montserrat" w:eastAsia="Arial" w:hAnsi="Montserrat" w:cs="Calibri"/>
          <w:sz w:val="22"/>
          <w:szCs w:val="22"/>
          <w:lang w:val="ro-RO"/>
        </w:rPr>
        <w:t>4</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5"/>
          <w:sz w:val="22"/>
          <w:szCs w:val="22"/>
          <w:lang w:val="ro-RO"/>
        </w:rPr>
        <w:t xml:space="preserve"> </w:t>
      </w:r>
      <w:r w:rsidRPr="000D55B9">
        <w:rPr>
          <w:rFonts w:ascii="Montserrat" w:eastAsia="Arial" w:hAnsi="Montserrat" w:cs="Calibri"/>
          <w:spacing w:val="-8"/>
          <w:sz w:val="22"/>
          <w:szCs w:val="22"/>
          <w:lang w:val="ro-RO"/>
        </w:rPr>
        <w:t>A</w:t>
      </w:r>
      <w:r w:rsidRPr="000D55B9">
        <w:rPr>
          <w:rFonts w:ascii="Montserrat" w:eastAsia="Arial" w:hAnsi="Montserrat" w:cs="Calibri"/>
          <w:sz w:val="22"/>
          <w:szCs w:val="22"/>
          <w:lang w:val="ro-RO"/>
        </w:rPr>
        <w:t>nexele contractului de finanțare</w:t>
      </w:r>
    </w:p>
    <w:p w14:paraId="372D8BA1" w14:textId="77777777" w:rsidR="000D55B9" w:rsidRPr="000D55B9" w:rsidRDefault="000D55B9" w:rsidP="000D55B9">
      <w:pPr>
        <w:ind w:left="118" w:firstLine="422"/>
        <w:rPr>
          <w:rFonts w:ascii="Montserrat" w:eastAsia="Arial" w:hAnsi="Montserrat" w:cs="Calibri"/>
          <w:sz w:val="22"/>
          <w:szCs w:val="22"/>
          <w:lang w:val="ro-RO"/>
        </w:rPr>
      </w:pPr>
    </w:p>
    <w:p w14:paraId="69526E9C" w14:textId="77777777" w:rsidR="000D55B9" w:rsidRPr="000D55B9" w:rsidRDefault="000D55B9" w:rsidP="00302950">
      <w:pPr>
        <w:ind w:right="74"/>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Următoarele documente sunt anexe la prezentul contract de finanțare  și constituie parte integrantă a acestuia, având aceeași forță juridică:</w:t>
      </w:r>
    </w:p>
    <w:p w14:paraId="1A6A4FAF" w14:textId="77777777" w:rsidR="000D55B9" w:rsidRPr="000D55B9" w:rsidRDefault="000D55B9" w:rsidP="000D55B9">
      <w:pPr>
        <w:pStyle w:val="ListParagraph"/>
        <w:numPr>
          <w:ilvl w:val="0"/>
          <w:numId w:val="33"/>
        </w:numPr>
        <w:ind w:right="78"/>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nr. 1 - Cererea de finanțare;</w:t>
      </w:r>
    </w:p>
    <w:p w14:paraId="7B7FAD75" w14:textId="77777777" w:rsidR="000D55B9" w:rsidRPr="000D55B9" w:rsidRDefault="000D55B9" w:rsidP="000D55B9">
      <w:pPr>
        <w:pStyle w:val="ListParagraph"/>
        <w:numPr>
          <w:ilvl w:val="0"/>
          <w:numId w:val="33"/>
        </w:numPr>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nr. 2 – Planul de monitorizare a proiectului;</w:t>
      </w:r>
    </w:p>
    <w:p w14:paraId="6C2E6D3E" w14:textId="77777777" w:rsidR="000D55B9" w:rsidRPr="000D55B9" w:rsidRDefault="000D55B9" w:rsidP="000D55B9">
      <w:pPr>
        <w:pStyle w:val="ListParagraph"/>
        <w:numPr>
          <w:ilvl w:val="0"/>
          <w:numId w:val="33"/>
        </w:numPr>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nr. 3 - Graficul cererilor de prefinanțare/plată/rambursare</w:t>
      </w:r>
    </w:p>
    <w:p w14:paraId="4C21DA96" w14:textId="77777777" w:rsidR="000D55B9" w:rsidRPr="000D55B9" w:rsidRDefault="000D55B9" w:rsidP="000D55B9">
      <w:pPr>
        <w:pStyle w:val="ListParagraph"/>
        <w:numPr>
          <w:ilvl w:val="0"/>
          <w:numId w:val="33"/>
        </w:numPr>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nr. 4 – Acordul de parteneriat încheiat între Liderul de parteneriat și Parteneri (dacă este cazul);</w:t>
      </w:r>
    </w:p>
    <w:p w14:paraId="49CB7818" w14:textId="77777777" w:rsidR="000D55B9" w:rsidRPr="000D55B9" w:rsidRDefault="000D55B9" w:rsidP="000D55B9">
      <w:pPr>
        <w:pStyle w:val="ListParagraph"/>
        <w:numPr>
          <w:ilvl w:val="0"/>
          <w:numId w:val="33"/>
        </w:numPr>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nr. 5 – Reguli aplicabile ajutorului de stat/de minimis acordat (dacă este cazul, conform schemei aprobate);</w:t>
      </w:r>
    </w:p>
    <w:p w14:paraId="1DCB1520" w14:textId="77777777" w:rsidR="000D55B9" w:rsidRPr="000D55B9" w:rsidRDefault="000D55B9" w:rsidP="000D55B9">
      <w:pPr>
        <w:pStyle w:val="ListParagraph"/>
        <w:numPr>
          <w:ilvl w:val="0"/>
          <w:numId w:val="33"/>
        </w:numPr>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nr. 6 – Condiții specifice ale contractului de finanțare(dacă este cazul);</w:t>
      </w:r>
    </w:p>
    <w:p w14:paraId="12F62F64" w14:textId="77777777" w:rsidR="000D55B9" w:rsidRPr="000D55B9" w:rsidRDefault="000D55B9" w:rsidP="000D55B9">
      <w:pPr>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Anexa nr. 3, 4, 5, 6 au formatul stabilit de AM în funcție de specificul programului sau al apelului de proiecte. </w:t>
      </w:r>
    </w:p>
    <w:p w14:paraId="0984BCBD" w14:textId="77777777" w:rsidR="000D55B9" w:rsidRPr="000D55B9" w:rsidRDefault="000D55B9" w:rsidP="000D55B9">
      <w:pPr>
        <w:ind w:left="118" w:firstLine="428"/>
        <w:rPr>
          <w:rFonts w:ascii="Montserrat" w:eastAsia="Arial" w:hAnsi="Montserrat" w:cs="Calibri"/>
          <w:spacing w:val="-6"/>
          <w:sz w:val="22"/>
          <w:szCs w:val="22"/>
          <w:lang w:val="ro-RO"/>
        </w:rPr>
      </w:pPr>
    </w:p>
    <w:p w14:paraId="444954FC" w14:textId="77777777" w:rsidR="000D55B9" w:rsidRPr="000D55B9" w:rsidRDefault="000D55B9" w:rsidP="00302950">
      <w:pPr>
        <w:rPr>
          <w:rFonts w:ascii="Montserrat" w:eastAsia="Arial" w:hAnsi="Montserrat" w:cs="Calibri"/>
          <w:spacing w:val="-1"/>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25</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Clauze rezolutorii și suspensive</w:t>
      </w:r>
    </w:p>
    <w:p w14:paraId="4C4E1579" w14:textId="77777777" w:rsidR="000D55B9" w:rsidRPr="000D55B9" w:rsidRDefault="000D55B9" w:rsidP="000D55B9">
      <w:pPr>
        <w:ind w:left="118" w:firstLine="428"/>
        <w:rPr>
          <w:rFonts w:ascii="Montserrat" w:eastAsia="Arial" w:hAnsi="Montserrat" w:cs="Calibri"/>
          <w:sz w:val="22"/>
          <w:szCs w:val="22"/>
          <w:lang w:val="ro-RO"/>
        </w:rPr>
      </w:pPr>
    </w:p>
    <w:p w14:paraId="6A9A9932" w14:textId="77777777" w:rsidR="000D55B9" w:rsidRPr="000D55B9" w:rsidRDefault="000D55B9" w:rsidP="00302950">
      <w:pPr>
        <w:autoSpaceDE w:val="0"/>
        <w:autoSpaceDN w:val="0"/>
        <w:adjustRightInd w:val="0"/>
        <w:spacing w:after="1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Dacă este cazul/ dacă a fost prevăzută această posibilitate în Ghidul Solicitantului</w:t>
      </w:r>
    </w:p>
    <w:p w14:paraId="47F415FD" w14:textId="77777777" w:rsidR="000D55B9" w:rsidRPr="000D55B9" w:rsidRDefault="000D55B9" w:rsidP="00302950">
      <w:pPr>
        <w:pStyle w:val="ListParagraph"/>
        <w:numPr>
          <w:ilvl w:val="0"/>
          <w:numId w:val="36"/>
        </w:numPr>
        <w:ind w:left="426"/>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Prezentului contract de finanțare i se aplică clauza rezolutorie prevăzută la art. 6 alin. (11) din Ordonanța de urgență a Guvernului nr. 23/2023, după cum urmează: _____se va particulariza de către AM/OI, dacă prin Ghidul Solicitantului s-a prevăzut aceast posibilitate______.</w:t>
      </w:r>
    </w:p>
    <w:p w14:paraId="79FC6A4A" w14:textId="77777777" w:rsidR="000D55B9" w:rsidRPr="000D55B9" w:rsidRDefault="000D55B9" w:rsidP="00302950">
      <w:pPr>
        <w:pStyle w:val="ListParagraph"/>
        <w:numPr>
          <w:ilvl w:val="0"/>
          <w:numId w:val="31"/>
        </w:numPr>
        <w:tabs>
          <w:tab w:val="left" w:pos="993"/>
        </w:tabs>
        <w:ind w:left="426" w:hanging="284"/>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Alte clauze rezolutorii și/sau suspensive: _____dacă este cazul, se vor stabili de către AM/OI la nivel de apel de proiecte______</w:t>
      </w:r>
    </w:p>
    <w:p w14:paraId="6386A1DA" w14:textId="77777777" w:rsidR="000D55B9" w:rsidRPr="000D55B9" w:rsidRDefault="000D55B9" w:rsidP="000D55B9">
      <w:pPr>
        <w:ind w:left="118" w:firstLine="428"/>
        <w:rPr>
          <w:rFonts w:ascii="Montserrat" w:eastAsia="Arial" w:hAnsi="Montserrat" w:cs="Calibri"/>
          <w:spacing w:val="-6"/>
          <w:sz w:val="22"/>
          <w:szCs w:val="22"/>
          <w:lang w:val="ro-RO"/>
        </w:rPr>
      </w:pPr>
    </w:p>
    <w:p w14:paraId="3EFC0389" w14:textId="77777777" w:rsidR="000D55B9" w:rsidRPr="000D55B9" w:rsidRDefault="000D55B9" w:rsidP="00302950">
      <w:pPr>
        <w:rPr>
          <w:rFonts w:ascii="Montserrat" w:eastAsia="Arial" w:hAnsi="Montserrat" w:cs="Calibri"/>
          <w:sz w:val="22"/>
          <w:szCs w:val="22"/>
          <w:lang w:val="ro-RO"/>
        </w:rPr>
      </w:pPr>
      <w:r w:rsidRPr="000D55B9">
        <w:rPr>
          <w:rFonts w:ascii="Montserrat" w:eastAsia="Arial" w:hAnsi="Montserrat" w:cs="Calibri"/>
          <w:spacing w:val="-6"/>
          <w:sz w:val="22"/>
          <w:szCs w:val="22"/>
          <w:lang w:val="ro-RO"/>
        </w:rPr>
        <w:t>A</w:t>
      </w:r>
      <w:r w:rsidRPr="000D55B9">
        <w:rPr>
          <w:rFonts w:ascii="Montserrat" w:eastAsia="Arial" w:hAnsi="Montserrat" w:cs="Calibri"/>
          <w:sz w:val="22"/>
          <w:szCs w:val="22"/>
          <w:lang w:val="ro-RO"/>
        </w:rPr>
        <w:t>r</w:t>
      </w:r>
      <w:r w:rsidRPr="000D55B9">
        <w:rPr>
          <w:rFonts w:ascii="Montserrat" w:eastAsia="Arial" w:hAnsi="Montserrat" w:cs="Calibri"/>
          <w:spacing w:val="1"/>
          <w:sz w:val="22"/>
          <w:szCs w:val="22"/>
          <w:lang w:val="ro-RO"/>
        </w:rPr>
        <w:t>ti</w:t>
      </w:r>
      <w:r w:rsidRPr="000D55B9">
        <w:rPr>
          <w:rFonts w:ascii="Montserrat" w:eastAsia="Arial" w:hAnsi="Montserrat" w:cs="Calibri"/>
          <w:sz w:val="22"/>
          <w:szCs w:val="22"/>
          <w:lang w:val="ro-RO"/>
        </w:rPr>
        <w:t>co</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ul</w:t>
      </w:r>
      <w:r w:rsidRPr="000D55B9">
        <w:rPr>
          <w:rFonts w:ascii="Montserrat" w:eastAsia="Arial" w:hAnsi="Montserrat" w:cs="Calibri"/>
          <w:spacing w:val="4"/>
          <w:sz w:val="22"/>
          <w:szCs w:val="22"/>
          <w:lang w:val="ro-RO"/>
        </w:rPr>
        <w:t xml:space="preserve"> </w:t>
      </w:r>
      <w:r w:rsidRPr="000D55B9">
        <w:rPr>
          <w:rFonts w:ascii="Montserrat" w:eastAsia="Arial" w:hAnsi="Montserrat" w:cs="Calibri"/>
          <w:sz w:val="22"/>
          <w:szCs w:val="22"/>
          <w:lang w:val="ro-RO"/>
        </w:rPr>
        <w:t>26</w:t>
      </w:r>
      <w:r w:rsidRPr="000D55B9">
        <w:rPr>
          <w:rFonts w:ascii="Montserrat" w:eastAsia="Arial" w:hAnsi="Montserrat" w:cs="Calibri"/>
          <w:spacing w:val="1"/>
          <w:sz w:val="22"/>
          <w:szCs w:val="22"/>
          <w:lang w:val="ro-RO"/>
        </w:rPr>
        <w:t xml:space="preserve"> </w:t>
      </w:r>
      <w:r w:rsidRPr="000D55B9">
        <w:rPr>
          <w:rFonts w:ascii="Montserrat" w:eastAsia="Arial" w:hAnsi="Montserrat" w:cs="Calibri"/>
          <w:sz w:val="22"/>
          <w:szCs w:val="22"/>
          <w:lang w:val="ro-RO"/>
        </w:rPr>
        <w:t>–</w:t>
      </w:r>
      <w:r w:rsidRPr="000D55B9">
        <w:rPr>
          <w:rFonts w:ascii="Montserrat" w:eastAsia="Arial" w:hAnsi="Montserrat" w:cs="Calibri"/>
          <w:spacing w:val="-1"/>
          <w:sz w:val="22"/>
          <w:szCs w:val="22"/>
          <w:lang w:val="ro-RO"/>
        </w:rPr>
        <w:t xml:space="preserve"> D</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spo</w:t>
      </w:r>
      <w:r w:rsidRPr="000D55B9">
        <w:rPr>
          <w:rFonts w:ascii="Montserrat" w:eastAsia="Arial" w:hAnsi="Montserrat" w:cs="Calibri"/>
          <w:spacing w:val="-2"/>
          <w:sz w:val="22"/>
          <w:szCs w:val="22"/>
          <w:lang w:val="ro-RO"/>
        </w:rPr>
        <w:t>z</w:t>
      </w:r>
      <w:r w:rsidRPr="000D55B9">
        <w:rPr>
          <w:rFonts w:ascii="Montserrat" w:eastAsia="Arial" w:hAnsi="Montserrat" w:cs="Calibri"/>
          <w:spacing w:val="-3"/>
          <w:sz w:val="22"/>
          <w:szCs w:val="22"/>
          <w:lang w:val="ro-RO"/>
        </w:rPr>
        <w:t>i</w:t>
      </w:r>
      <w:r w:rsidRPr="000D55B9">
        <w:rPr>
          <w:rFonts w:ascii="Montserrat" w:eastAsia="Arial" w:hAnsi="Montserrat" w:cs="Calibri"/>
          <w:spacing w:val="-1"/>
          <w:sz w:val="22"/>
          <w:szCs w:val="22"/>
          <w:lang w:val="ro-RO"/>
        </w:rPr>
        <w:t>ț</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 xml:space="preserve">i </w:t>
      </w:r>
      <w:r w:rsidRPr="000D55B9">
        <w:rPr>
          <w:rFonts w:ascii="Montserrat" w:eastAsia="Arial" w:hAnsi="Montserrat" w:cs="Calibri"/>
          <w:spacing w:val="-1"/>
          <w:sz w:val="22"/>
          <w:szCs w:val="22"/>
          <w:lang w:val="ro-RO"/>
        </w:rPr>
        <w:t>f</w:t>
      </w:r>
      <w:r w:rsidRPr="000D55B9">
        <w:rPr>
          <w:rFonts w:ascii="Montserrat" w:eastAsia="Arial" w:hAnsi="Montserrat" w:cs="Calibri"/>
          <w:spacing w:val="1"/>
          <w:sz w:val="22"/>
          <w:szCs w:val="22"/>
          <w:lang w:val="ro-RO"/>
        </w:rPr>
        <w:t>i</w:t>
      </w:r>
      <w:r w:rsidRPr="000D55B9">
        <w:rPr>
          <w:rFonts w:ascii="Montserrat" w:eastAsia="Arial" w:hAnsi="Montserrat" w:cs="Calibri"/>
          <w:sz w:val="22"/>
          <w:szCs w:val="22"/>
          <w:lang w:val="ro-RO"/>
        </w:rPr>
        <w:t>na</w:t>
      </w:r>
      <w:r w:rsidRPr="000D55B9">
        <w:rPr>
          <w:rFonts w:ascii="Montserrat" w:eastAsia="Arial" w:hAnsi="Montserrat" w:cs="Calibri"/>
          <w:spacing w:val="1"/>
          <w:sz w:val="22"/>
          <w:szCs w:val="22"/>
          <w:lang w:val="ro-RO"/>
        </w:rPr>
        <w:t>l</w:t>
      </w:r>
      <w:r w:rsidRPr="000D55B9">
        <w:rPr>
          <w:rFonts w:ascii="Montserrat" w:eastAsia="Arial" w:hAnsi="Montserrat" w:cs="Calibri"/>
          <w:sz w:val="22"/>
          <w:szCs w:val="22"/>
          <w:lang w:val="ro-RO"/>
        </w:rPr>
        <w:t>e</w:t>
      </w:r>
    </w:p>
    <w:p w14:paraId="6520625A" w14:textId="77777777" w:rsidR="000D55B9" w:rsidRPr="000D55B9" w:rsidRDefault="000D55B9" w:rsidP="000D55B9">
      <w:pPr>
        <w:ind w:left="118" w:firstLine="428"/>
        <w:rPr>
          <w:rFonts w:ascii="Montserrat" w:eastAsia="Arial" w:hAnsi="Montserrat" w:cs="Calibri"/>
          <w:sz w:val="22"/>
          <w:szCs w:val="22"/>
          <w:lang w:val="ro-RO"/>
        </w:rPr>
      </w:pPr>
    </w:p>
    <w:p w14:paraId="266A10C1" w14:textId="77777777" w:rsidR="000D55B9" w:rsidRPr="000D55B9" w:rsidRDefault="000D55B9" w:rsidP="000D55B9">
      <w:pPr>
        <w:pStyle w:val="ListParagraph"/>
        <w:numPr>
          <w:ilvl w:val="0"/>
          <w:numId w:val="34"/>
        </w:numPr>
        <w:ind w:left="478"/>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Condițiile Generale ale prezentului contract de finanțare se completează cu Condițiile Specifice adoptate prin decizia ordonatorului principal de credite al AM/OI/conducătorul AM/OI, după caz, care se constituie în Anexa nr. 6 la prezentul contract de finanțare. </w:t>
      </w:r>
    </w:p>
    <w:p w14:paraId="4E1191D5" w14:textId="77777777" w:rsidR="000D55B9" w:rsidRPr="000D55B9" w:rsidRDefault="000D55B9" w:rsidP="000D55B9">
      <w:pPr>
        <w:pStyle w:val="ListParagraph"/>
        <w:numPr>
          <w:ilvl w:val="0"/>
          <w:numId w:val="34"/>
        </w:numPr>
        <w:ind w:left="478"/>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Prin Condițiile specifice, AM/OI completează și, după caz, detaliază modul de aplicare a Condițiilor generale ale prezentului contract de finanțare. </w:t>
      </w:r>
    </w:p>
    <w:p w14:paraId="13146A6E" w14:textId="77777777" w:rsidR="000D55B9" w:rsidRPr="000D55B9" w:rsidRDefault="000D55B9" w:rsidP="000D55B9">
      <w:pPr>
        <w:pStyle w:val="ListParagraph"/>
        <w:numPr>
          <w:ilvl w:val="0"/>
          <w:numId w:val="34"/>
        </w:numPr>
        <w:ind w:left="478"/>
        <w:jc w:val="both"/>
        <w:rPr>
          <w:rFonts w:ascii="Montserrat" w:eastAsia="Arial" w:hAnsi="Montserrat" w:cs="Calibri"/>
          <w:sz w:val="22"/>
          <w:szCs w:val="22"/>
          <w:lang w:val="ro-RO"/>
        </w:rPr>
      </w:pPr>
      <w:r w:rsidRPr="000D55B9">
        <w:rPr>
          <w:rFonts w:ascii="Montserrat" w:eastAsia="Arial" w:hAnsi="Montserrat" w:cs="Calibri"/>
          <w:sz w:val="22"/>
          <w:szCs w:val="22"/>
          <w:lang w:val="ro-RO"/>
        </w:rPr>
        <w:t xml:space="preserve">Condițiile Specifice ale contractului de finanțare prevalează față de Condițiile Generale, precum și asupra celorlalte anexe, dar nu pot conține prevederi contrare legislației naționale și europene aplicabile. </w:t>
      </w:r>
    </w:p>
    <w:p w14:paraId="1143AD78" w14:textId="77777777" w:rsidR="000D55B9" w:rsidRPr="000D55B9" w:rsidRDefault="000D55B9" w:rsidP="000D55B9">
      <w:pPr>
        <w:pStyle w:val="ListParagraph"/>
        <w:numPr>
          <w:ilvl w:val="0"/>
          <w:numId w:val="34"/>
        </w:numPr>
        <w:ind w:left="478"/>
        <w:jc w:val="both"/>
        <w:rPr>
          <w:rFonts w:ascii="Montserrat" w:eastAsia="Arial" w:hAnsi="Montserrat" w:cs="Calibri"/>
          <w:sz w:val="22"/>
          <w:szCs w:val="22"/>
          <w:lang w:val="ro-RO"/>
        </w:rPr>
      </w:pPr>
      <w:r w:rsidRPr="000D55B9">
        <w:rPr>
          <w:rFonts w:ascii="Montserrat" w:eastAsia="Arial" w:hAnsi="Montserrat" w:cs="Calibri"/>
          <w:sz w:val="22"/>
          <w:szCs w:val="22"/>
          <w:lang w:val="ro-RO"/>
        </w:rPr>
        <w:t>Pentru buna implementare și management al proiectului, AM/OI pune la dispoziția beneficiarului/liderului de parteneriat și partenerilor, după caz Manualul Beneficiarului, în condițiile prevederilor art. 16 din Ordonanța de urgență a Guvernului nr. 23/2023.</w:t>
      </w:r>
    </w:p>
    <w:p w14:paraId="6C628E36" w14:textId="77777777" w:rsidR="000D55B9" w:rsidRPr="000D55B9" w:rsidRDefault="000D55B9" w:rsidP="000D55B9">
      <w:pPr>
        <w:pStyle w:val="ListParagraph"/>
        <w:numPr>
          <w:ilvl w:val="0"/>
          <w:numId w:val="34"/>
        </w:numPr>
        <w:ind w:left="478"/>
        <w:jc w:val="both"/>
        <w:rPr>
          <w:rFonts w:ascii="Montserrat" w:hAnsi="Montserrat" w:cs="Calibri"/>
          <w:sz w:val="22"/>
          <w:szCs w:val="22"/>
          <w:lang w:val="ro-RO"/>
        </w:rPr>
      </w:pPr>
      <w:r w:rsidRPr="000D55B9">
        <w:rPr>
          <w:rFonts w:ascii="Montserrat" w:hAnsi="Montserrat" w:cs="Calibri"/>
          <w:sz w:val="22"/>
          <w:szCs w:val="22"/>
          <w:lang w:val="ro-RO"/>
        </w:rPr>
        <w:t xml:space="preserve">Prezentul contract de finanțare se încheie într-un singur exemplar, este semnat electronic de toate părțile și transmis prin sistemul MySMIS 2021. </w:t>
      </w:r>
    </w:p>
    <w:p w14:paraId="1BF6A19C"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lastRenderedPageBreak/>
        <w:tab/>
      </w:r>
    </w:p>
    <w:tbl>
      <w:tblPr>
        <w:tblStyle w:val="TableGrid"/>
        <w:tblW w:w="8534" w:type="dxa"/>
        <w:tblInd w:w="546" w:type="dxa"/>
        <w:tblLook w:val="04A0" w:firstRow="1" w:lastRow="0" w:firstColumn="1" w:lastColumn="0" w:noHBand="0" w:noVBand="1"/>
      </w:tblPr>
      <w:tblGrid>
        <w:gridCol w:w="4411"/>
        <w:gridCol w:w="4123"/>
      </w:tblGrid>
      <w:tr w:rsidR="000D55B9" w:rsidRPr="000D55B9" w14:paraId="4DDFE27C" w14:textId="77777777" w:rsidTr="00B9273B">
        <w:tc>
          <w:tcPr>
            <w:tcW w:w="4411" w:type="dxa"/>
          </w:tcPr>
          <w:p w14:paraId="5FA2980A" w14:textId="77777777" w:rsidR="000D55B9" w:rsidRPr="000D55B9" w:rsidRDefault="000D55B9" w:rsidP="00B9273B">
            <w:pPr>
              <w:jc w:val="both"/>
              <w:rPr>
                <w:rFonts w:ascii="Montserrat" w:hAnsi="Montserrat" w:cs="Calibri"/>
                <w:lang w:val="ro-RO"/>
              </w:rPr>
            </w:pPr>
            <w:r w:rsidRPr="000D55B9">
              <w:rPr>
                <w:rFonts w:ascii="Montserrat" w:hAnsi="Montserrat" w:cs="Calibri"/>
                <w:lang w:val="ro-RO"/>
              </w:rPr>
              <w:t xml:space="preserve">Pentru </w:t>
            </w:r>
            <w:r w:rsidRPr="000D55B9">
              <w:rPr>
                <w:rFonts w:ascii="Montserrat" w:eastAsia="Arial" w:hAnsi="Montserrat" w:cs="Calibri"/>
                <w:spacing w:val="-8"/>
                <w:lang w:val="ro-RO"/>
              </w:rPr>
              <w:t>A</w:t>
            </w:r>
            <w:r w:rsidRPr="000D55B9">
              <w:rPr>
                <w:rFonts w:ascii="Montserrat" w:eastAsia="Arial" w:hAnsi="Montserrat" w:cs="Calibri"/>
                <w:lang w:val="ro-RO"/>
              </w:rPr>
              <w:t>u</w:t>
            </w:r>
            <w:r w:rsidRPr="000D55B9">
              <w:rPr>
                <w:rFonts w:ascii="Montserrat" w:eastAsia="Arial" w:hAnsi="Montserrat" w:cs="Calibri"/>
                <w:spacing w:val="1"/>
                <w:lang w:val="ro-RO"/>
              </w:rPr>
              <w:t>t</w:t>
            </w:r>
            <w:r w:rsidRPr="000D55B9">
              <w:rPr>
                <w:rFonts w:ascii="Montserrat" w:eastAsia="Arial" w:hAnsi="Montserrat" w:cs="Calibri"/>
                <w:lang w:val="ro-RO"/>
              </w:rPr>
              <w:t>or</w:t>
            </w:r>
            <w:r w:rsidRPr="000D55B9">
              <w:rPr>
                <w:rFonts w:ascii="Montserrat" w:eastAsia="Arial" w:hAnsi="Montserrat" w:cs="Calibri"/>
                <w:spacing w:val="1"/>
                <w:lang w:val="ro-RO"/>
              </w:rPr>
              <w:t>it</w:t>
            </w:r>
            <w:r w:rsidRPr="000D55B9">
              <w:rPr>
                <w:rFonts w:ascii="Montserrat" w:eastAsia="Arial" w:hAnsi="Montserrat" w:cs="Calibri"/>
                <w:lang w:val="ro-RO"/>
              </w:rPr>
              <w:t>a</w:t>
            </w:r>
            <w:r w:rsidRPr="000D55B9">
              <w:rPr>
                <w:rFonts w:ascii="Montserrat" w:eastAsia="Arial" w:hAnsi="Montserrat" w:cs="Calibri"/>
                <w:spacing w:val="1"/>
                <w:lang w:val="ro-RO"/>
              </w:rPr>
              <w:t>t</w:t>
            </w:r>
            <w:r w:rsidRPr="000D55B9">
              <w:rPr>
                <w:rFonts w:ascii="Montserrat" w:eastAsia="Arial" w:hAnsi="Montserrat" w:cs="Calibri"/>
                <w:lang w:val="ro-RO"/>
              </w:rPr>
              <w:t>ea</w:t>
            </w:r>
            <w:r w:rsidRPr="000D55B9">
              <w:rPr>
                <w:rFonts w:ascii="Montserrat" w:eastAsia="Arial" w:hAnsi="Montserrat" w:cs="Calibri"/>
                <w:spacing w:val="-2"/>
                <w:lang w:val="ro-RO"/>
              </w:rPr>
              <w:t xml:space="preserve"> </w:t>
            </w:r>
            <w:r w:rsidRPr="000D55B9">
              <w:rPr>
                <w:rFonts w:ascii="Montserrat" w:eastAsia="Arial" w:hAnsi="Montserrat" w:cs="Calibri"/>
                <w:lang w:val="ro-RO"/>
              </w:rPr>
              <w:t>de</w:t>
            </w:r>
            <w:r w:rsidRPr="000D55B9">
              <w:rPr>
                <w:rFonts w:ascii="Montserrat" w:eastAsia="Arial" w:hAnsi="Montserrat" w:cs="Calibri"/>
                <w:spacing w:val="-1"/>
                <w:lang w:val="ro-RO"/>
              </w:rPr>
              <w:t xml:space="preserve"> m</w:t>
            </w:r>
            <w:r w:rsidRPr="000D55B9">
              <w:rPr>
                <w:rFonts w:ascii="Montserrat" w:eastAsia="Arial" w:hAnsi="Montserrat" w:cs="Calibri"/>
                <w:lang w:val="ro-RO"/>
              </w:rPr>
              <w:t>anageme</w:t>
            </w:r>
            <w:r w:rsidRPr="000D55B9">
              <w:rPr>
                <w:rFonts w:ascii="Montserrat" w:eastAsia="Arial" w:hAnsi="Montserrat" w:cs="Calibri"/>
                <w:spacing w:val="-3"/>
                <w:lang w:val="ro-RO"/>
              </w:rPr>
              <w:t>n</w:t>
            </w:r>
            <w:r w:rsidRPr="000D55B9">
              <w:rPr>
                <w:rFonts w:ascii="Montserrat" w:eastAsia="Arial" w:hAnsi="Montserrat" w:cs="Calibri"/>
                <w:spacing w:val="1"/>
                <w:lang w:val="ro-RO"/>
              </w:rPr>
              <w:t>t</w:t>
            </w:r>
            <w:r w:rsidRPr="000D55B9">
              <w:rPr>
                <w:rFonts w:ascii="Montserrat" w:eastAsia="Arial" w:hAnsi="Montserrat" w:cs="Calibri"/>
                <w:lang w:val="ro-RO"/>
              </w:rPr>
              <w:t xml:space="preserve"> </w:t>
            </w:r>
          </w:p>
          <w:p w14:paraId="7BAFA493" w14:textId="77777777" w:rsidR="000D55B9" w:rsidRPr="000D55B9" w:rsidRDefault="000D55B9" w:rsidP="00B9273B">
            <w:pPr>
              <w:ind w:right="1588"/>
              <w:rPr>
                <w:rFonts w:ascii="Montserrat" w:eastAsia="Arial" w:hAnsi="Montserrat" w:cs="Calibri"/>
                <w:lang w:val="ro-RO"/>
              </w:rPr>
            </w:pPr>
            <w:r w:rsidRPr="000D55B9">
              <w:rPr>
                <w:rFonts w:ascii="Montserrat" w:eastAsia="Arial" w:hAnsi="Montserrat" w:cs="Calibri"/>
                <w:spacing w:val="-1"/>
                <w:lang w:val="ro-RO"/>
              </w:rPr>
              <w:t>N</w:t>
            </w:r>
            <w:r w:rsidRPr="000D55B9">
              <w:rPr>
                <w:rFonts w:ascii="Montserrat" w:eastAsia="Arial" w:hAnsi="Montserrat" w:cs="Calibri"/>
                <w:lang w:val="ro-RO"/>
              </w:rPr>
              <w:t xml:space="preserve">ume: </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lang w:val="ro-RO"/>
              </w:rPr>
              <w:t xml:space="preserve">. </w:t>
            </w:r>
          </w:p>
          <w:p w14:paraId="1C499FA7" w14:textId="77777777" w:rsidR="000D55B9" w:rsidRPr="000D55B9" w:rsidRDefault="000D55B9" w:rsidP="00B9273B">
            <w:pPr>
              <w:ind w:right="1588"/>
              <w:rPr>
                <w:rFonts w:ascii="Montserrat" w:eastAsia="Arial" w:hAnsi="Montserrat" w:cs="Calibri"/>
                <w:lang w:val="ro-RO"/>
              </w:rPr>
            </w:pPr>
            <w:r w:rsidRPr="000D55B9">
              <w:rPr>
                <w:rFonts w:ascii="Montserrat" w:eastAsia="Arial" w:hAnsi="Montserrat" w:cs="Calibri"/>
                <w:lang w:val="ro-RO"/>
              </w:rPr>
              <w:t>Func</w:t>
            </w:r>
            <w:r w:rsidRPr="000D55B9">
              <w:rPr>
                <w:rFonts w:ascii="Montserrat" w:eastAsia="Arial" w:hAnsi="Montserrat" w:cs="Calibri"/>
                <w:spacing w:val="1"/>
                <w:lang w:val="ro-RO"/>
              </w:rPr>
              <w:t>ţi</w:t>
            </w:r>
            <w:r w:rsidRPr="000D55B9">
              <w:rPr>
                <w:rFonts w:ascii="Montserrat" w:eastAsia="Arial" w:hAnsi="Montserrat" w:cs="Calibri"/>
                <w:spacing w:val="-3"/>
                <w:lang w:val="ro-RO"/>
              </w:rPr>
              <w:t>e</w:t>
            </w:r>
            <w:r w:rsidRPr="000D55B9">
              <w:rPr>
                <w:rFonts w:ascii="Montserrat" w:eastAsia="Arial" w:hAnsi="Montserrat" w:cs="Calibri"/>
                <w:lang w:val="ro-RO"/>
              </w:rPr>
              <w:t>:</w:t>
            </w:r>
            <w:r w:rsidRPr="000D55B9">
              <w:rPr>
                <w:rFonts w:ascii="Montserrat" w:eastAsia="Arial" w:hAnsi="Montserrat" w:cs="Calibri"/>
                <w:spacing w:val="2"/>
                <w:lang w:val="ro-RO"/>
              </w:rPr>
              <w:t xml:space="preserve"> </w:t>
            </w:r>
            <w:r w:rsidRPr="000D55B9">
              <w:rPr>
                <w:rFonts w:ascii="Montserrat" w:eastAsia="Arial" w:hAnsi="Montserrat" w:cs="Calibri"/>
                <w:spacing w:val="-2"/>
                <w:lang w:val="ro-RO"/>
              </w:rPr>
              <w:t>…</w:t>
            </w:r>
            <w:r w:rsidRPr="000D55B9">
              <w:rPr>
                <w:rFonts w:ascii="Montserrat" w:eastAsia="Arial" w:hAnsi="Montserrat" w:cs="Calibri"/>
                <w:lang w:val="ro-RO"/>
              </w:rPr>
              <w:t>……</w:t>
            </w:r>
            <w:r w:rsidRPr="000D55B9">
              <w:rPr>
                <w:rFonts w:ascii="Montserrat" w:eastAsia="Arial" w:hAnsi="Montserrat" w:cs="Calibri"/>
                <w:spacing w:val="-2"/>
                <w:lang w:val="ro-RO"/>
              </w:rPr>
              <w:t>…</w:t>
            </w:r>
            <w:r w:rsidRPr="000D55B9">
              <w:rPr>
                <w:rFonts w:ascii="Montserrat" w:eastAsia="Arial" w:hAnsi="Montserrat" w:cs="Calibri"/>
                <w:lang w:val="ro-RO"/>
              </w:rPr>
              <w:t>….</w:t>
            </w:r>
          </w:p>
          <w:p w14:paraId="4F7E9412" w14:textId="77777777" w:rsidR="000D55B9" w:rsidRPr="000D55B9" w:rsidRDefault="000D55B9" w:rsidP="00B9273B">
            <w:pPr>
              <w:rPr>
                <w:rFonts w:ascii="Montserrat" w:hAnsi="Montserrat" w:cs="Calibri"/>
                <w:lang w:val="ro-RO"/>
              </w:rPr>
            </w:pPr>
            <w:r w:rsidRPr="000D55B9">
              <w:rPr>
                <w:rFonts w:ascii="Montserrat" w:eastAsia="Arial" w:hAnsi="Montserrat" w:cs="Calibri"/>
                <w:spacing w:val="-1"/>
                <w:lang w:val="ro-RO"/>
              </w:rPr>
              <w:t>S</w:t>
            </w:r>
            <w:r w:rsidRPr="000D55B9">
              <w:rPr>
                <w:rFonts w:ascii="Montserrat" w:eastAsia="Arial" w:hAnsi="Montserrat" w:cs="Calibri"/>
                <w:lang w:val="ro-RO"/>
              </w:rPr>
              <w:t>emnă</w:t>
            </w:r>
            <w:r w:rsidRPr="000D55B9">
              <w:rPr>
                <w:rFonts w:ascii="Montserrat" w:eastAsia="Arial" w:hAnsi="Montserrat" w:cs="Calibri"/>
                <w:spacing w:val="1"/>
                <w:lang w:val="ro-RO"/>
              </w:rPr>
              <w:t>t</w:t>
            </w:r>
            <w:r w:rsidRPr="000D55B9">
              <w:rPr>
                <w:rFonts w:ascii="Montserrat" w:eastAsia="Arial" w:hAnsi="Montserrat" w:cs="Calibri"/>
                <w:lang w:val="ro-RO"/>
              </w:rPr>
              <w:t>ur</w:t>
            </w:r>
            <w:r w:rsidRPr="000D55B9">
              <w:rPr>
                <w:rFonts w:ascii="Montserrat" w:eastAsia="Arial" w:hAnsi="Montserrat" w:cs="Calibri"/>
                <w:spacing w:val="-3"/>
                <w:lang w:val="ro-RO"/>
              </w:rPr>
              <w:t>a</w:t>
            </w:r>
            <w:r w:rsidRPr="000D55B9">
              <w:rPr>
                <w:rFonts w:ascii="Montserrat" w:eastAsia="Arial" w:hAnsi="Montserrat" w:cs="Calibri"/>
                <w:lang w:val="ro-RO"/>
              </w:rPr>
              <w:t>:</w:t>
            </w:r>
          </w:p>
          <w:p w14:paraId="46035E8A" w14:textId="77777777" w:rsidR="000D55B9" w:rsidRPr="000D55B9" w:rsidRDefault="000D55B9" w:rsidP="00B9273B">
            <w:pPr>
              <w:rPr>
                <w:rFonts w:ascii="Montserrat" w:eastAsia="Arial" w:hAnsi="Montserrat" w:cs="Calibri"/>
                <w:position w:val="-1"/>
                <w:lang w:val="ro-RO"/>
              </w:rPr>
            </w:pPr>
            <w:r w:rsidRPr="000D55B9">
              <w:rPr>
                <w:rFonts w:ascii="Montserrat" w:eastAsia="Arial" w:hAnsi="Montserrat" w:cs="Calibri"/>
                <w:spacing w:val="-1"/>
                <w:position w:val="-1"/>
                <w:lang w:val="ro-RO"/>
              </w:rPr>
              <w:t>D</w:t>
            </w:r>
            <w:r w:rsidRPr="000D55B9">
              <w:rPr>
                <w:rFonts w:ascii="Montserrat" w:eastAsia="Arial" w:hAnsi="Montserrat" w:cs="Calibri"/>
                <w:position w:val="-1"/>
                <w:lang w:val="ro-RO"/>
              </w:rPr>
              <w:t>a</w:t>
            </w:r>
            <w:r w:rsidRPr="000D55B9">
              <w:rPr>
                <w:rFonts w:ascii="Montserrat" w:eastAsia="Arial" w:hAnsi="Montserrat" w:cs="Calibri"/>
                <w:spacing w:val="1"/>
                <w:position w:val="-1"/>
                <w:lang w:val="ro-RO"/>
              </w:rPr>
              <w:t>t</w:t>
            </w:r>
            <w:r w:rsidRPr="000D55B9">
              <w:rPr>
                <w:rFonts w:ascii="Montserrat" w:eastAsia="Arial" w:hAnsi="Montserrat" w:cs="Calibri"/>
                <w:position w:val="-1"/>
                <w:lang w:val="ro-RO"/>
              </w:rPr>
              <w:t>a:</w:t>
            </w:r>
          </w:p>
          <w:p w14:paraId="0A4EB279" w14:textId="77777777" w:rsidR="000D55B9" w:rsidRPr="000D55B9" w:rsidRDefault="000D55B9" w:rsidP="00B9273B">
            <w:pPr>
              <w:rPr>
                <w:rFonts w:ascii="Montserrat" w:eastAsia="Arial" w:hAnsi="Montserrat" w:cs="Calibri"/>
                <w:lang w:val="ro-RO"/>
              </w:rPr>
            </w:pPr>
          </w:p>
          <w:p w14:paraId="08217360" w14:textId="77777777" w:rsidR="000D55B9" w:rsidRPr="000D55B9" w:rsidRDefault="000D55B9" w:rsidP="00B9273B">
            <w:pPr>
              <w:jc w:val="both"/>
              <w:rPr>
                <w:rFonts w:ascii="Montserrat" w:hAnsi="Montserrat" w:cs="Calibri"/>
                <w:lang w:val="ro-RO"/>
              </w:rPr>
            </w:pPr>
            <w:r w:rsidRPr="000D55B9">
              <w:rPr>
                <w:rFonts w:ascii="Montserrat" w:hAnsi="Montserrat" w:cs="Calibri"/>
                <w:lang w:val="ro-RO"/>
              </w:rPr>
              <w:t xml:space="preserve">Pentru </w:t>
            </w:r>
            <w:r w:rsidRPr="000D55B9">
              <w:rPr>
                <w:rFonts w:ascii="Montserrat" w:eastAsia="Arial" w:hAnsi="Montserrat" w:cs="Calibri"/>
                <w:lang w:val="ro-RO"/>
              </w:rPr>
              <w:t xml:space="preserve">Organismul intermediar </w:t>
            </w:r>
          </w:p>
          <w:p w14:paraId="0653CBD2" w14:textId="77777777" w:rsidR="000D55B9" w:rsidRPr="000D55B9" w:rsidRDefault="000D55B9" w:rsidP="00B9273B">
            <w:pPr>
              <w:ind w:right="1588"/>
              <w:rPr>
                <w:rFonts w:ascii="Montserrat" w:eastAsia="Arial" w:hAnsi="Montserrat" w:cs="Calibri"/>
                <w:lang w:val="ro-RO"/>
              </w:rPr>
            </w:pPr>
            <w:r w:rsidRPr="000D55B9">
              <w:rPr>
                <w:rFonts w:ascii="Montserrat" w:eastAsia="Arial" w:hAnsi="Montserrat" w:cs="Calibri"/>
                <w:spacing w:val="-1"/>
                <w:lang w:val="ro-RO"/>
              </w:rPr>
              <w:t>N</w:t>
            </w:r>
            <w:r w:rsidRPr="000D55B9">
              <w:rPr>
                <w:rFonts w:ascii="Montserrat" w:eastAsia="Arial" w:hAnsi="Montserrat" w:cs="Calibri"/>
                <w:lang w:val="ro-RO"/>
              </w:rPr>
              <w:t xml:space="preserve">ume: </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lang w:val="ro-RO"/>
              </w:rPr>
              <w:t xml:space="preserve">. </w:t>
            </w:r>
          </w:p>
          <w:p w14:paraId="57BEF5A1" w14:textId="77777777" w:rsidR="000D55B9" w:rsidRPr="000D55B9" w:rsidRDefault="000D55B9" w:rsidP="00B9273B">
            <w:pPr>
              <w:ind w:right="1588"/>
              <w:rPr>
                <w:rFonts w:ascii="Montserrat" w:eastAsia="Arial" w:hAnsi="Montserrat" w:cs="Calibri"/>
                <w:lang w:val="ro-RO"/>
              </w:rPr>
            </w:pPr>
            <w:r w:rsidRPr="000D55B9">
              <w:rPr>
                <w:rFonts w:ascii="Montserrat" w:eastAsia="Arial" w:hAnsi="Montserrat" w:cs="Calibri"/>
                <w:lang w:val="ro-RO"/>
              </w:rPr>
              <w:t>Func</w:t>
            </w:r>
            <w:r w:rsidRPr="000D55B9">
              <w:rPr>
                <w:rFonts w:ascii="Montserrat" w:eastAsia="Arial" w:hAnsi="Montserrat" w:cs="Calibri"/>
                <w:spacing w:val="1"/>
                <w:lang w:val="ro-RO"/>
              </w:rPr>
              <w:t>ţi</w:t>
            </w:r>
            <w:r w:rsidRPr="000D55B9">
              <w:rPr>
                <w:rFonts w:ascii="Montserrat" w:eastAsia="Arial" w:hAnsi="Montserrat" w:cs="Calibri"/>
                <w:spacing w:val="-3"/>
                <w:lang w:val="ro-RO"/>
              </w:rPr>
              <w:t>e</w:t>
            </w:r>
            <w:r w:rsidRPr="000D55B9">
              <w:rPr>
                <w:rFonts w:ascii="Montserrat" w:eastAsia="Arial" w:hAnsi="Montserrat" w:cs="Calibri"/>
                <w:lang w:val="ro-RO"/>
              </w:rPr>
              <w:t>:</w:t>
            </w:r>
            <w:r w:rsidRPr="000D55B9">
              <w:rPr>
                <w:rFonts w:ascii="Montserrat" w:eastAsia="Arial" w:hAnsi="Montserrat" w:cs="Calibri"/>
                <w:spacing w:val="2"/>
                <w:lang w:val="ro-RO"/>
              </w:rPr>
              <w:t xml:space="preserve"> </w:t>
            </w:r>
            <w:r w:rsidRPr="000D55B9">
              <w:rPr>
                <w:rFonts w:ascii="Montserrat" w:eastAsia="Arial" w:hAnsi="Montserrat" w:cs="Calibri"/>
                <w:spacing w:val="-2"/>
                <w:lang w:val="ro-RO"/>
              </w:rPr>
              <w:t>…</w:t>
            </w:r>
            <w:r w:rsidRPr="000D55B9">
              <w:rPr>
                <w:rFonts w:ascii="Montserrat" w:eastAsia="Arial" w:hAnsi="Montserrat" w:cs="Calibri"/>
                <w:lang w:val="ro-RO"/>
              </w:rPr>
              <w:t>……</w:t>
            </w:r>
            <w:r w:rsidRPr="000D55B9">
              <w:rPr>
                <w:rFonts w:ascii="Montserrat" w:eastAsia="Arial" w:hAnsi="Montserrat" w:cs="Calibri"/>
                <w:spacing w:val="-2"/>
                <w:lang w:val="ro-RO"/>
              </w:rPr>
              <w:t>…</w:t>
            </w:r>
            <w:r w:rsidRPr="000D55B9">
              <w:rPr>
                <w:rFonts w:ascii="Montserrat" w:eastAsia="Arial" w:hAnsi="Montserrat" w:cs="Calibri"/>
                <w:lang w:val="ro-RO"/>
              </w:rPr>
              <w:t>….</w:t>
            </w:r>
          </w:p>
          <w:p w14:paraId="53E2001F" w14:textId="77777777" w:rsidR="000D55B9" w:rsidRPr="000D55B9" w:rsidRDefault="000D55B9" w:rsidP="00B9273B">
            <w:pPr>
              <w:rPr>
                <w:rFonts w:ascii="Montserrat" w:hAnsi="Montserrat" w:cs="Calibri"/>
                <w:lang w:val="ro-RO"/>
              </w:rPr>
            </w:pPr>
            <w:r w:rsidRPr="000D55B9">
              <w:rPr>
                <w:rFonts w:ascii="Montserrat" w:eastAsia="Arial" w:hAnsi="Montserrat" w:cs="Calibri"/>
                <w:spacing w:val="-1"/>
                <w:lang w:val="ro-RO"/>
              </w:rPr>
              <w:t>S</w:t>
            </w:r>
            <w:r w:rsidRPr="000D55B9">
              <w:rPr>
                <w:rFonts w:ascii="Montserrat" w:eastAsia="Arial" w:hAnsi="Montserrat" w:cs="Calibri"/>
                <w:lang w:val="ro-RO"/>
              </w:rPr>
              <w:t>emnă</w:t>
            </w:r>
            <w:r w:rsidRPr="000D55B9">
              <w:rPr>
                <w:rFonts w:ascii="Montserrat" w:eastAsia="Arial" w:hAnsi="Montserrat" w:cs="Calibri"/>
                <w:spacing w:val="1"/>
                <w:lang w:val="ro-RO"/>
              </w:rPr>
              <w:t>t</w:t>
            </w:r>
            <w:r w:rsidRPr="000D55B9">
              <w:rPr>
                <w:rFonts w:ascii="Montserrat" w:eastAsia="Arial" w:hAnsi="Montserrat" w:cs="Calibri"/>
                <w:lang w:val="ro-RO"/>
              </w:rPr>
              <w:t>ur</w:t>
            </w:r>
            <w:r w:rsidRPr="000D55B9">
              <w:rPr>
                <w:rFonts w:ascii="Montserrat" w:eastAsia="Arial" w:hAnsi="Montserrat" w:cs="Calibri"/>
                <w:spacing w:val="-3"/>
                <w:lang w:val="ro-RO"/>
              </w:rPr>
              <w:t>a</w:t>
            </w:r>
            <w:r w:rsidRPr="000D55B9">
              <w:rPr>
                <w:rFonts w:ascii="Montserrat" w:eastAsia="Arial" w:hAnsi="Montserrat" w:cs="Calibri"/>
                <w:lang w:val="ro-RO"/>
              </w:rPr>
              <w:t>:</w:t>
            </w:r>
          </w:p>
          <w:p w14:paraId="202B8EEA" w14:textId="77777777" w:rsidR="000D55B9" w:rsidRPr="000D55B9" w:rsidRDefault="000D55B9" w:rsidP="00B9273B">
            <w:pPr>
              <w:rPr>
                <w:rFonts w:ascii="Montserrat" w:eastAsia="Arial" w:hAnsi="Montserrat" w:cs="Calibri"/>
                <w:lang w:val="ro-RO"/>
              </w:rPr>
            </w:pPr>
            <w:r w:rsidRPr="000D55B9">
              <w:rPr>
                <w:rFonts w:ascii="Montserrat" w:eastAsia="Arial" w:hAnsi="Montserrat" w:cs="Calibri"/>
                <w:spacing w:val="-1"/>
                <w:position w:val="-1"/>
                <w:lang w:val="ro-RO"/>
              </w:rPr>
              <w:t>D</w:t>
            </w:r>
            <w:r w:rsidRPr="000D55B9">
              <w:rPr>
                <w:rFonts w:ascii="Montserrat" w:eastAsia="Arial" w:hAnsi="Montserrat" w:cs="Calibri"/>
                <w:position w:val="-1"/>
                <w:lang w:val="ro-RO"/>
              </w:rPr>
              <w:t>a</w:t>
            </w:r>
            <w:r w:rsidRPr="000D55B9">
              <w:rPr>
                <w:rFonts w:ascii="Montserrat" w:eastAsia="Arial" w:hAnsi="Montserrat" w:cs="Calibri"/>
                <w:spacing w:val="1"/>
                <w:position w:val="-1"/>
                <w:lang w:val="ro-RO"/>
              </w:rPr>
              <w:t>t</w:t>
            </w:r>
            <w:r w:rsidRPr="000D55B9">
              <w:rPr>
                <w:rFonts w:ascii="Montserrat" w:eastAsia="Arial" w:hAnsi="Montserrat" w:cs="Calibri"/>
                <w:position w:val="-1"/>
                <w:lang w:val="ro-RO"/>
              </w:rPr>
              <w:t>a:</w:t>
            </w:r>
          </w:p>
        </w:tc>
        <w:tc>
          <w:tcPr>
            <w:tcW w:w="4123" w:type="dxa"/>
          </w:tcPr>
          <w:p w14:paraId="42165ED4" w14:textId="77777777" w:rsidR="000D55B9" w:rsidRPr="000D55B9" w:rsidRDefault="000D55B9" w:rsidP="00B9273B">
            <w:pPr>
              <w:rPr>
                <w:rFonts w:ascii="Montserrat" w:hAnsi="Montserrat" w:cs="Calibri"/>
                <w:lang w:val="ro-RO"/>
              </w:rPr>
            </w:pPr>
            <w:r w:rsidRPr="000D55B9">
              <w:rPr>
                <w:rFonts w:ascii="Montserrat" w:hAnsi="Montserrat" w:cs="Calibri"/>
                <w:lang w:val="ro-RO"/>
              </w:rPr>
              <w:t>Pentru Beneficiar</w:t>
            </w:r>
          </w:p>
          <w:p w14:paraId="6F40D137" w14:textId="77777777" w:rsidR="000D55B9" w:rsidRPr="000D55B9" w:rsidRDefault="000D55B9" w:rsidP="00B9273B">
            <w:pPr>
              <w:ind w:right="1588"/>
              <w:rPr>
                <w:rFonts w:ascii="Montserrat" w:eastAsia="Arial" w:hAnsi="Montserrat" w:cs="Calibri"/>
                <w:spacing w:val="-1"/>
                <w:lang w:val="ro-RO"/>
              </w:rPr>
            </w:pPr>
          </w:p>
          <w:p w14:paraId="24A721E5" w14:textId="77777777" w:rsidR="000D55B9" w:rsidRPr="000D55B9" w:rsidRDefault="000D55B9" w:rsidP="00B9273B">
            <w:pPr>
              <w:ind w:right="1588"/>
              <w:rPr>
                <w:rFonts w:ascii="Montserrat" w:eastAsia="Arial" w:hAnsi="Montserrat" w:cs="Calibri"/>
                <w:spacing w:val="-1"/>
                <w:lang w:val="ro-RO"/>
              </w:rPr>
            </w:pPr>
          </w:p>
          <w:p w14:paraId="3ACC0BDC" w14:textId="77777777" w:rsidR="000D55B9" w:rsidRPr="000D55B9" w:rsidRDefault="000D55B9" w:rsidP="00B9273B">
            <w:pPr>
              <w:ind w:right="1588"/>
              <w:rPr>
                <w:rFonts w:ascii="Montserrat" w:eastAsia="Arial" w:hAnsi="Montserrat" w:cs="Calibri"/>
                <w:lang w:val="ro-RO"/>
              </w:rPr>
            </w:pPr>
            <w:r w:rsidRPr="000D55B9">
              <w:rPr>
                <w:rFonts w:ascii="Montserrat" w:eastAsia="Arial" w:hAnsi="Montserrat" w:cs="Calibri"/>
                <w:spacing w:val="-1"/>
                <w:lang w:val="ro-RO"/>
              </w:rPr>
              <w:t>N</w:t>
            </w:r>
            <w:r w:rsidRPr="000D55B9">
              <w:rPr>
                <w:rFonts w:ascii="Montserrat" w:eastAsia="Arial" w:hAnsi="Montserrat" w:cs="Calibri"/>
                <w:lang w:val="ro-RO"/>
              </w:rPr>
              <w:t xml:space="preserve">ume: </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spacing w:val="-1"/>
                <w:lang w:val="ro-RO"/>
              </w:rPr>
              <w:t>.</w:t>
            </w:r>
            <w:r w:rsidRPr="000D55B9">
              <w:rPr>
                <w:rFonts w:ascii="Montserrat" w:eastAsia="Arial" w:hAnsi="Montserrat" w:cs="Calibri"/>
                <w:lang w:val="ro-RO"/>
              </w:rPr>
              <w:t xml:space="preserve">. </w:t>
            </w:r>
          </w:p>
          <w:p w14:paraId="40EFBD34" w14:textId="77777777" w:rsidR="000D55B9" w:rsidRPr="000D55B9" w:rsidRDefault="000D55B9" w:rsidP="00B9273B">
            <w:pPr>
              <w:ind w:right="1588"/>
              <w:rPr>
                <w:rFonts w:ascii="Montserrat" w:eastAsia="Arial" w:hAnsi="Montserrat" w:cs="Calibri"/>
                <w:lang w:val="ro-RO"/>
              </w:rPr>
            </w:pPr>
            <w:r w:rsidRPr="000D55B9">
              <w:rPr>
                <w:rFonts w:ascii="Montserrat" w:eastAsia="Arial" w:hAnsi="Montserrat" w:cs="Calibri"/>
                <w:lang w:val="ro-RO"/>
              </w:rPr>
              <w:t>Func</w:t>
            </w:r>
            <w:r w:rsidRPr="000D55B9">
              <w:rPr>
                <w:rFonts w:ascii="Montserrat" w:eastAsia="Arial" w:hAnsi="Montserrat" w:cs="Calibri"/>
                <w:spacing w:val="1"/>
                <w:lang w:val="ro-RO"/>
              </w:rPr>
              <w:t>ţi</w:t>
            </w:r>
            <w:r w:rsidRPr="000D55B9">
              <w:rPr>
                <w:rFonts w:ascii="Montserrat" w:eastAsia="Arial" w:hAnsi="Montserrat" w:cs="Calibri"/>
                <w:spacing w:val="-3"/>
                <w:lang w:val="ro-RO"/>
              </w:rPr>
              <w:t>e</w:t>
            </w:r>
            <w:r w:rsidRPr="000D55B9">
              <w:rPr>
                <w:rFonts w:ascii="Montserrat" w:eastAsia="Arial" w:hAnsi="Montserrat" w:cs="Calibri"/>
                <w:lang w:val="ro-RO"/>
              </w:rPr>
              <w:t>:</w:t>
            </w:r>
            <w:r w:rsidRPr="000D55B9">
              <w:rPr>
                <w:rFonts w:ascii="Montserrat" w:eastAsia="Arial" w:hAnsi="Montserrat" w:cs="Calibri"/>
                <w:spacing w:val="2"/>
                <w:lang w:val="ro-RO"/>
              </w:rPr>
              <w:t xml:space="preserve"> </w:t>
            </w:r>
            <w:r w:rsidRPr="000D55B9">
              <w:rPr>
                <w:rFonts w:ascii="Montserrat" w:eastAsia="Arial" w:hAnsi="Montserrat" w:cs="Calibri"/>
                <w:spacing w:val="-2"/>
                <w:lang w:val="ro-RO"/>
              </w:rPr>
              <w:t>…</w:t>
            </w:r>
            <w:r w:rsidRPr="000D55B9">
              <w:rPr>
                <w:rFonts w:ascii="Montserrat" w:eastAsia="Arial" w:hAnsi="Montserrat" w:cs="Calibri"/>
                <w:lang w:val="ro-RO"/>
              </w:rPr>
              <w:t>……</w:t>
            </w:r>
            <w:r w:rsidRPr="000D55B9">
              <w:rPr>
                <w:rFonts w:ascii="Montserrat" w:eastAsia="Arial" w:hAnsi="Montserrat" w:cs="Calibri"/>
                <w:spacing w:val="-2"/>
                <w:lang w:val="ro-RO"/>
              </w:rPr>
              <w:t>…</w:t>
            </w:r>
            <w:r w:rsidRPr="000D55B9">
              <w:rPr>
                <w:rFonts w:ascii="Montserrat" w:eastAsia="Arial" w:hAnsi="Montserrat" w:cs="Calibri"/>
                <w:lang w:val="ro-RO"/>
              </w:rPr>
              <w:t>….</w:t>
            </w:r>
          </w:p>
          <w:p w14:paraId="483A5C44" w14:textId="77777777" w:rsidR="000D55B9" w:rsidRPr="000D55B9" w:rsidRDefault="000D55B9" w:rsidP="00B9273B">
            <w:pPr>
              <w:rPr>
                <w:rFonts w:ascii="Montserrat" w:hAnsi="Montserrat" w:cs="Calibri"/>
                <w:lang w:val="ro-RO"/>
              </w:rPr>
            </w:pPr>
            <w:r w:rsidRPr="000D55B9">
              <w:rPr>
                <w:rFonts w:ascii="Montserrat" w:eastAsia="Arial" w:hAnsi="Montserrat" w:cs="Calibri"/>
                <w:spacing w:val="-1"/>
                <w:lang w:val="ro-RO"/>
              </w:rPr>
              <w:t>S</w:t>
            </w:r>
            <w:r w:rsidRPr="000D55B9">
              <w:rPr>
                <w:rFonts w:ascii="Montserrat" w:eastAsia="Arial" w:hAnsi="Montserrat" w:cs="Calibri"/>
                <w:lang w:val="ro-RO"/>
              </w:rPr>
              <w:t>emnă</w:t>
            </w:r>
            <w:r w:rsidRPr="000D55B9">
              <w:rPr>
                <w:rFonts w:ascii="Montserrat" w:eastAsia="Arial" w:hAnsi="Montserrat" w:cs="Calibri"/>
                <w:spacing w:val="1"/>
                <w:lang w:val="ro-RO"/>
              </w:rPr>
              <w:t>t</w:t>
            </w:r>
            <w:r w:rsidRPr="000D55B9">
              <w:rPr>
                <w:rFonts w:ascii="Montserrat" w:eastAsia="Arial" w:hAnsi="Montserrat" w:cs="Calibri"/>
                <w:lang w:val="ro-RO"/>
              </w:rPr>
              <w:t>ur</w:t>
            </w:r>
            <w:r w:rsidRPr="000D55B9">
              <w:rPr>
                <w:rFonts w:ascii="Montserrat" w:eastAsia="Arial" w:hAnsi="Montserrat" w:cs="Calibri"/>
                <w:spacing w:val="-3"/>
                <w:lang w:val="ro-RO"/>
              </w:rPr>
              <w:t>a</w:t>
            </w:r>
            <w:r w:rsidRPr="000D55B9">
              <w:rPr>
                <w:rFonts w:ascii="Montserrat" w:eastAsia="Arial" w:hAnsi="Montserrat" w:cs="Calibri"/>
                <w:lang w:val="ro-RO"/>
              </w:rPr>
              <w:t>:</w:t>
            </w:r>
          </w:p>
          <w:p w14:paraId="01F27785" w14:textId="77777777" w:rsidR="000D55B9" w:rsidRPr="000D55B9" w:rsidRDefault="000D55B9" w:rsidP="00B9273B">
            <w:pPr>
              <w:rPr>
                <w:rFonts w:ascii="Montserrat" w:eastAsia="Arial" w:hAnsi="Montserrat" w:cs="Calibri"/>
                <w:lang w:val="ro-RO"/>
              </w:rPr>
            </w:pPr>
            <w:r w:rsidRPr="000D55B9">
              <w:rPr>
                <w:rFonts w:ascii="Montserrat" w:eastAsia="Arial" w:hAnsi="Montserrat" w:cs="Calibri"/>
                <w:spacing w:val="-1"/>
                <w:position w:val="-1"/>
                <w:lang w:val="ro-RO"/>
              </w:rPr>
              <w:t>D</w:t>
            </w:r>
            <w:r w:rsidRPr="000D55B9">
              <w:rPr>
                <w:rFonts w:ascii="Montserrat" w:eastAsia="Arial" w:hAnsi="Montserrat" w:cs="Calibri"/>
                <w:position w:val="-1"/>
                <w:lang w:val="ro-RO"/>
              </w:rPr>
              <w:t>a</w:t>
            </w:r>
            <w:r w:rsidRPr="000D55B9">
              <w:rPr>
                <w:rFonts w:ascii="Montserrat" w:eastAsia="Arial" w:hAnsi="Montserrat" w:cs="Calibri"/>
                <w:spacing w:val="1"/>
                <w:position w:val="-1"/>
                <w:lang w:val="ro-RO"/>
              </w:rPr>
              <w:t>t</w:t>
            </w:r>
            <w:r w:rsidRPr="000D55B9">
              <w:rPr>
                <w:rFonts w:ascii="Montserrat" w:eastAsia="Arial" w:hAnsi="Montserrat" w:cs="Calibri"/>
                <w:position w:val="-1"/>
                <w:lang w:val="ro-RO"/>
              </w:rPr>
              <w:t>a:</w:t>
            </w:r>
          </w:p>
        </w:tc>
      </w:tr>
    </w:tbl>
    <w:p w14:paraId="21009F98"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2FF74DF5" w14:textId="77777777" w:rsidR="000D55B9" w:rsidRPr="000D55B9" w:rsidRDefault="000D55B9" w:rsidP="000D55B9">
      <w:pPr>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br w:type="page"/>
      </w:r>
    </w:p>
    <w:p w14:paraId="3D766B46"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sectPr w:rsidR="000D55B9" w:rsidRPr="000D55B9" w:rsidSect="00496701">
          <w:headerReference w:type="default" r:id="rId11"/>
          <w:footerReference w:type="default" r:id="rId12"/>
          <w:headerReference w:type="first" r:id="rId13"/>
          <w:footerReference w:type="first" r:id="rId14"/>
          <w:pgSz w:w="11920" w:h="16840"/>
          <w:pgMar w:top="1701" w:right="1147" w:bottom="851" w:left="1134" w:header="0" w:footer="397" w:gutter="0"/>
          <w:cols w:space="720"/>
          <w:titlePg/>
          <w:docGrid w:linePitch="272"/>
        </w:sectPr>
      </w:pPr>
    </w:p>
    <w:p w14:paraId="6599046B" w14:textId="77777777" w:rsidR="00302950" w:rsidRDefault="00302950" w:rsidP="000D55B9">
      <w:pPr>
        <w:tabs>
          <w:tab w:val="left" w:pos="450"/>
        </w:tabs>
        <w:ind w:right="75"/>
        <w:jc w:val="both"/>
        <w:rPr>
          <w:rFonts w:ascii="Montserrat" w:eastAsia="Arial" w:hAnsi="Montserrat" w:cs="Calibri"/>
          <w:spacing w:val="1"/>
          <w:sz w:val="22"/>
          <w:szCs w:val="22"/>
          <w:lang w:val="ro-RO"/>
        </w:rPr>
      </w:pPr>
    </w:p>
    <w:p w14:paraId="79557E40" w14:textId="77777777" w:rsidR="00302950" w:rsidRDefault="00302950" w:rsidP="000D55B9">
      <w:pPr>
        <w:tabs>
          <w:tab w:val="left" w:pos="450"/>
        </w:tabs>
        <w:ind w:right="75"/>
        <w:jc w:val="both"/>
        <w:rPr>
          <w:rFonts w:ascii="Montserrat" w:eastAsia="Arial" w:hAnsi="Montserrat" w:cs="Calibri"/>
          <w:spacing w:val="1"/>
          <w:sz w:val="22"/>
          <w:szCs w:val="22"/>
          <w:lang w:val="ro-RO"/>
        </w:rPr>
      </w:pPr>
    </w:p>
    <w:p w14:paraId="2DA72222" w14:textId="77777777" w:rsidR="00302950" w:rsidRDefault="00302950" w:rsidP="000D55B9">
      <w:pPr>
        <w:tabs>
          <w:tab w:val="left" w:pos="450"/>
        </w:tabs>
        <w:ind w:right="75"/>
        <w:jc w:val="both"/>
        <w:rPr>
          <w:rFonts w:ascii="Montserrat" w:eastAsia="Arial" w:hAnsi="Montserrat" w:cs="Calibri"/>
          <w:spacing w:val="1"/>
          <w:sz w:val="22"/>
          <w:szCs w:val="22"/>
          <w:lang w:val="ro-RO"/>
        </w:rPr>
      </w:pPr>
    </w:p>
    <w:p w14:paraId="02FE29E9" w14:textId="5FD947DF"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Anexa 1. Cererea de finanțare </w:t>
      </w:r>
    </w:p>
    <w:p w14:paraId="6B9A7C13"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Se atașează cererea de finanțare aprobată</w:t>
      </w:r>
    </w:p>
    <w:p w14:paraId="2096DA18"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56399891"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 xml:space="preserve">Anexa 2. Plan de monitorizare-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
        <w:gridCol w:w="898"/>
        <w:gridCol w:w="2214"/>
        <w:gridCol w:w="936"/>
        <w:gridCol w:w="812"/>
        <w:gridCol w:w="857"/>
        <w:gridCol w:w="1669"/>
        <w:gridCol w:w="894"/>
        <w:gridCol w:w="894"/>
      </w:tblGrid>
      <w:tr w:rsidR="000D55B9" w:rsidRPr="000D55B9" w14:paraId="18A21353" w14:textId="77777777" w:rsidTr="00B9273B">
        <w:trPr>
          <w:trHeight w:val="268"/>
          <w:jc w:val="center"/>
        </w:trPr>
        <w:tc>
          <w:tcPr>
            <w:tcW w:w="230" w:type="pct"/>
            <w:vMerge w:val="restart"/>
            <w:shd w:val="clear" w:color="auto" w:fill="auto"/>
          </w:tcPr>
          <w:p w14:paraId="7A9EE84F"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 xml:space="preserve">Nr. crt. </w:t>
            </w:r>
          </w:p>
        </w:tc>
        <w:tc>
          <w:tcPr>
            <w:tcW w:w="420" w:type="pct"/>
            <w:vMerge w:val="restart"/>
          </w:tcPr>
          <w:p w14:paraId="3D4325A5"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Indicator de etapă / cod indicator</w:t>
            </w:r>
          </w:p>
        </w:tc>
        <w:tc>
          <w:tcPr>
            <w:tcW w:w="1129" w:type="pct"/>
            <w:vMerge w:val="restart"/>
            <w:shd w:val="clear" w:color="auto" w:fill="auto"/>
          </w:tcPr>
          <w:p w14:paraId="54080A06"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 xml:space="preserve">Tip indicator de etapă (calitativ/cantitativ/valoric) </w:t>
            </w:r>
          </w:p>
        </w:tc>
        <w:tc>
          <w:tcPr>
            <w:tcW w:w="436" w:type="pct"/>
            <w:vMerge w:val="restart"/>
          </w:tcPr>
          <w:p w14:paraId="53757546"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Descriere</w:t>
            </w:r>
          </w:p>
        </w:tc>
        <w:tc>
          <w:tcPr>
            <w:tcW w:w="388" w:type="pct"/>
            <w:vMerge w:val="restart"/>
          </w:tcPr>
          <w:p w14:paraId="5C20EA40"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Criteriu de validare</w:t>
            </w:r>
          </w:p>
        </w:tc>
        <w:tc>
          <w:tcPr>
            <w:tcW w:w="758" w:type="pct"/>
            <w:vMerge w:val="restart"/>
          </w:tcPr>
          <w:p w14:paraId="75C781B2"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Termen de realizare</w:t>
            </w:r>
          </w:p>
        </w:tc>
        <w:tc>
          <w:tcPr>
            <w:tcW w:w="778" w:type="pct"/>
            <w:vMerge w:val="restart"/>
            <w:shd w:val="clear" w:color="auto" w:fill="auto"/>
          </w:tcPr>
          <w:p w14:paraId="01C791D0"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 xml:space="preserve">Documente/dovezi  care probează îndeplinirea criteriilor  </w:t>
            </w:r>
          </w:p>
        </w:tc>
        <w:tc>
          <w:tcPr>
            <w:tcW w:w="442" w:type="pct"/>
            <w:vMerge w:val="restart"/>
          </w:tcPr>
          <w:p w14:paraId="60318DAF"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 xml:space="preserve">Țintă finală indicator de realizare </w:t>
            </w:r>
          </w:p>
        </w:tc>
        <w:tc>
          <w:tcPr>
            <w:tcW w:w="420" w:type="pct"/>
            <w:vMerge w:val="restart"/>
          </w:tcPr>
          <w:p w14:paraId="68156A76" w14:textId="77777777" w:rsidR="000D55B9" w:rsidRPr="000D55B9" w:rsidRDefault="000D55B9" w:rsidP="00B9273B">
            <w:pPr>
              <w:jc w:val="both"/>
              <w:rPr>
                <w:rFonts w:ascii="Montserrat" w:hAnsi="Montserrat" w:cs="Calibri"/>
                <w:sz w:val="22"/>
                <w:szCs w:val="22"/>
                <w:lang w:val="ro-RO"/>
              </w:rPr>
            </w:pPr>
            <w:r w:rsidRPr="000D55B9">
              <w:rPr>
                <w:rFonts w:ascii="Montserrat" w:hAnsi="Montserrat" w:cs="Calibri"/>
                <w:sz w:val="22"/>
                <w:szCs w:val="22"/>
                <w:lang w:val="ro-RO"/>
              </w:rPr>
              <w:t>Tintă finală indicator de rezultat</w:t>
            </w:r>
          </w:p>
        </w:tc>
      </w:tr>
      <w:tr w:rsidR="000D55B9" w:rsidRPr="000D55B9" w14:paraId="21D23986" w14:textId="77777777" w:rsidTr="00B9273B">
        <w:trPr>
          <w:trHeight w:val="268"/>
          <w:jc w:val="center"/>
        </w:trPr>
        <w:tc>
          <w:tcPr>
            <w:tcW w:w="230" w:type="pct"/>
            <w:vMerge/>
            <w:shd w:val="clear" w:color="auto" w:fill="auto"/>
          </w:tcPr>
          <w:p w14:paraId="1CCC248E" w14:textId="77777777" w:rsidR="000D55B9" w:rsidRPr="000D55B9" w:rsidRDefault="000D55B9" w:rsidP="00B9273B">
            <w:pPr>
              <w:jc w:val="both"/>
              <w:rPr>
                <w:rFonts w:ascii="Montserrat" w:hAnsi="Montserrat" w:cs="Calibri"/>
                <w:sz w:val="22"/>
                <w:szCs w:val="22"/>
                <w:lang w:val="ro-RO"/>
              </w:rPr>
            </w:pPr>
          </w:p>
        </w:tc>
        <w:tc>
          <w:tcPr>
            <w:tcW w:w="420" w:type="pct"/>
            <w:vMerge/>
          </w:tcPr>
          <w:p w14:paraId="5EA32769" w14:textId="77777777" w:rsidR="000D55B9" w:rsidRPr="000D55B9" w:rsidRDefault="000D55B9" w:rsidP="00B9273B">
            <w:pPr>
              <w:jc w:val="both"/>
              <w:rPr>
                <w:rFonts w:ascii="Montserrat" w:hAnsi="Montserrat" w:cs="Calibri"/>
                <w:sz w:val="22"/>
                <w:szCs w:val="22"/>
                <w:lang w:val="ro-RO"/>
              </w:rPr>
            </w:pPr>
          </w:p>
        </w:tc>
        <w:tc>
          <w:tcPr>
            <w:tcW w:w="1129" w:type="pct"/>
            <w:vMerge/>
            <w:shd w:val="clear" w:color="auto" w:fill="auto"/>
          </w:tcPr>
          <w:p w14:paraId="342BE074" w14:textId="77777777" w:rsidR="000D55B9" w:rsidRPr="000D55B9" w:rsidRDefault="000D55B9" w:rsidP="00B9273B">
            <w:pPr>
              <w:jc w:val="both"/>
              <w:rPr>
                <w:rFonts w:ascii="Montserrat" w:hAnsi="Montserrat" w:cs="Calibri"/>
                <w:sz w:val="22"/>
                <w:szCs w:val="22"/>
                <w:lang w:val="ro-RO"/>
              </w:rPr>
            </w:pPr>
          </w:p>
        </w:tc>
        <w:tc>
          <w:tcPr>
            <w:tcW w:w="436" w:type="pct"/>
            <w:vMerge/>
          </w:tcPr>
          <w:p w14:paraId="124E9EE8" w14:textId="77777777" w:rsidR="000D55B9" w:rsidRPr="000D55B9" w:rsidRDefault="000D55B9" w:rsidP="00B9273B">
            <w:pPr>
              <w:jc w:val="both"/>
              <w:rPr>
                <w:rFonts w:ascii="Montserrat" w:hAnsi="Montserrat" w:cs="Calibri"/>
                <w:sz w:val="22"/>
                <w:szCs w:val="22"/>
                <w:lang w:val="ro-RO"/>
              </w:rPr>
            </w:pPr>
          </w:p>
        </w:tc>
        <w:tc>
          <w:tcPr>
            <w:tcW w:w="388" w:type="pct"/>
            <w:vMerge/>
          </w:tcPr>
          <w:p w14:paraId="6D32D8CF" w14:textId="77777777" w:rsidR="000D55B9" w:rsidRPr="000D55B9" w:rsidRDefault="000D55B9" w:rsidP="00B9273B">
            <w:pPr>
              <w:jc w:val="both"/>
              <w:rPr>
                <w:rFonts w:ascii="Montserrat" w:hAnsi="Montserrat" w:cs="Calibri"/>
                <w:sz w:val="22"/>
                <w:szCs w:val="22"/>
                <w:lang w:val="ro-RO"/>
              </w:rPr>
            </w:pPr>
          </w:p>
        </w:tc>
        <w:tc>
          <w:tcPr>
            <w:tcW w:w="758" w:type="pct"/>
            <w:vMerge/>
          </w:tcPr>
          <w:p w14:paraId="52B475AF" w14:textId="77777777" w:rsidR="000D55B9" w:rsidRPr="000D55B9" w:rsidRDefault="000D55B9" w:rsidP="00B9273B">
            <w:pPr>
              <w:jc w:val="both"/>
              <w:rPr>
                <w:rFonts w:ascii="Montserrat" w:hAnsi="Montserrat" w:cs="Calibri"/>
                <w:sz w:val="22"/>
                <w:szCs w:val="22"/>
                <w:lang w:val="ro-RO"/>
              </w:rPr>
            </w:pPr>
          </w:p>
        </w:tc>
        <w:tc>
          <w:tcPr>
            <w:tcW w:w="778" w:type="pct"/>
            <w:vMerge/>
            <w:shd w:val="clear" w:color="auto" w:fill="auto"/>
          </w:tcPr>
          <w:p w14:paraId="70139768" w14:textId="77777777" w:rsidR="000D55B9" w:rsidRPr="000D55B9" w:rsidRDefault="000D55B9" w:rsidP="00B9273B">
            <w:pPr>
              <w:jc w:val="both"/>
              <w:rPr>
                <w:rFonts w:ascii="Montserrat" w:hAnsi="Montserrat" w:cs="Calibri"/>
                <w:sz w:val="22"/>
                <w:szCs w:val="22"/>
                <w:lang w:val="ro-RO"/>
              </w:rPr>
            </w:pPr>
          </w:p>
        </w:tc>
        <w:tc>
          <w:tcPr>
            <w:tcW w:w="442" w:type="pct"/>
            <w:vMerge/>
          </w:tcPr>
          <w:p w14:paraId="3AA47302" w14:textId="77777777" w:rsidR="000D55B9" w:rsidRPr="000D55B9" w:rsidRDefault="000D55B9" w:rsidP="00B9273B">
            <w:pPr>
              <w:jc w:val="both"/>
              <w:rPr>
                <w:rFonts w:ascii="Montserrat" w:hAnsi="Montserrat" w:cs="Calibri"/>
                <w:sz w:val="22"/>
                <w:szCs w:val="22"/>
                <w:lang w:val="ro-RO"/>
              </w:rPr>
            </w:pPr>
          </w:p>
        </w:tc>
        <w:tc>
          <w:tcPr>
            <w:tcW w:w="420" w:type="pct"/>
            <w:vMerge/>
          </w:tcPr>
          <w:p w14:paraId="51DCE1E0" w14:textId="77777777" w:rsidR="000D55B9" w:rsidRPr="000D55B9" w:rsidRDefault="000D55B9" w:rsidP="00B9273B">
            <w:pPr>
              <w:jc w:val="both"/>
              <w:rPr>
                <w:rFonts w:ascii="Montserrat" w:hAnsi="Montserrat" w:cs="Calibri"/>
                <w:sz w:val="22"/>
                <w:szCs w:val="22"/>
                <w:lang w:val="ro-RO"/>
              </w:rPr>
            </w:pPr>
          </w:p>
        </w:tc>
      </w:tr>
      <w:tr w:rsidR="000D55B9" w:rsidRPr="000D55B9" w14:paraId="4C71C71C" w14:textId="77777777" w:rsidTr="00B9273B">
        <w:trPr>
          <w:jc w:val="center"/>
        </w:trPr>
        <w:tc>
          <w:tcPr>
            <w:tcW w:w="230" w:type="pct"/>
            <w:shd w:val="clear" w:color="auto" w:fill="auto"/>
          </w:tcPr>
          <w:p w14:paraId="18F599C8" w14:textId="77777777" w:rsidR="000D55B9" w:rsidRPr="000D55B9" w:rsidRDefault="000D55B9" w:rsidP="00B9273B">
            <w:pPr>
              <w:jc w:val="both"/>
              <w:rPr>
                <w:rFonts w:ascii="Montserrat" w:hAnsi="Montserrat" w:cs="Calibri"/>
                <w:sz w:val="22"/>
                <w:szCs w:val="22"/>
                <w:lang w:val="ro-RO"/>
              </w:rPr>
            </w:pPr>
          </w:p>
        </w:tc>
        <w:tc>
          <w:tcPr>
            <w:tcW w:w="420" w:type="pct"/>
          </w:tcPr>
          <w:p w14:paraId="211947CE" w14:textId="77777777" w:rsidR="000D55B9" w:rsidRPr="000D55B9" w:rsidRDefault="000D55B9" w:rsidP="00B9273B">
            <w:pPr>
              <w:jc w:val="both"/>
              <w:rPr>
                <w:rFonts w:ascii="Montserrat" w:hAnsi="Montserrat" w:cs="Calibri"/>
                <w:sz w:val="22"/>
                <w:szCs w:val="22"/>
                <w:lang w:val="ro-RO"/>
              </w:rPr>
            </w:pPr>
          </w:p>
        </w:tc>
        <w:tc>
          <w:tcPr>
            <w:tcW w:w="1129" w:type="pct"/>
            <w:shd w:val="clear" w:color="auto" w:fill="auto"/>
          </w:tcPr>
          <w:p w14:paraId="61E45B83" w14:textId="77777777" w:rsidR="000D55B9" w:rsidRPr="000D55B9" w:rsidRDefault="000D55B9" w:rsidP="00B9273B">
            <w:pPr>
              <w:jc w:val="both"/>
              <w:rPr>
                <w:rFonts w:ascii="Montserrat" w:hAnsi="Montserrat" w:cs="Calibri"/>
                <w:sz w:val="22"/>
                <w:szCs w:val="22"/>
                <w:lang w:val="ro-RO"/>
              </w:rPr>
            </w:pPr>
          </w:p>
        </w:tc>
        <w:tc>
          <w:tcPr>
            <w:tcW w:w="436" w:type="pct"/>
          </w:tcPr>
          <w:p w14:paraId="10979AD7" w14:textId="77777777" w:rsidR="000D55B9" w:rsidRPr="000D55B9" w:rsidRDefault="000D55B9" w:rsidP="00B9273B">
            <w:pPr>
              <w:jc w:val="both"/>
              <w:rPr>
                <w:rFonts w:ascii="Montserrat" w:hAnsi="Montserrat" w:cs="Calibri"/>
                <w:sz w:val="22"/>
                <w:szCs w:val="22"/>
                <w:lang w:val="ro-RO"/>
              </w:rPr>
            </w:pPr>
          </w:p>
        </w:tc>
        <w:tc>
          <w:tcPr>
            <w:tcW w:w="388" w:type="pct"/>
          </w:tcPr>
          <w:p w14:paraId="231BF350" w14:textId="77777777" w:rsidR="000D55B9" w:rsidRPr="000D55B9" w:rsidRDefault="000D55B9" w:rsidP="00B9273B">
            <w:pPr>
              <w:jc w:val="both"/>
              <w:rPr>
                <w:rFonts w:ascii="Montserrat" w:hAnsi="Montserrat" w:cs="Calibri"/>
                <w:sz w:val="22"/>
                <w:szCs w:val="22"/>
                <w:lang w:val="ro-RO"/>
              </w:rPr>
            </w:pPr>
          </w:p>
        </w:tc>
        <w:tc>
          <w:tcPr>
            <w:tcW w:w="758" w:type="pct"/>
          </w:tcPr>
          <w:p w14:paraId="0252094D" w14:textId="77777777" w:rsidR="000D55B9" w:rsidRPr="000D55B9" w:rsidRDefault="000D55B9" w:rsidP="00B9273B">
            <w:pPr>
              <w:jc w:val="both"/>
              <w:rPr>
                <w:rFonts w:ascii="Montserrat" w:hAnsi="Montserrat" w:cs="Calibri"/>
                <w:sz w:val="22"/>
                <w:szCs w:val="22"/>
                <w:lang w:val="ro-RO"/>
              </w:rPr>
            </w:pPr>
          </w:p>
        </w:tc>
        <w:tc>
          <w:tcPr>
            <w:tcW w:w="778" w:type="pct"/>
            <w:shd w:val="clear" w:color="auto" w:fill="auto"/>
          </w:tcPr>
          <w:p w14:paraId="203B7C28" w14:textId="77777777" w:rsidR="000D55B9" w:rsidRPr="000D55B9" w:rsidRDefault="000D55B9" w:rsidP="00B9273B">
            <w:pPr>
              <w:jc w:val="both"/>
              <w:rPr>
                <w:rFonts w:ascii="Montserrat" w:hAnsi="Montserrat" w:cs="Calibri"/>
                <w:sz w:val="22"/>
                <w:szCs w:val="22"/>
                <w:lang w:val="ro-RO"/>
              </w:rPr>
            </w:pPr>
          </w:p>
        </w:tc>
        <w:tc>
          <w:tcPr>
            <w:tcW w:w="442" w:type="pct"/>
            <w:vMerge w:val="restart"/>
          </w:tcPr>
          <w:p w14:paraId="2516D251" w14:textId="77777777" w:rsidR="000D55B9" w:rsidRPr="000D55B9" w:rsidRDefault="000D55B9" w:rsidP="00B9273B">
            <w:pPr>
              <w:jc w:val="both"/>
              <w:rPr>
                <w:rFonts w:ascii="Montserrat" w:hAnsi="Montserrat" w:cs="Calibri"/>
                <w:sz w:val="22"/>
                <w:szCs w:val="22"/>
                <w:lang w:val="ro-RO"/>
              </w:rPr>
            </w:pPr>
          </w:p>
        </w:tc>
        <w:tc>
          <w:tcPr>
            <w:tcW w:w="420" w:type="pct"/>
            <w:vMerge w:val="restart"/>
          </w:tcPr>
          <w:p w14:paraId="778F385A" w14:textId="77777777" w:rsidR="000D55B9" w:rsidRPr="000D55B9" w:rsidRDefault="000D55B9" w:rsidP="00B9273B">
            <w:pPr>
              <w:jc w:val="both"/>
              <w:rPr>
                <w:rFonts w:ascii="Montserrat" w:hAnsi="Montserrat" w:cs="Calibri"/>
                <w:sz w:val="22"/>
                <w:szCs w:val="22"/>
                <w:lang w:val="ro-RO"/>
              </w:rPr>
            </w:pPr>
          </w:p>
        </w:tc>
      </w:tr>
      <w:tr w:rsidR="000D55B9" w:rsidRPr="000D55B9" w14:paraId="090282AD" w14:textId="77777777" w:rsidTr="00B9273B">
        <w:trPr>
          <w:jc w:val="center"/>
        </w:trPr>
        <w:tc>
          <w:tcPr>
            <w:tcW w:w="230" w:type="pct"/>
            <w:shd w:val="clear" w:color="auto" w:fill="auto"/>
          </w:tcPr>
          <w:p w14:paraId="43F06519" w14:textId="77777777" w:rsidR="000D55B9" w:rsidRPr="000D55B9" w:rsidRDefault="000D55B9" w:rsidP="00B9273B">
            <w:pPr>
              <w:jc w:val="both"/>
              <w:rPr>
                <w:rFonts w:ascii="Montserrat" w:hAnsi="Montserrat" w:cs="Calibri"/>
                <w:sz w:val="22"/>
                <w:szCs w:val="22"/>
                <w:lang w:val="ro-RO"/>
              </w:rPr>
            </w:pPr>
          </w:p>
        </w:tc>
        <w:tc>
          <w:tcPr>
            <w:tcW w:w="420" w:type="pct"/>
          </w:tcPr>
          <w:p w14:paraId="78634772" w14:textId="77777777" w:rsidR="000D55B9" w:rsidRPr="000D55B9" w:rsidRDefault="000D55B9" w:rsidP="00B9273B">
            <w:pPr>
              <w:jc w:val="both"/>
              <w:rPr>
                <w:rFonts w:ascii="Montserrat" w:hAnsi="Montserrat" w:cs="Calibri"/>
                <w:sz w:val="22"/>
                <w:szCs w:val="22"/>
                <w:lang w:val="ro-RO"/>
              </w:rPr>
            </w:pPr>
          </w:p>
        </w:tc>
        <w:tc>
          <w:tcPr>
            <w:tcW w:w="1129" w:type="pct"/>
            <w:shd w:val="clear" w:color="auto" w:fill="auto"/>
          </w:tcPr>
          <w:p w14:paraId="13B8D8AD" w14:textId="77777777" w:rsidR="000D55B9" w:rsidRPr="000D55B9" w:rsidRDefault="000D55B9" w:rsidP="00B9273B">
            <w:pPr>
              <w:jc w:val="both"/>
              <w:rPr>
                <w:rFonts w:ascii="Montserrat" w:hAnsi="Montserrat" w:cs="Calibri"/>
                <w:sz w:val="22"/>
                <w:szCs w:val="22"/>
                <w:lang w:val="ro-RO"/>
              </w:rPr>
            </w:pPr>
          </w:p>
        </w:tc>
        <w:tc>
          <w:tcPr>
            <w:tcW w:w="436" w:type="pct"/>
          </w:tcPr>
          <w:p w14:paraId="355D2CDB" w14:textId="77777777" w:rsidR="000D55B9" w:rsidRPr="000D55B9" w:rsidRDefault="000D55B9" w:rsidP="00B9273B">
            <w:pPr>
              <w:jc w:val="both"/>
              <w:rPr>
                <w:rFonts w:ascii="Montserrat" w:hAnsi="Montserrat" w:cs="Calibri"/>
                <w:sz w:val="22"/>
                <w:szCs w:val="22"/>
                <w:lang w:val="ro-RO"/>
              </w:rPr>
            </w:pPr>
          </w:p>
        </w:tc>
        <w:tc>
          <w:tcPr>
            <w:tcW w:w="388" w:type="pct"/>
          </w:tcPr>
          <w:p w14:paraId="528E9663" w14:textId="77777777" w:rsidR="000D55B9" w:rsidRPr="000D55B9" w:rsidRDefault="000D55B9" w:rsidP="00B9273B">
            <w:pPr>
              <w:jc w:val="both"/>
              <w:rPr>
                <w:rFonts w:ascii="Montserrat" w:hAnsi="Montserrat" w:cs="Calibri"/>
                <w:sz w:val="22"/>
                <w:szCs w:val="22"/>
                <w:lang w:val="ro-RO"/>
              </w:rPr>
            </w:pPr>
          </w:p>
        </w:tc>
        <w:tc>
          <w:tcPr>
            <w:tcW w:w="758" w:type="pct"/>
          </w:tcPr>
          <w:p w14:paraId="432C4315" w14:textId="77777777" w:rsidR="000D55B9" w:rsidRPr="000D55B9" w:rsidRDefault="000D55B9" w:rsidP="00B9273B">
            <w:pPr>
              <w:jc w:val="both"/>
              <w:rPr>
                <w:rFonts w:ascii="Montserrat" w:hAnsi="Montserrat" w:cs="Calibri"/>
                <w:sz w:val="22"/>
                <w:szCs w:val="22"/>
                <w:lang w:val="ro-RO"/>
              </w:rPr>
            </w:pPr>
          </w:p>
        </w:tc>
        <w:tc>
          <w:tcPr>
            <w:tcW w:w="778" w:type="pct"/>
            <w:shd w:val="clear" w:color="auto" w:fill="auto"/>
          </w:tcPr>
          <w:p w14:paraId="141664C8" w14:textId="77777777" w:rsidR="000D55B9" w:rsidRPr="000D55B9" w:rsidRDefault="000D55B9" w:rsidP="00B9273B">
            <w:pPr>
              <w:jc w:val="both"/>
              <w:rPr>
                <w:rFonts w:ascii="Montserrat" w:hAnsi="Montserrat" w:cs="Calibri"/>
                <w:sz w:val="22"/>
                <w:szCs w:val="22"/>
                <w:lang w:val="ro-RO"/>
              </w:rPr>
            </w:pPr>
          </w:p>
        </w:tc>
        <w:tc>
          <w:tcPr>
            <w:tcW w:w="442" w:type="pct"/>
            <w:vMerge/>
          </w:tcPr>
          <w:p w14:paraId="3A251291" w14:textId="77777777" w:rsidR="000D55B9" w:rsidRPr="000D55B9" w:rsidRDefault="000D55B9" w:rsidP="00B9273B">
            <w:pPr>
              <w:jc w:val="both"/>
              <w:rPr>
                <w:rFonts w:ascii="Montserrat" w:hAnsi="Montserrat" w:cs="Calibri"/>
                <w:sz w:val="22"/>
                <w:szCs w:val="22"/>
                <w:lang w:val="ro-RO"/>
              </w:rPr>
            </w:pPr>
          </w:p>
        </w:tc>
        <w:tc>
          <w:tcPr>
            <w:tcW w:w="420" w:type="pct"/>
            <w:vMerge/>
          </w:tcPr>
          <w:p w14:paraId="3B460A36" w14:textId="77777777" w:rsidR="000D55B9" w:rsidRPr="000D55B9" w:rsidRDefault="000D55B9" w:rsidP="00B9273B">
            <w:pPr>
              <w:jc w:val="both"/>
              <w:rPr>
                <w:rFonts w:ascii="Montserrat" w:hAnsi="Montserrat" w:cs="Calibri"/>
                <w:sz w:val="22"/>
                <w:szCs w:val="22"/>
                <w:lang w:val="ro-RO"/>
              </w:rPr>
            </w:pPr>
          </w:p>
        </w:tc>
      </w:tr>
      <w:tr w:rsidR="000D55B9" w:rsidRPr="000D55B9" w14:paraId="6433F372" w14:textId="77777777" w:rsidTr="00B9273B">
        <w:trPr>
          <w:jc w:val="center"/>
        </w:trPr>
        <w:tc>
          <w:tcPr>
            <w:tcW w:w="230" w:type="pct"/>
            <w:shd w:val="clear" w:color="auto" w:fill="auto"/>
          </w:tcPr>
          <w:p w14:paraId="405BDE25" w14:textId="77777777" w:rsidR="000D55B9" w:rsidRPr="000D55B9" w:rsidRDefault="000D55B9" w:rsidP="00B9273B">
            <w:pPr>
              <w:jc w:val="both"/>
              <w:rPr>
                <w:rFonts w:ascii="Montserrat" w:hAnsi="Montserrat" w:cs="Calibri"/>
                <w:sz w:val="22"/>
                <w:szCs w:val="22"/>
                <w:lang w:val="ro-RO"/>
              </w:rPr>
            </w:pPr>
          </w:p>
        </w:tc>
        <w:tc>
          <w:tcPr>
            <w:tcW w:w="420" w:type="pct"/>
          </w:tcPr>
          <w:p w14:paraId="1F660D3B" w14:textId="77777777" w:rsidR="000D55B9" w:rsidRPr="000D55B9" w:rsidRDefault="000D55B9" w:rsidP="00B9273B">
            <w:pPr>
              <w:jc w:val="both"/>
              <w:rPr>
                <w:rFonts w:ascii="Montserrat" w:hAnsi="Montserrat" w:cs="Calibri"/>
                <w:sz w:val="22"/>
                <w:szCs w:val="22"/>
                <w:lang w:val="ro-RO"/>
              </w:rPr>
            </w:pPr>
          </w:p>
        </w:tc>
        <w:tc>
          <w:tcPr>
            <w:tcW w:w="1129" w:type="pct"/>
            <w:shd w:val="clear" w:color="auto" w:fill="auto"/>
          </w:tcPr>
          <w:p w14:paraId="29165778" w14:textId="77777777" w:rsidR="000D55B9" w:rsidRPr="000D55B9" w:rsidRDefault="000D55B9" w:rsidP="00B9273B">
            <w:pPr>
              <w:jc w:val="both"/>
              <w:rPr>
                <w:rFonts w:ascii="Montserrat" w:hAnsi="Montserrat" w:cs="Calibri"/>
                <w:sz w:val="22"/>
                <w:szCs w:val="22"/>
                <w:lang w:val="ro-RO"/>
              </w:rPr>
            </w:pPr>
          </w:p>
        </w:tc>
        <w:tc>
          <w:tcPr>
            <w:tcW w:w="436" w:type="pct"/>
          </w:tcPr>
          <w:p w14:paraId="59265190" w14:textId="77777777" w:rsidR="000D55B9" w:rsidRPr="000D55B9" w:rsidRDefault="000D55B9" w:rsidP="00B9273B">
            <w:pPr>
              <w:jc w:val="both"/>
              <w:rPr>
                <w:rFonts w:ascii="Montserrat" w:hAnsi="Montserrat" w:cs="Calibri"/>
                <w:sz w:val="22"/>
                <w:szCs w:val="22"/>
                <w:lang w:val="ro-RO"/>
              </w:rPr>
            </w:pPr>
          </w:p>
        </w:tc>
        <w:tc>
          <w:tcPr>
            <w:tcW w:w="388" w:type="pct"/>
          </w:tcPr>
          <w:p w14:paraId="2E13D948" w14:textId="77777777" w:rsidR="000D55B9" w:rsidRPr="000D55B9" w:rsidRDefault="000D55B9" w:rsidP="00B9273B">
            <w:pPr>
              <w:jc w:val="both"/>
              <w:rPr>
                <w:rFonts w:ascii="Montserrat" w:hAnsi="Montserrat" w:cs="Calibri"/>
                <w:sz w:val="22"/>
                <w:szCs w:val="22"/>
                <w:lang w:val="ro-RO"/>
              </w:rPr>
            </w:pPr>
          </w:p>
        </w:tc>
        <w:tc>
          <w:tcPr>
            <w:tcW w:w="758" w:type="pct"/>
          </w:tcPr>
          <w:p w14:paraId="4A835C13" w14:textId="77777777" w:rsidR="000D55B9" w:rsidRPr="000D55B9" w:rsidRDefault="000D55B9" w:rsidP="00B9273B">
            <w:pPr>
              <w:jc w:val="both"/>
              <w:rPr>
                <w:rFonts w:ascii="Montserrat" w:hAnsi="Montserrat" w:cs="Calibri"/>
                <w:sz w:val="22"/>
                <w:szCs w:val="22"/>
                <w:lang w:val="ro-RO"/>
              </w:rPr>
            </w:pPr>
          </w:p>
        </w:tc>
        <w:tc>
          <w:tcPr>
            <w:tcW w:w="778" w:type="pct"/>
            <w:shd w:val="clear" w:color="auto" w:fill="auto"/>
          </w:tcPr>
          <w:p w14:paraId="2C70123B" w14:textId="77777777" w:rsidR="000D55B9" w:rsidRPr="000D55B9" w:rsidRDefault="000D55B9" w:rsidP="00B9273B">
            <w:pPr>
              <w:jc w:val="both"/>
              <w:rPr>
                <w:rFonts w:ascii="Montserrat" w:hAnsi="Montserrat" w:cs="Calibri"/>
                <w:sz w:val="22"/>
                <w:szCs w:val="22"/>
                <w:lang w:val="ro-RO"/>
              </w:rPr>
            </w:pPr>
          </w:p>
        </w:tc>
        <w:tc>
          <w:tcPr>
            <w:tcW w:w="442" w:type="pct"/>
            <w:vMerge/>
          </w:tcPr>
          <w:p w14:paraId="6278264A" w14:textId="77777777" w:rsidR="000D55B9" w:rsidRPr="000D55B9" w:rsidRDefault="000D55B9" w:rsidP="00B9273B">
            <w:pPr>
              <w:jc w:val="both"/>
              <w:rPr>
                <w:rFonts w:ascii="Montserrat" w:hAnsi="Montserrat" w:cs="Calibri"/>
                <w:sz w:val="22"/>
                <w:szCs w:val="22"/>
                <w:lang w:val="ro-RO"/>
              </w:rPr>
            </w:pPr>
          </w:p>
        </w:tc>
        <w:tc>
          <w:tcPr>
            <w:tcW w:w="420" w:type="pct"/>
            <w:vMerge/>
          </w:tcPr>
          <w:p w14:paraId="3661E250" w14:textId="77777777" w:rsidR="000D55B9" w:rsidRPr="000D55B9" w:rsidRDefault="000D55B9" w:rsidP="00B9273B">
            <w:pPr>
              <w:jc w:val="both"/>
              <w:rPr>
                <w:rFonts w:ascii="Montserrat" w:hAnsi="Montserrat" w:cs="Calibri"/>
                <w:sz w:val="22"/>
                <w:szCs w:val="22"/>
                <w:lang w:val="ro-RO"/>
              </w:rPr>
            </w:pPr>
          </w:p>
        </w:tc>
      </w:tr>
    </w:tbl>
    <w:p w14:paraId="380F5B32"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402A4D87"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3. Graficul cererilor de prefinanțare/plată/rambursare</w:t>
      </w:r>
    </w:p>
    <w:p w14:paraId="31ED0F02" w14:textId="78B15204"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Se atașează Graficul cererilor de prefinanțare/plată/rambursare generat de sistemul informatic MySMIS 2021</w:t>
      </w:r>
    </w:p>
    <w:p w14:paraId="6E6586D5"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p>
    <w:p w14:paraId="47F281AE"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Anexa 4 – Acordul de parteneriat</w:t>
      </w:r>
    </w:p>
    <w:p w14:paraId="3D65C40E" w14:textId="77777777" w:rsidR="000D55B9" w:rsidRPr="000D55B9" w:rsidRDefault="000D55B9" w:rsidP="000D55B9">
      <w:pPr>
        <w:tabs>
          <w:tab w:val="left" w:pos="450"/>
        </w:tabs>
        <w:ind w:right="75"/>
        <w:jc w:val="both"/>
        <w:rPr>
          <w:rFonts w:ascii="Montserrat" w:eastAsia="Arial" w:hAnsi="Montserrat" w:cs="Calibri"/>
          <w:spacing w:val="1"/>
          <w:sz w:val="22"/>
          <w:szCs w:val="22"/>
          <w:lang w:val="ro-RO"/>
        </w:rPr>
      </w:pPr>
      <w:r w:rsidRPr="000D55B9">
        <w:rPr>
          <w:rFonts w:ascii="Montserrat" w:eastAsia="Arial" w:hAnsi="Montserrat" w:cs="Calibri"/>
          <w:spacing w:val="1"/>
          <w:sz w:val="22"/>
          <w:szCs w:val="22"/>
          <w:lang w:val="ro-RO"/>
        </w:rPr>
        <w:t>Se atașează Acordul de parteneriat semnat, dacă este cazul</w:t>
      </w:r>
    </w:p>
    <w:p w14:paraId="4759DA32" w14:textId="77777777" w:rsidR="002326EA" w:rsidRPr="000D55B9" w:rsidRDefault="002326EA" w:rsidP="002326EA">
      <w:pPr>
        <w:tabs>
          <w:tab w:val="left" w:pos="450"/>
        </w:tabs>
        <w:ind w:right="75"/>
        <w:jc w:val="both"/>
        <w:rPr>
          <w:rFonts w:ascii="Montserrat" w:eastAsia="Arial" w:hAnsi="Montserrat" w:cs="Calibri"/>
          <w:spacing w:val="1"/>
          <w:sz w:val="22"/>
          <w:szCs w:val="22"/>
          <w:lang w:val="ro-RO"/>
        </w:rPr>
      </w:pPr>
    </w:p>
    <w:p w14:paraId="5D148EA6" w14:textId="77777777" w:rsidR="002326EA" w:rsidRDefault="002326EA" w:rsidP="002326EA">
      <w:pPr>
        <w:tabs>
          <w:tab w:val="left" w:pos="450"/>
        </w:tabs>
        <w:ind w:right="75"/>
        <w:jc w:val="both"/>
        <w:rPr>
          <w:rFonts w:ascii="Montserrat" w:eastAsia="Arial" w:hAnsi="Montserrat" w:cs="Calibri"/>
          <w:spacing w:val="1"/>
          <w:sz w:val="22"/>
          <w:szCs w:val="22"/>
          <w:lang w:val="ro-RO"/>
        </w:rPr>
      </w:pPr>
      <w:r w:rsidRPr="002326EA">
        <w:rPr>
          <w:rFonts w:ascii="Montserrat" w:eastAsia="Arial" w:hAnsi="Montserrat" w:cs="Calibri"/>
          <w:spacing w:val="1"/>
          <w:sz w:val="22"/>
          <w:szCs w:val="22"/>
          <w:lang w:val="ro-RO"/>
        </w:rPr>
        <w:t>Anexa 5 – Reguli aplicabile ajutorului de minimis</w:t>
      </w:r>
    </w:p>
    <w:p w14:paraId="0F97BD0D" w14:textId="77777777" w:rsidR="000D55B9" w:rsidRPr="002326EA" w:rsidRDefault="000D55B9" w:rsidP="000D55B9">
      <w:pPr>
        <w:tabs>
          <w:tab w:val="left" w:pos="450"/>
        </w:tabs>
        <w:ind w:right="75"/>
        <w:jc w:val="both"/>
        <w:rPr>
          <w:rFonts w:ascii="Montserrat" w:eastAsia="Arial" w:hAnsi="Montserrat" w:cs="Calibri"/>
          <w:spacing w:val="1"/>
          <w:sz w:val="22"/>
          <w:szCs w:val="22"/>
          <w:lang w:val="ro-RO"/>
        </w:rPr>
      </w:pPr>
    </w:p>
    <w:p w14:paraId="4B3C4336" w14:textId="77777777" w:rsidR="000D55B9" w:rsidRPr="002326EA" w:rsidRDefault="000D55B9" w:rsidP="000D55B9">
      <w:pPr>
        <w:tabs>
          <w:tab w:val="left" w:pos="450"/>
        </w:tabs>
        <w:ind w:right="75"/>
        <w:jc w:val="both"/>
        <w:rPr>
          <w:rFonts w:ascii="Montserrat" w:eastAsia="Arial" w:hAnsi="Montserrat" w:cs="Calibri"/>
          <w:spacing w:val="1"/>
          <w:sz w:val="22"/>
          <w:szCs w:val="22"/>
          <w:lang w:val="ro-RO"/>
        </w:rPr>
      </w:pPr>
      <w:r w:rsidRPr="002326EA">
        <w:rPr>
          <w:rFonts w:ascii="Montserrat" w:eastAsia="Arial" w:hAnsi="Montserrat" w:cs="Calibri"/>
          <w:spacing w:val="1"/>
          <w:sz w:val="22"/>
          <w:szCs w:val="22"/>
          <w:lang w:val="ro-RO"/>
        </w:rPr>
        <w:t xml:space="preserve">Anexa 6 – Condiții specifice ale contractului de finanțare </w:t>
      </w:r>
    </w:p>
    <w:p w14:paraId="61EB3DE4" w14:textId="77777777" w:rsidR="000D55B9" w:rsidRPr="002326EA" w:rsidRDefault="000D55B9" w:rsidP="000D55B9">
      <w:pPr>
        <w:tabs>
          <w:tab w:val="left" w:pos="450"/>
        </w:tabs>
        <w:ind w:right="75"/>
        <w:jc w:val="both"/>
        <w:rPr>
          <w:rFonts w:ascii="Montserrat" w:eastAsia="Arial" w:hAnsi="Montserrat" w:cs="Calibri"/>
          <w:spacing w:val="1"/>
          <w:sz w:val="22"/>
          <w:szCs w:val="22"/>
          <w:lang w:val="ro-RO"/>
        </w:rPr>
      </w:pPr>
      <w:r w:rsidRPr="002326EA">
        <w:rPr>
          <w:rFonts w:ascii="Montserrat" w:eastAsia="Arial" w:hAnsi="Montserrat" w:cs="Calibri"/>
          <w:spacing w:val="1"/>
          <w:sz w:val="22"/>
          <w:szCs w:val="22"/>
          <w:lang w:val="ro-RO"/>
        </w:rPr>
        <w:tab/>
      </w:r>
    </w:p>
    <w:sectPr w:rsidR="000D55B9" w:rsidRPr="002326EA" w:rsidSect="00496701">
      <w:pgSz w:w="11920" w:h="16840"/>
      <w:pgMar w:top="1701" w:right="1147" w:bottom="851" w:left="1134" w:header="0" w:footer="73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FED09" w14:textId="77777777" w:rsidR="00496701" w:rsidRDefault="00496701">
      <w:r>
        <w:separator/>
      </w:r>
    </w:p>
  </w:endnote>
  <w:endnote w:type="continuationSeparator" w:id="0">
    <w:p w14:paraId="79CDECD5" w14:textId="77777777" w:rsidR="00496701" w:rsidRDefault="00496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Aharoni">
    <w:charset w:val="B1"/>
    <w:family w:val="auto"/>
    <w:pitch w:val="variable"/>
    <w:sig w:usb0="00000803" w:usb1="00000000" w:usb2="00000000" w:usb3="00000000" w:csb0="00000021"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982822"/>
      <w:docPartObj>
        <w:docPartGallery w:val="Page Numbers (Bottom of Page)"/>
        <w:docPartUnique/>
      </w:docPartObj>
    </w:sdtPr>
    <w:sdtEndPr/>
    <w:sdtContent>
      <w:p w14:paraId="3D820523" w14:textId="77777777" w:rsidR="000D55B9" w:rsidRDefault="000D55B9" w:rsidP="001C1E05">
        <w:pPr>
          <w:pStyle w:val="Footer"/>
        </w:pPr>
        <w:r>
          <w:fldChar w:fldCharType="begin"/>
        </w:r>
        <w:r>
          <w:instrText>PAGE   \* MERGEFORMAT</w:instrText>
        </w:r>
        <w:r>
          <w:fldChar w:fldCharType="separate"/>
        </w:r>
        <w:r>
          <w:rPr>
            <w:lang w:val="ro-RO"/>
          </w:rPr>
          <w:t>2</w:t>
        </w:r>
        <w:r>
          <w:fldChar w:fldCharType="end"/>
        </w:r>
      </w:p>
    </w:sdtContent>
  </w:sdt>
  <w:p w14:paraId="400BED4D" w14:textId="77777777" w:rsidR="000D55B9" w:rsidRPr="00C832A7" w:rsidRDefault="000D55B9" w:rsidP="00C832A7">
    <w:pPr>
      <w:pStyle w:val="Footer"/>
      <w:jc w:val="center"/>
      <w:rPr>
        <w:rFonts w:ascii="Calibri" w:hAnsi="Calibri" w:cs="Calibri"/>
      </w:rPr>
    </w:pPr>
    <w:r>
      <w:rPr>
        <w:noProof/>
      </w:rPr>
      <w:drawing>
        <wp:inline distT="0" distB="0" distL="0" distR="0" wp14:anchorId="765D075B" wp14:editId="69F0330E">
          <wp:extent cx="6120765" cy="260240"/>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6024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9993843"/>
      <w:docPartObj>
        <w:docPartGallery w:val="Page Numbers (Bottom of Page)"/>
        <w:docPartUnique/>
      </w:docPartObj>
    </w:sdtPr>
    <w:sdtEndPr/>
    <w:sdtContent>
      <w:p w14:paraId="79630C9E" w14:textId="6AFB41ED" w:rsidR="001C1E05" w:rsidRDefault="001C1E05" w:rsidP="001C1E05">
        <w:pPr>
          <w:pStyle w:val="Footer"/>
        </w:pPr>
        <w:r>
          <w:fldChar w:fldCharType="begin"/>
        </w:r>
        <w:r>
          <w:instrText>PAGE   \* MERGEFORMAT</w:instrText>
        </w:r>
        <w:r>
          <w:fldChar w:fldCharType="separate"/>
        </w:r>
        <w:r>
          <w:t>26</w:t>
        </w:r>
        <w:r>
          <w:fldChar w:fldCharType="end"/>
        </w:r>
      </w:p>
    </w:sdtContent>
  </w:sdt>
  <w:p w14:paraId="0020929F" w14:textId="426189D3" w:rsidR="000D55B9" w:rsidRPr="00C832A7" w:rsidRDefault="001C1E05" w:rsidP="001C1E05">
    <w:pPr>
      <w:pStyle w:val="Footer"/>
      <w:jc w:val="center"/>
      <w:rPr>
        <w:rFonts w:ascii="Calibri" w:hAnsi="Calibri" w:cs="Calibri"/>
      </w:rPr>
    </w:pPr>
    <w:r>
      <w:rPr>
        <w:noProof/>
      </w:rPr>
      <w:drawing>
        <wp:inline distT="0" distB="0" distL="0" distR="0" wp14:anchorId="23458FCD" wp14:editId="3EAA737B">
          <wp:extent cx="6120765" cy="260240"/>
          <wp:effectExtent l="0" t="0" r="0" b="6985"/>
          <wp:docPr id="1506386023" name="Picture 1506386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602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7E1C3" w14:textId="77777777" w:rsidR="00496701" w:rsidRDefault="00496701">
      <w:r>
        <w:separator/>
      </w:r>
    </w:p>
  </w:footnote>
  <w:footnote w:type="continuationSeparator" w:id="0">
    <w:p w14:paraId="218335F2" w14:textId="77777777" w:rsidR="00496701" w:rsidRDefault="00496701">
      <w:r>
        <w:continuationSeparator/>
      </w:r>
    </w:p>
  </w:footnote>
  <w:footnote w:id="1">
    <w:p w14:paraId="39C06134" w14:textId="77777777" w:rsidR="000D55B9" w:rsidRPr="0054508A" w:rsidRDefault="000D55B9" w:rsidP="000D55B9">
      <w:pPr>
        <w:pStyle w:val="FootnoteText"/>
        <w:jc w:val="both"/>
        <w:rPr>
          <w:rFonts w:ascii="Montserrat" w:hAnsi="Montserrat"/>
          <w:b/>
          <w:sz w:val="16"/>
          <w:szCs w:val="16"/>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w:t>
      </w:r>
      <w:r w:rsidRPr="0054508A">
        <w:rPr>
          <w:rFonts w:ascii="Montserrat" w:hAnsi="Montserrat"/>
          <w:sz w:val="16"/>
          <w:szCs w:val="16"/>
          <w:lang w:val="it-IT"/>
        </w:rPr>
        <w:t xml:space="preserve">TVA care nu se incadreaza în prev. </w:t>
      </w:r>
      <w:r w:rsidRPr="0054508A">
        <w:rPr>
          <w:rFonts w:ascii="Montserrat" w:hAnsi="Montserrat"/>
          <w:sz w:val="16"/>
          <w:szCs w:val="16"/>
          <w:lang w:val="pt-BR"/>
        </w:rPr>
        <w:t xml:space="preserve">Art. 9, alin (1) sau (2) din HG 873/2022 </w:t>
      </w:r>
      <w:r w:rsidRPr="0054508A">
        <w:rPr>
          <w:rStyle w:val="przm1"/>
          <w:rFonts w:ascii="Montserrat" w:hAnsi="Montserrat"/>
          <w:b w:val="0"/>
          <w:sz w:val="16"/>
          <w:szCs w:val="16"/>
          <w:lang w:val="pt-BR"/>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 w:id="2">
    <w:p w14:paraId="245DD931" w14:textId="77777777" w:rsidR="000D55B9" w:rsidRPr="00694437" w:rsidRDefault="000D55B9" w:rsidP="000D55B9">
      <w:pPr>
        <w:pStyle w:val="FootnoteText"/>
        <w:rPr>
          <w:rFonts w:ascii="Montserrat" w:hAnsi="Montserrat"/>
          <w:sz w:val="18"/>
          <w:szCs w:val="18"/>
          <w:lang w:val="ro-RO"/>
        </w:rPr>
      </w:pPr>
      <w:r w:rsidRPr="00E6121B">
        <w:rPr>
          <w:rStyle w:val="FootnoteReference"/>
        </w:rPr>
        <w:footnoteRef/>
      </w:r>
      <w:r w:rsidRPr="00E6121B">
        <w:rPr>
          <w:lang w:val="it-IT"/>
        </w:rPr>
        <w:t xml:space="preserve"> </w:t>
      </w:r>
      <w:r w:rsidRPr="00694437">
        <w:rPr>
          <w:rFonts w:ascii="Montserrat" w:hAnsi="Montserrat"/>
          <w:sz w:val="18"/>
          <w:szCs w:val="18"/>
          <w:lang w:val="ro-RO"/>
        </w:rPr>
        <w:t xml:space="preserve">Aceste prevederi sunt detaliate în Condiții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1E359" w14:textId="77777777" w:rsidR="000D55B9" w:rsidRPr="00EA34CE" w:rsidRDefault="000D55B9" w:rsidP="00EA34CE">
    <w:pPr>
      <w:pStyle w:val="Header"/>
    </w:pPr>
    <w:r w:rsidRPr="00EA34CE">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F71E5" w14:textId="77777777" w:rsidR="000D55B9" w:rsidRDefault="000D55B9" w:rsidP="00EA34CE">
    <w:pPr>
      <w:pStyle w:val="Header"/>
    </w:pPr>
  </w:p>
  <w:p w14:paraId="6CB61DB0" w14:textId="77777777" w:rsidR="001D738B" w:rsidRDefault="001D738B" w:rsidP="001D738B">
    <w:pPr>
      <w:pStyle w:val="Header"/>
    </w:pPr>
    <w:r>
      <w:rPr>
        <w:noProof/>
      </w:rPr>
      <w:drawing>
        <wp:anchor distT="0" distB="0" distL="114300" distR="114300" simplePos="0" relativeHeight="251659264" behindDoc="0" locked="0" layoutInCell="1" allowOverlap="1" wp14:anchorId="1F1323A9" wp14:editId="3C4BC19E">
          <wp:simplePos x="0" y="0"/>
          <wp:positionH relativeFrom="column">
            <wp:posOffset>-114300</wp:posOffset>
          </wp:positionH>
          <wp:positionV relativeFrom="paragraph">
            <wp:posOffset>0</wp:posOffset>
          </wp:positionV>
          <wp:extent cx="1076325" cy="1090930"/>
          <wp:effectExtent l="0" t="0" r="9525" b="0"/>
          <wp:wrapSquare wrapText="bothSides"/>
          <wp:docPr id="1163629481"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14F9F38" wp14:editId="269BF280">
          <wp:simplePos x="0" y="0"/>
          <wp:positionH relativeFrom="column">
            <wp:posOffset>1720850</wp:posOffset>
          </wp:positionH>
          <wp:positionV relativeFrom="paragraph">
            <wp:posOffset>85725</wp:posOffset>
          </wp:positionV>
          <wp:extent cx="617855" cy="617855"/>
          <wp:effectExtent l="0" t="0" r="0" b="0"/>
          <wp:wrapSquare wrapText="bothSides"/>
          <wp:docPr id="334857722"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47B2D318" wp14:editId="32591B35">
          <wp:simplePos x="0" y="0"/>
          <wp:positionH relativeFrom="column">
            <wp:posOffset>4794250</wp:posOffset>
          </wp:positionH>
          <wp:positionV relativeFrom="paragraph">
            <wp:posOffset>153035</wp:posOffset>
          </wp:positionV>
          <wp:extent cx="1092200" cy="466725"/>
          <wp:effectExtent l="0" t="0" r="0" b="9525"/>
          <wp:wrapSquare wrapText="bothSides"/>
          <wp:docPr id="827253657"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1F7591C7" wp14:editId="7C664ABE">
          <wp:simplePos x="0" y="0"/>
          <wp:positionH relativeFrom="column">
            <wp:posOffset>2844800</wp:posOffset>
          </wp:positionH>
          <wp:positionV relativeFrom="paragraph">
            <wp:posOffset>-12700</wp:posOffset>
          </wp:positionV>
          <wp:extent cx="1535430" cy="713740"/>
          <wp:effectExtent l="0" t="0" r="7620" b="0"/>
          <wp:wrapSquare wrapText="bothSides"/>
          <wp:docPr id="1865588148"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219DEC37" w14:textId="77777777" w:rsidR="001D738B" w:rsidRDefault="001D738B" w:rsidP="001D738B">
    <w:pPr>
      <w:pStyle w:val="Header"/>
    </w:pPr>
  </w:p>
  <w:p w14:paraId="427BB673" w14:textId="77777777" w:rsidR="001D738B" w:rsidRPr="002948F3" w:rsidRDefault="001D738B" w:rsidP="001D738B">
    <w:pPr>
      <w:pStyle w:val="Header"/>
    </w:pPr>
  </w:p>
  <w:p w14:paraId="31D16583" w14:textId="3E3A69CE" w:rsidR="000D55B9" w:rsidRPr="00EA34CE" w:rsidRDefault="000D55B9" w:rsidP="00EA34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4471" w:hanging="360"/>
      </w:pPr>
      <w:rPr>
        <w:rFonts w:hint="default"/>
      </w:rPr>
    </w:lvl>
    <w:lvl w:ilvl="1" w:tplc="04180019" w:tentative="1">
      <w:start w:val="1"/>
      <w:numFmt w:val="lowerLetter"/>
      <w:lvlText w:val="%2."/>
      <w:lvlJc w:val="left"/>
      <w:pPr>
        <w:ind w:left="5267" w:hanging="360"/>
      </w:pPr>
    </w:lvl>
    <w:lvl w:ilvl="2" w:tplc="0418001B" w:tentative="1">
      <w:start w:val="1"/>
      <w:numFmt w:val="lowerRoman"/>
      <w:lvlText w:val="%3."/>
      <w:lvlJc w:val="right"/>
      <w:pPr>
        <w:ind w:left="5987" w:hanging="180"/>
      </w:pPr>
    </w:lvl>
    <w:lvl w:ilvl="3" w:tplc="0418000F" w:tentative="1">
      <w:start w:val="1"/>
      <w:numFmt w:val="decimal"/>
      <w:lvlText w:val="%4."/>
      <w:lvlJc w:val="left"/>
      <w:pPr>
        <w:ind w:left="6707" w:hanging="360"/>
      </w:pPr>
    </w:lvl>
    <w:lvl w:ilvl="4" w:tplc="04180019" w:tentative="1">
      <w:start w:val="1"/>
      <w:numFmt w:val="lowerLetter"/>
      <w:lvlText w:val="%5."/>
      <w:lvlJc w:val="left"/>
      <w:pPr>
        <w:ind w:left="7427" w:hanging="360"/>
      </w:pPr>
    </w:lvl>
    <w:lvl w:ilvl="5" w:tplc="0418001B" w:tentative="1">
      <w:start w:val="1"/>
      <w:numFmt w:val="lowerRoman"/>
      <w:lvlText w:val="%6."/>
      <w:lvlJc w:val="right"/>
      <w:pPr>
        <w:ind w:left="8147" w:hanging="180"/>
      </w:pPr>
    </w:lvl>
    <w:lvl w:ilvl="6" w:tplc="0418000F" w:tentative="1">
      <w:start w:val="1"/>
      <w:numFmt w:val="decimal"/>
      <w:lvlText w:val="%7."/>
      <w:lvlJc w:val="left"/>
      <w:pPr>
        <w:ind w:left="8867" w:hanging="360"/>
      </w:pPr>
    </w:lvl>
    <w:lvl w:ilvl="7" w:tplc="04180019" w:tentative="1">
      <w:start w:val="1"/>
      <w:numFmt w:val="lowerLetter"/>
      <w:lvlText w:val="%8."/>
      <w:lvlJc w:val="left"/>
      <w:pPr>
        <w:ind w:left="9587" w:hanging="360"/>
      </w:pPr>
    </w:lvl>
    <w:lvl w:ilvl="8" w:tplc="0418001B" w:tentative="1">
      <w:start w:val="1"/>
      <w:numFmt w:val="lowerRoman"/>
      <w:lvlText w:val="%9."/>
      <w:lvlJc w:val="right"/>
      <w:pPr>
        <w:ind w:left="10307"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52F514D"/>
    <w:multiLevelType w:val="multilevel"/>
    <w:tmpl w:val="B2D651DC"/>
    <w:lvl w:ilvl="0">
      <w:start w:val="1"/>
      <w:numFmt w:val="decimal"/>
      <w:lvlText w:val="(%1)"/>
      <w:lvlJc w:val="left"/>
      <w:pPr>
        <w:ind w:left="5039" w:hanging="360"/>
      </w:pPr>
      <w:rPr>
        <w:rFonts w:hint="default"/>
      </w:rPr>
    </w:lvl>
    <w:lvl w:ilvl="1">
      <w:start w:val="1"/>
      <w:numFmt w:val="lowerLetter"/>
      <w:lvlText w:val="(%2)"/>
      <w:lvlJc w:val="left"/>
      <w:pPr>
        <w:ind w:left="5399" w:hanging="360"/>
      </w:pPr>
      <w:rPr>
        <w:rFonts w:hint="default"/>
        <w:b/>
      </w:rPr>
    </w:lvl>
    <w:lvl w:ilvl="2">
      <w:start w:val="1"/>
      <w:numFmt w:val="lowerRoman"/>
      <w:lvlText w:val="%3)"/>
      <w:lvlJc w:val="left"/>
      <w:pPr>
        <w:ind w:left="5759" w:hanging="360"/>
      </w:pPr>
    </w:lvl>
    <w:lvl w:ilvl="3">
      <w:start w:val="1"/>
      <w:numFmt w:val="decimal"/>
      <w:lvlText w:val="(%4)"/>
      <w:lvlJc w:val="left"/>
      <w:pPr>
        <w:ind w:left="5749" w:hanging="360"/>
      </w:pPr>
      <w:rPr>
        <w:rFonts w:hint="default"/>
      </w:rPr>
    </w:lvl>
    <w:lvl w:ilvl="4">
      <w:start w:val="1"/>
      <w:numFmt w:val="lowerLetter"/>
      <w:lvlText w:val="(%5)"/>
      <w:lvlJc w:val="left"/>
      <w:pPr>
        <w:ind w:left="6479" w:hanging="360"/>
      </w:pPr>
    </w:lvl>
    <w:lvl w:ilvl="5">
      <w:start w:val="1"/>
      <w:numFmt w:val="lowerRoman"/>
      <w:lvlText w:val="(%6)"/>
      <w:lvlJc w:val="left"/>
      <w:pPr>
        <w:ind w:left="6839" w:hanging="360"/>
      </w:pPr>
    </w:lvl>
    <w:lvl w:ilvl="6">
      <w:start w:val="1"/>
      <w:numFmt w:val="decimal"/>
      <w:lvlText w:val="%7."/>
      <w:lvlJc w:val="left"/>
      <w:pPr>
        <w:ind w:left="7199" w:hanging="360"/>
      </w:pPr>
    </w:lvl>
    <w:lvl w:ilvl="7">
      <w:start w:val="1"/>
      <w:numFmt w:val="lowerLetter"/>
      <w:lvlText w:val="%8."/>
      <w:lvlJc w:val="left"/>
      <w:pPr>
        <w:ind w:left="7559" w:hanging="360"/>
      </w:pPr>
    </w:lvl>
    <w:lvl w:ilvl="8">
      <w:start w:val="1"/>
      <w:numFmt w:val="lowerRoman"/>
      <w:lvlText w:val="%9."/>
      <w:lvlJc w:val="left"/>
      <w:pPr>
        <w:ind w:left="7919" w:hanging="360"/>
      </w:pPr>
    </w:lvl>
  </w:abstractNum>
  <w:abstractNum w:abstractNumId="5"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3CB6509"/>
    <w:multiLevelType w:val="hybridMultilevel"/>
    <w:tmpl w:val="AA564876"/>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0" w15:restartNumberingAfterBreak="0">
    <w:nsid w:val="2DEF71BB"/>
    <w:multiLevelType w:val="hybridMultilevel"/>
    <w:tmpl w:val="2506A7FA"/>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3"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7804CD"/>
    <w:multiLevelType w:val="hybridMultilevel"/>
    <w:tmpl w:val="C65C4F30"/>
    <w:lvl w:ilvl="0" w:tplc="9DDA2158">
      <w:start w:val="1"/>
      <w:numFmt w:val="lowerLetter"/>
      <w:lvlText w:val="(%1)"/>
      <w:lvlJc w:val="left"/>
      <w:pPr>
        <w:ind w:left="2204" w:hanging="360"/>
      </w:pPr>
      <w:rPr>
        <w:rFonts w:hint="default"/>
      </w:rPr>
    </w:lvl>
    <w:lvl w:ilvl="1" w:tplc="04180019">
      <w:start w:val="1"/>
      <w:numFmt w:val="lowerLetter"/>
      <w:lvlText w:val="%2."/>
      <w:lvlJc w:val="left"/>
      <w:pPr>
        <w:ind w:left="2924" w:hanging="360"/>
      </w:pPr>
    </w:lvl>
    <w:lvl w:ilvl="2" w:tplc="0418001B" w:tentative="1">
      <w:start w:val="1"/>
      <w:numFmt w:val="lowerRoman"/>
      <w:lvlText w:val="%3."/>
      <w:lvlJc w:val="right"/>
      <w:pPr>
        <w:ind w:left="3644" w:hanging="180"/>
      </w:pPr>
    </w:lvl>
    <w:lvl w:ilvl="3" w:tplc="0418000F" w:tentative="1">
      <w:start w:val="1"/>
      <w:numFmt w:val="decimal"/>
      <w:lvlText w:val="%4."/>
      <w:lvlJc w:val="left"/>
      <w:pPr>
        <w:ind w:left="4364" w:hanging="360"/>
      </w:pPr>
    </w:lvl>
    <w:lvl w:ilvl="4" w:tplc="04180019" w:tentative="1">
      <w:start w:val="1"/>
      <w:numFmt w:val="lowerLetter"/>
      <w:lvlText w:val="%5."/>
      <w:lvlJc w:val="left"/>
      <w:pPr>
        <w:ind w:left="5084" w:hanging="360"/>
      </w:pPr>
    </w:lvl>
    <w:lvl w:ilvl="5" w:tplc="0418001B" w:tentative="1">
      <w:start w:val="1"/>
      <w:numFmt w:val="lowerRoman"/>
      <w:lvlText w:val="%6."/>
      <w:lvlJc w:val="right"/>
      <w:pPr>
        <w:ind w:left="5804" w:hanging="180"/>
      </w:pPr>
    </w:lvl>
    <w:lvl w:ilvl="6" w:tplc="0418000F" w:tentative="1">
      <w:start w:val="1"/>
      <w:numFmt w:val="decimal"/>
      <w:lvlText w:val="%7."/>
      <w:lvlJc w:val="left"/>
      <w:pPr>
        <w:ind w:left="6524" w:hanging="360"/>
      </w:pPr>
    </w:lvl>
    <w:lvl w:ilvl="7" w:tplc="04180019" w:tentative="1">
      <w:start w:val="1"/>
      <w:numFmt w:val="lowerLetter"/>
      <w:lvlText w:val="%8."/>
      <w:lvlJc w:val="left"/>
      <w:pPr>
        <w:ind w:left="7244" w:hanging="360"/>
      </w:pPr>
    </w:lvl>
    <w:lvl w:ilvl="8" w:tplc="0418001B" w:tentative="1">
      <w:start w:val="1"/>
      <w:numFmt w:val="lowerRoman"/>
      <w:lvlText w:val="%9."/>
      <w:lvlJc w:val="right"/>
      <w:pPr>
        <w:ind w:left="7964" w:hanging="180"/>
      </w:pPr>
    </w:lvl>
  </w:abstractNum>
  <w:abstractNum w:abstractNumId="15"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8"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9"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29" w15:restartNumberingAfterBreak="0">
    <w:nsid w:val="5B23270B"/>
    <w:multiLevelType w:val="hybridMultilevel"/>
    <w:tmpl w:val="DC40002E"/>
    <w:lvl w:ilvl="0" w:tplc="0409001B">
      <w:start w:val="1"/>
      <w:numFmt w:val="lowerRoman"/>
      <w:lvlText w:val="%1."/>
      <w:lvlJc w:val="right"/>
      <w:pPr>
        <w:ind w:left="2487" w:hanging="360"/>
      </w:pPr>
    </w:lvl>
    <w:lvl w:ilvl="1" w:tplc="48CC264E">
      <w:start w:val="1"/>
      <w:numFmt w:val="decimal"/>
      <w:lvlText w:val="(%2)"/>
      <w:lvlJc w:val="left"/>
      <w:pPr>
        <w:ind w:left="3056" w:hanging="504"/>
      </w:pPr>
      <w:rPr>
        <w:rFonts w:hint="default"/>
      </w:rPr>
    </w:lvl>
    <w:lvl w:ilvl="2" w:tplc="0418001B" w:tentative="1">
      <w:start w:val="1"/>
      <w:numFmt w:val="lowerRoman"/>
      <w:lvlText w:val="%3."/>
      <w:lvlJc w:val="right"/>
      <w:pPr>
        <w:ind w:left="3927" w:hanging="180"/>
      </w:pPr>
    </w:lvl>
    <w:lvl w:ilvl="3" w:tplc="0418000F" w:tentative="1">
      <w:start w:val="1"/>
      <w:numFmt w:val="decimal"/>
      <w:lvlText w:val="%4."/>
      <w:lvlJc w:val="left"/>
      <w:pPr>
        <w:ind w:left="4647" w:hanging="360"/>
      </w:pPr>
    </w:lvl>
    <w:lvl w:ilvl="4" w:tplc="04180019" w:tentative="1">
      <w:start w:val="1"/>
      <w:numFmt w:val="lowerLetter"/>
      <w:lvlText w:val="%5."/>
      <w:lvlJc w:val="left"/>
      <w:pPr>
        <w:ind w:left="5367" w:hanging="360"/>
      </w:pPr>
    </w:lvl>
    <w:lvl w:ilvl="5" w:tplc="0418001B" w:tentative="1">
      <w:start w:val="1"/>
      <w:numFmt w:val="lowerRoman"/>
      <w:lvlText w:val="%6."/>
      <w:lvlJc w:val="right"/>
      <w:pPr>
        <w:ind w:left="6087" w:hanging="180"/>
      </w:pPr>
    </w:lvl>
    <w:lvl w:ilvl="6" w:tplc="0418000F" w:tentative="1">
      <w:start w:val="1"/>
      <w:numFmt w:val="decimal"/>
      <w:lvlText w:val="%7."/>
      <w:lvlJc w:val="left"/>
      <w:pPr>
        <w:ind w:left="6807" w:hanging="360"/>
      </w:pPr>
    </w:lvl>
    <w:lvl w:ilvl="7" w:tplc="04180019" w:tentative="1">
      <w:start w:val="1"/>
      <w:numFmt w:val="lowerLetter"/>
      <w:lvlText w:val="%8."/>
      <w:lvlJc w:val="left"/>
      <w:pPr>
        <w:ind w:left="7527" w:hanging="360"/>
      </w:pPr>
    </w:lvl>
    <w:lvl w:ilvl="8" w:tplc="0418001B" w:tentative="1">
      <w:start w:val="1"/>
      <w:numFmt w:val="lowerRoman"/>
      <w:lvlText w:val="%9."/>
      <w:lvlJc w:val="right"/>
      <w:pPr>
        <w:ind w:left="8247" w:hanging="180"/>
      </w:pPr>
    </w:lvl>
  </w:abstractNum>
  <w:abstractNum w:abstractNumId="3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3"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9920DC"/>
    <w:multiLevelType w:val="hybridMultilevel"/>
    <w:tmpl w:val="AE04857E"/>
    <w:lvl w:ilvl="0" w:tplc="BC0EF844">
      <w:start w:val="9"/>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B8F1A19"/>
    <w:multiLevelType w:val="hybridMultilevel"/>
    <w:tmpl w:val="22E88792"/>
    <w:lvl w:ilvl="0" w:tplc="459E331A">
      <w:start w:val="1"/>
      <w:numFmt w:val="lowerLetter"/>
      <w:lvlText w:val="(%1)"/>
      <w:lvlJc w:val="left"/>
      <w:pPr>
        <w:ind w:left="4046" w:hanging="360"/>
      </w:pPr>
      <w:rPr>
        <w:rFonts w:hint="default"/>
      </w:rPr>
    </w:lvl>
    <w:lvl w:ilvl="1" w:tplc="8AB25E18">
      <w:start w:val="1"/>
      <w:numFmt w:val="decimal"/>
      <w:lvlText w:val="(%2)"/>
      <w:lvlJc w:val="left"/>
      <w:pPr>
        <w:ind w:left="4982" w:hanging="576"/>
      </w:pPr>
      <w:rPr>
        <w:rFonts w:hint="default"/>
      </w:r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3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num w:numId="1" w16cid:durableId="1718122794">
    <w:abstractNumId w:val="18"/>
  </w:num>
  <w:num w:numId="2" w16cid:durableId="1221984602">
    <w:abstractNumId w:val="37"/>
  </w:num>
  <w:num w:numId="3" w16cid:durableId="96213965">
    <w:abstractNumId w:val="20"/>
  </w:num>
  <w:num w:numId="4" w16cid:durableId="401374207">
    <w:abstractNumId w:val="26"/>
  </w:num>
  <w:num w:numId="5" w16cid:durableId="1248657666">
    <w:abstractNumId w:val="29"/>
  </w:num>
  <w:num w:numId="6" w16cid:durableId="441732482">
    <w:abstractNumId w:val="25"/>
  </w:num>
  <w:num w:numId="7" w16cid:durableId="817458516">
    <w:abstractNumId w:val="5"/>
  </w:num>
  <w:num w:numId="8" w16cid:durableId="411975668">
    <w:abstractNumId w:val="10"/>
  </w:num>
  <w:num w:numId="9" w16cid:durableId="1500081148">
    <w:abstractNumId w:val="0"/>
  </w:num>
  <w:num w:numId="10" w16cid:durableId="1569880229">
    <w:abstractNumId w:val="36"/>
  </w:num>
  <w:num w:numId="11" w16cid:durableId="1731611418">
    <w:abstractNumId w:val="38"/>
  </w:num>
  <w:num w:numId="12" w16cid:durableId="1052074804">
    <w:abstractNumId w:val="31"/>
  </w:num>
  <w:num w:numId="13" w16cid:durableId="725295064">
    <w:abstractNumId w:val="6"/>
  </w:num>
  <w:num w:numId="14" w16cid:durableId="812136027">
    <w:abstractNumId w:val="23"/>
  </w:num>
  <w:num w:numId="15" w16cid:durableId="2125031522">
    <w:abstractNumId w:val="39"/>
  </w:num>
  <w:num w:numId="16" w16cid:durableId="2125686205">
    <w:abstractNumId w:val="7"/>
  </w:num>
  <w:num w:numId="17" w16cid:durableId="298654519">
    <w:abstractNumId w:val="17"/>
  </w:num>
  <w:num w:numId="18" w16cid:durableId="1788768445">
    <w:abstractNumId w:val="13"/>
  </w:num>
  <w:num w:numId="19" w16cid:durableId="1732270787">
    <w:abstractNumId w:val="15"/>
  </w:num>
  <w:num w:numId="20" w16cid:durableId="2020960382">
    <w:abstractNumId w:val="2"/>
  </w:num>
  <w:num w:numId="21" w16cid:durableId="31351601">
    <w:abstractNumId w:val="14"/>
  </w:num>
  <w:num w:numId="22" w16cid:durableId="826677369">
    <w:abstractNumId w:val="11"/>
  </w:num>
  <w:num w:numId="23" w16cid:durableId="1266497827">
    <w:abstractNumId w:val="27"/>
  </w:num>
  <w:num w:numId="24" w16cid:durableId="23403304">
    <w:abstractNumId w:val="19"/>
  </w:num>
  <w:num w:numId="25" w16cid:durableId="1417748672">
    <w:abstractNumId w:val="32"/>
  </w:num>
  <w:num w:numId="26" w16cid:durableId="1207794013">
    <w:abstractNumId w:val="9"/>
  </w:num>
  <w:num w:numId="27" w16cid:durableId="354767882">
    <w:abstractNumId w:val="12"/>
  </w:num>
  <w:num w:numId="28" w16cid:durableId="1221207003">
    <w:abstractNumId w:val="33"/>
  </w:num>
  <w:num w:numId="29" w16cid:durableId="586428841">
    <w:abstractNumId w:val="28"/>
  </w:num>
  <w:num w:numId="30" w16cid:durableId="1897886628">
    <w:abstractNumId w:val="22"/>
  </w:num>
  <w:num w:numId="31" w16cid:durableId="1245840698">
    <w:abstractNumId w:val="4"/>
  </w:num>
  <w:num w:numId="32" w16cid:durableId="1004670740">
    <w:abstractNumId w:val="1"/>
  </w:num>
  <w:num w:numId="33" w16cid:durableId="1490517025">
    <w:abstractNumId w:val="24"/>
  </w:num>
  <w:num w:numId="34" w16cid:durableId="1628313211">
    <w:abstractNumId w:val="21"/>
  </w:num>
  <w:num w:numId="35" w16cid:durableId="749304588">
    <w:abstractNumId w:val="8"/>
  </w:num>
  <w:num w:numId="36" w16cid:durableId="1645963955">
    <w:abstractNumId w:val="3"/>
  </w:num>
  <w:num w:numId="37" w16cid:durableId="1955667747">
    <w:abstractNumId w:val="30"/>
  </w:num>
  <w:num w:numId="38" w16cid:durableId="1793018440">
    <w:abstractNumId w:val="34"/>
  </w:num>
  <w:num w:numId="39" w16cid:durableId="1767725172">
    <w:abstractNumId w:val="16"/>
  </w:num>
  <w:num w:numId="40" w16cid:durableId="163323884">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08E5"/>
    <w:rsid w:val="0000131F"/>
    <w:rsid w:val="00001D36"/>
    <w:rsid w:val="00001F7D"/>
    <w:rsid w:val="00004716"/>
    <w:rsid w:val="00005BD3"/>
    <w:rsid w:val="00005D76"/>
    <w:rsid w:val="0000652C"/>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87FFC"/>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5B9"/>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288"/>
    <w:rsid w:val="00141C07"/>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4FD9"/>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3EC5"/>
    <w:rsid w:val="00185B34"/>
    <w:rsid w:val="00191CB4"/>
    <w:rsid w:val="00193A7A"/>
    <w:rsid w:val="0019410F"/>
    <w:rsid w:val="0019487B"/>
    <w:rsid w:val="001A31F3"/>
    <w:rsid w:val="001A46E8"/>
    <w:rsid w:val="001A5B89"/>
    <w:rsid w:val="001B00C8"/>
    <w:rsid w:val="001B1179"/>
    <w:rsid w:val="001B1A04"/>
    <w:rsid w:val="001B1F4F"/>
    <w:rsid w:val="001B2872"/>
    <w:rsid w:val="001B6181"/>
    <w:rsid w:val="001B6DAA"/>
    <w:rsid w:val="001B7215"/>
    <w:rsid w:val="001B7951"/>
    <w:rsid w:val="001B7D26"/>
    <w:rsid w:val="001C095E"/>
    <w:rsid w:val="001C112F"/>
    <w:rsid w:val="001C1E05"/>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D738B"/>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26EA"/>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A3C"/>
    <w:rsid w:val="00253C87"/>
    <w:rsid w:val="00254481"/>
    <w:rsid w:val="002556BA"/>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8EA"/>
    <w:rsid w:val="00280E53"/>
    <w:rsid w:val="00281154"/>
    <w:rsid w:val="0028313F"/>
    <w:rsid w:val="00283FFC"/>
    <w:rsid w:val="00284223"/>
    <w:rsid w:val="00285253"/>
    <w:rsid w:val="0028576C"/>
    <w:rsid w:val="00286B25"/>
    <w:rsid w:val="0028779F"/>
    <w:rsid w:val="00287935"/>
    <w:rsid w:val="00287D5F"/>
    <w:rsid w:val="002908C9"/>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50"/>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977"/>
    <w:rsid w:val="003D0FB9"/>
    <w:rsid w:val="003D148E"/>
    <w:rsid w:val="003D1DBA"/>
    <w:rsid w:val="003D3117"/>
    <w:rsid w:val="003D3A42"/>
    <w:rsid w:val="003D47EA"/>
    <w:rsid w:val="003D5BC0"/>
    <w:rsid w:val="003D6DBF"/>
    <w:rsid w:val="003D7A10"/>
    <w:rsid w:val="003E01AD"/>
    <w:rsid w:val="003E064A"/>
    <w:rsid w:val="003E16CA"/>
    <w:rsid w:val="003E1F46"/>
    <w:rsid w:val="003E2CF2"/>
    <w:rsid w:val="003E52AB"/>
    <w:rsid w:val="003E5908"/>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3F65B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13D"/>
    <w:rsid w:val="004439EC"/>
    <w:rsid w:val="00443EBC"/>
    <w:rsid w:val="004452AC"/>
    <w:rsid w:val="0044574D"/>
    <w:rsid w:val="00445DD3"/>
    <w:rsid w:val="004465A2"/>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4A8B"/>
    <w:rsid w:val="004958A4"/>
    <w:rsid w:val="00495ADE"/>
    <w:rsid w:val="00495BF6"/>
    <w:rsid w:val="00495E31"/>
    <w:rsid w:val="00496701"/>
    <w:rsid w:val="0049737C"/>
    <w:rsid w:val="004A115C"/>
    <w:rsid w:val="004A16F7"/>
    <w:rsid w:val="004A1ED4"/>
    <w:rsid w:val="004A24EB"/>
    <w:rsid w:val="004A6408"/>
    <w:rsid w:val="004A6B88"/>
    <w:rsid w:val="004A71A9"/>
    <w:rsid w:val="004B0802"/>
    <w:rsid w:val="004B0C09"/>
    <w:rsid w:val="004B1D8B"/>
    <w:rsid w:val="004B2258"/>
    <w:rsid w:val="004B3AFD"/>
    <w:rsid w:val="004B5F94"/>
    <w:rsid w:val="004B6935"/>
    <w:rsid w:val="004C0FD9"/>
    <w:rsid w:val="004C2120"/>
    <w:rsid w:val="004C3D1E"/>
    <w:rsid w:val="004C53C5"/>
    <w:rsid w:val="004C553D"/>
    <w:rsid w:val="004C5806"/>
    <w:rsid w:val="004C6A3A"/>
    <w:rsid w:val="004C73DA"/>
    <w:rsid w:val="004D0B5C"/>
    <w:rsid w:val="004D20C7"/>
    <w:rsid w:val="004D2574"/>
    <w:rsid w:val="004D34F5"/>
    <w:rsid w:val="004D3EF8"/>
    <w:rsid w:val="004D3FB4"/>
    <w:rsid w:val="004D47A5"/>
    <w:rsid w:val="004D4B76"/>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6C7"/>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08A"/>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0A80"/>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557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266"/>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4437"/>
    <w:rsid w:val="00696709"/>
    <w:rsid w:val="006977E9"/>
    <w:rsid w:val="00697949"/>
    <w:rsid w:val="00697E71"/>
    <w:rsid w:val="006A12E4"/>
    <w:rsid w:val="006A142B"/>
    <w:rsid w:val="006A3C55"/>
    <w:rsid w:val="006A4CFB"/>
    <w:rsid w:val="006A5E76"/>
    <w:rsid w:val="006A5F54"/>
    <w:rsid w:val="006A6F4F"/>
    <w:rsid w:val="006A722C"/>
    <w:rsid w:val="006A7B44"/>
    <w:rsid w:val="006B02F3"/>
    <w:rsid w:val="006B0E02"/>
    <w:rsid w:val="006B1491"/>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9C8"/>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4D96"/>
    <w:rsid w:val="00755A8D"/>
    <w:rsid w:val="007601B8"/>
    <w:rsid w:val="007604E4"/>
    <w:rsid w:val="00760F3E"/>
    <w:rsid w:val="00762971"/>
    <w:rsid w:val="00763CB5"/>
    <w:rsid w:val="00764DBF"/>
    <w:rsid w:val="00766099"/>
    <w:rsid w:val="007715EA"/>
    <w:rsid w:val="007734B6"/>
    <w:rsid w:val="0077369B"/>
    <w:rsid w:val="007739A6"/>
    <w:rsid w:val="00774068"/>
    <w:rsid w:val="00776381"/>
    <w:rsid w:val="00784BBC"/>
    <w:rsid w:val="00784EB6"/>
    <w:rsid w:val="007852FE"/>
    <w:rsid w:val="0079128A"/>
    <w:rsid w:val="007925B5"/>
    <w:rsid w:val="007927E0"/>
    <w:rsid w:val="00793310"/>
    <w:rsid w:val="00794130"/>
    <w:rsid w:val="00794FFE"/>
    <w:rsid w:val="00795A7E"/>
    <w:rsid w:val="0079715F"/>
    <w:rsid w:val="007A0009"/>
    <w:rsid w:val="007A1683"/>
    <w:rsid w:val="007A2320"/>
    <w:rsid w:val="007A4D7C"/>
    <w:rsid w:val="007A525D"/>
    <w:rsid w:val="007A620B"/>
    <w:rsid w:val="007A71E3"/>
    <w:rsid w:val="007B03C9"/>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E7698"/>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1501"/>
    <w:rsid w:val="0083237A"/>
    <w:rsid w:val="0083246D"/>
    <w:rsid w:val="0083348D"/>
    <w:rsid w:val="00833E75"/>
    <w:rsid w:val="008340E2"/>
    <w:rsid w:val="008355DE"/>
    <w:rsid w:val="008362A9"/>
    <w:rsid w:val="008362D5"/>
    <w:rsid w:val="00836725"/>
    <w:rsid w:val="008409C1"/>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2A34"/>
    <w:rsid w:val="008F395B"/>
    <w:rsid w:val="008F4514"/>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019"/>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C0"/>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3F25"/>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17"/>
    <w:rsid w:val="00A80593"/>
    <w:rsid w:val="00A80923"/>
    <w:rsid w:val="00A81A2F"/>
    <w:rsid w:val="00A829B0"/>
    <w:rsid w:val="00A83EA9"/>
    <w:rsid w:val="00A84D67"/>
    <w:rsid w:val="00A8507F"/>
    <w:rsid w:val="00A856EA"/>
    <w:rsid w:val="00A8659D"/>
    <w:rsid w:val="00A87CED"/>
    <w:rsid w:val="00A91A03"/>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72A"/>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5DE"/>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92F"/>
    <w:rsid w:val="00C41777"/>
    <w:rsid w:val="00C41779"/>
    <w:rsid w:val="00C41F7E"/>
    <w:rsid w:val="00C42E05"/>
    <w:rsid w:val="00C437EB"/>
    <w:rsid w:val="00C44B6A"/>
    <w:rsid w:val="00C45D96"/>
    <w:rsid w:val="00C45F1F"/>
    <w:rsid w:val="00C4684C"/>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3E0"/>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244"/>
    <w:rsid w:val="00C832A7"/>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7CE"/>
    <w:rsid w:val="00DA7EC2"/>
    <w:rsid w:val="00DB35CC"/>
    <w:rsid w:val="00DB41B9"/>
    <w:rsid w:val="00DB5433"/>
    <w:rsid w:val="00DB58AA"/>
    <w:rsid w:val="00DB5A04"/>
    <w:rsid w:val="00DB6579"/>
    <w:rsid w:val="00DB7563"/>
    <w:rsid w:val="00DB78E9"/>
    <w:rsid w:val="00DC0C4E"/>
    <w:rsid w:val="00DC13A2"/>
    <w:rsid w:val="00DC1586"/>
    <w:rsid w:val="00DC210E"/>
    <w:rsid w:val="00DC2F20"/>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34CE"/>
    <w:rsid w:val="00EA4523"/>
    <w:rsid w:val="00EA62F1"/>
    <w:rsid w:val="00EA7460"/>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1CA"/>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E1B"/>
    <w:rsid w:val="00FB50D7"/>
    <w:rsid w:val="00FB5980"/>
    <w:rsid w:val="00FB64AF"/>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qFormat/>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qFormat/>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 w:type="character" w:styleId="UnresolvedMention">
    <w:name w:val="Unresolved Mention"/>
    <w:basedOn w:val="DefaultParagraphFont"/>
    <w:uiPriority w:val="99"/>
    <w:semiHidden/>
    <w:unhideWhenUsed/>
    <w:rsid w:val="000D55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legislatie.just.ro/Public/DetaliiDocumentAfis/155770"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1BBF4-3BEB-4250-B9A3-87423D6A3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12561</Words>
  <Characters>71599</Characters>
  <Application>Microsoft Office Word</Application>
  <DocSecurity>0</DocSecurity>
  <Lines>596</Lines>
  <Paragraphs>167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2024-03-14T06:28:00Z</dcterms:created>
  <dcterms:modified xsi:type="dcterms:W3CDTF">2024-04-03T11:38:00Z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f543dd79f55f2e40d13bd06f5306a28dee96cd5667bbbc34d21c9c26bcfd7288</vt:lpwstr>
  </property>
</Properties>
</file>